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b/>
          <w:sz w:val="28"/>
          <w:szCs w:val="28"/>
          <w:highlight w:val="yellow"/>
        </w:rPr>
        <w:id w:val="-758989066"/>
        <w:docPartObj>
          <w:docPartGallery w:val="Cover Pages"/>
          <w:docPartUnique/>
        </w:docPartObj>
      </w:sdtPr>
      <w:sdtContent>
        <w:p w:rsidR="00F92386" w:rsidRPr="00241178" w:rsidRDefault="00F92386" w:rsidP="001D0E9A">
          <w:pPr>
            <w:rPr>
              <w:b/>
              <w:noProof/>
              <w:sz w:val="28"/>
              <w:szCs w:val="28"/>
            </w:rPr>
          </w:pPr>
        </w:p>
        <w:tbl>
          <w:tblPr>
            <w:tblStyle w:val="af4"/>
            <w:tblW w:w="10207" w:type="dxa"/>
            <w:tblInd w:w="-318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821"/>
            <w:gridCol w:w="992"/>
            <w:gridCol w:w="4394"/>
          </w:tblGrid>
          <w:tr w:rsidR="00F92386" w:rsidRPr="00241178" w:rsidTr="007C74AA">
            <w:tc>
              <w:tcPr>
                <w:tcW w:w="4821" w:type="dxa"/>
              </w:tcPr>
              <w:p w:rsidR="00F92386" w:rsidRPr="00241178" w:rsidRDefault="00F92386" w:rsidP="001D0E9A">
                <w:pPr>
                  <w:rPr>
                    <w:sz w:val="28"/>
                    <w:szCs w:val="28"/>
                  </w:rPr>
                </w:pPr>
                <w:r w:rsidRPr="00241178">
                  <w:rPr>
                    <w:sz w:val="28"/>
                    <w:szCs w:val="28"/>
                  </w:rPr>
                  <w:t>СОГЛАСОВАНО:</w:t>
                </w:r>
              </w:p>
              <w:p w:rsidR="00F92386" w:rsidRPr="00241178" w:rsidRDefault="00F92386" w:rsidP="001D0E9A">
                <w:pPr>
                  <w:rPr>
                    <w:sz w:val="28"/>
                    <w:szCs w:val="28"/>
                  </w:rPr>
                </w:pPr>
              </w:p>
              <w:p w:rsidR="00F92386" w:rsidRPr="00241178" w:rsidRDefault="00327777" w:rsidP="001D0E9A">
                <w:pPr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Исполняющий обязанности з</w:t>
                </w:r>
                <w:r w:rsidR="00F92386" w:rsidRPr="00241178">
                  <w:rPr>
                    <w:sz w:val="28"/>
                    <w:szCs w:val="28"/>
                  </w:rPr>
                  <w:t>аместител</w:t>
                </w:r>
                <w:r>
                  <w:rPr>
                    <w:sz w:val="28"/>
                    <w:szCs w:val="28"/>
                  </w:rPr>
                  <w:t>я</w:t>
                </w:r>
                <w:r w:rsidR="00F92386" w:rsidRPr="00241178">
                  <w:rPr>
                    <w:sz w:val="28"/>
                    <w:szCs w:val="28"/>
                  </w:rPr>
                  <w:t xml:space="preserve"> муниципального образования Тбилисский район, начальник</w:t>
                </w:r>
                <w:r w:rsidR="00816A60">
                  <w:rPr>
                    <w:sz w:val="28"/>
                    <w:szCs w:val="28"/>
                  </w:rPr>
                  <w:t>а</w:t>
                </w:r>
                <w:r w:rsidR="00F92386" w:rsidRPr="00241178">
                  <w:rPr>
                    <w:sz w:val="28"/>
                    <w:szCs w:val="28"/>
                  </w:rPr>
                  <w:t xml:space="preserve"> финансового управления</w:t>
                </w:r>
              </w:p>
              <w:p w:rsidR="00F92386" w:rsidRPr="00241178" w:rsidRDefault="00F92386" w:rsidP="001D0E9A">
                <w:pPr>
                  <w:rPr>
                    <w:sz w:val="28"/>
                    <w:szCs w:val="28"/>
                  </w:rPr>
                </w:pPr>
              </w:p>
              <w:p w:rsidR="00F92386" w:rsidRPr="00241178" w:rsidRDefault="00F92386" w:rsidP="001D0E9A">
                <w:pPr>
                  <w:rPr>
                    <w:sz w:val="28"/>
                    <w:szCs w:val="28"/>
                  </w:rPr>
                </w:pPr>
                <w:r w:rsidRPr="00241178">
                  <w:rPr>
                    <w:sz w:val="28"/>
                    <w:szCs w:val="28"/>
                  </w:rPr>
                  <w:t>____________</w:t>
                </w:r>
                <w:r w:rsidR="002378A1">
                  <w:rPr>
                    <w:sz w:val="28"/>
                    <w:szCs w:val="28"/>
                  </w:rPr>
                  <w:t>__</w:t>
                </w:r>
                <w:r w:rsidRPr="00241178">
                  <w:rPr>
                    <w:sz w:val="28"/>
                    <w:szCs w:val="28"/>
                  </w:rPr>
                  <w:t xml:space="preserve"> </w:t>
                </w:r>
                <w:r w:rsidR="00327777">
                  <w:rPr>
                    <w:sz w:val="28"/>
                    <w:szCs w:val="28"/>
                  </w:rPr>
                  <w:t>А.В. Осина</w:t>
                </w:r>
              </w:p>
              <w:p w:rsidR="00F92386" w:rsidRPr="00241178" w:rsidRDefault="00F92386" w:rsidP="00327777">
                <w:pPr>
                  <w:rPr>
                    <w:sz w:val="28"/>
                    <w:szCs w:val="28"/>
                  </w:rPr>
                </w:pPr>
                <w:r w:rsidRPr="00241178">
                  <w:rPr>
                    <w:sz w:val="28"/>
                    <w:szCs w:val="28"/>
                  </w:rPr>
                  <w:t>«___» _________ 20</w:t>
                </w:r>
                <w:r w:rsidR="00026560">
                  <w:rPr>
                    <w:sz w:val="28"/>
                    <w:szCs w:val="28"/>
                  </w:rPr>
                  <w:t>2</w:t>
                </w:r>
                <w:r w:rsidR="00327777">
                  <w:rPr>
                    <w:sz w:val="28"/>
                    <w:szCs w:val="28"/>
                  </w:rPr>
                  <w:t>4</w:t>
                </w:r>
                <w:r w:rsidRPr="00241178">
                  <w:rPr>
                    <w:sz w:val="28"/>
                    <w:szCs w:val="28"/>
                  </w:rPr>
                  <w:t xml:space="preserve"> г.</w:t>
                </w:r>
              </w:p>
            </w:tc>
            <w:tc>
              <w:tcPr>
                <w:tcW w:w="992" w:type="dxa"/>
              </w:tcPr>
              <w:p w:rsidR="00F92386" w:rsidRPr="00241178" w:rsidRDefault="00F92386" w:rsidP="001D0E9A">
                <w:pPr>
                  <w:jc w:val="center"/>
                  <w:rPr>
                    <w:sz w:val="28"/>
                    <w:szCs w:val="28"/>
                  </w:rPr>
                </w:pPr>
              </w:p>
            </w:tc>
            <w:tc>
              <w:tcPr>
                <w:tcW w:w="4394" w:type="dxa"/>
              </w:tcPr>
              <w:p w:rsidR="00F92386" w:rsidRPr="00241178" w:rsidRDefault="00F92386" w:rsidP="001D0E9A">
                <w:pPr>
                  <w:rPr>
                    <w:sz w:val="28"/>
                    <w:szCs w:val="28"/>
                  </w:rPr>
                </w:pPr>
                <w:r w:rsidRPr="00241178">
                  <w:rPr>
                    <w:sz w:val="28"/>
                    <w:szCs w:val="28"/>
                  </w:rPr>
                  <w:t>УТВЕРЖДЕНО:</w:t>
                </w:r>
              </w:p>
              <w:p w:rsidR="00F92386" w:rsidRPr="00241178" w:rsidRDefault="00F92386" w:rsidP="001D0E9A">
                <w:pPr>
                  <w:jc w:val="center"/>
                  <w:rPr>
                    <w:sz w:val="28"/>
                    <w:szCs w:val="28"/>
                  </w:rPr>
                </w:pPr>
              </w:p>
              <w:p w:rsidR="00F92386" w:rsidRPr="00241178" w:rsidRDefault="00F92386" w:rsidP="001D0E9A">
                <w:pPr>
                  <w:rPr>
                    <w:sz w:val="28"/>
                    <w:szCs w:val="28"/>
                  </w:rPr>
                </w:pPr>
                <w:r w:rsidRPr="00241178">
                  <w:rPr>
                    <w:sz w:val="28"/>
                    <w:szCs w:val="28"/>
                  </w:rPr>
                  <w:t>Глава муниципального образования</w:t>
                </w:r>
              </w:p>
              <w:p w:rsidR="00F92386" w:rsidRPr="00241178" w:rsidRDefault="00F92386" w:rsidP="001D0E9A">
                <w:pPr>
                  <w:rPr>
                    <w:sz w:val="28"/>
                    <w:szCs w:val="28"/>
                  </w:rPr>
                </w:pPr>
                <w:r w:rsidRPr="00241178">
                  <w:rPr>
                    <w:sz w:val="28"/>
                    <w:szCs w:val="28"/>
                  </w:rPr>
                  <w:t>Тбилисский район</w:t>
                </w:r>
              </w:p>
              <w:p w:rsidR="00F92386" w:rsidRPr="00241178" w:rsidRDefault="00F92386" w:rsidP="001D0E9A">
                <w:pPr>
                  <w:rPr>
                    <w:sz w:val="28"/>
                    <w:szCs w:val="28"/>
                  </w:rPr>
                </w:pPr>
              </w:p>
              <w:p w:rsidR="00F92386" w:rsidRPr="00241178" w:rsidRDefault="00F92386" w:rsidP="001D0E9A">
                <w:pPr>
                  <w:rPr>
                    <w:sz w:val="28"/>
                    <w:szCs w:val="28"/>
                  </w:rPr>
                </w:pPr>
                <w:r w:rsidRPr="00241178">
                  <w:rPr>
                    <w:sz w:val="28"/>
                    <w:szCs w:val="28"/>
                  </w:rPr>
                  <w:t>______________ Е.Г. Ильин</w:t>
                </w:r>
              </w:p>
              <w:p w:rsidR="00F92386" w:rsidRPr="00241178" w:rsidRDefault="00F92386" w:rsidP="001D0E9A">
                <w:pPr>
                  <w:rPr>
                    <w:sz w:val="28"/>
                    <w:szCs w:val="28"/>
                  </w:rPr>
                </w:pPr>
                <w:r w:rsidRPr="00241178">
                  <w:rPr>
                    <w:sz w:val="28"/>
                    <w:szCs w:val="28"/>
                  </w:rPr>
                  <w:t>«___» _________ 20</w:t>
                </w:r>
                <w:r w:rsidR="00026560">
                  <w:rPr>
                    <w:sz w:val="28"/>
                    <w:szCs w:val="28"/>
                  </w:rPr>
                  <w:t>2</w:t>
                </w:r>
                <w:r w:rsidR="00327777">
                  <w:rPr>
                    <w:sz w:val="28"/>
                    <w:szCs w:val="28"/>
                  </w:rPr>
                  <w:t>4</w:t>
                </w:r>
                <w:r w:rsidRPr="00241178">
                  <w:rPr>
                    <w:sz w:val="28"/>
                    <w:szCs w:val="28"/>
                  </w:rPr>
                  <w:t xml:space="preserve"> г.</w:t>
                </w:r>
              </w:p>
              <w:p w:rsidR="00F92386" w:rsidRPr="00241178" w:rsidRDefault="00F92386" w:rsidP="001D0E9A">
                <w:pPr>
                  <w:rPr>
                    <w:sz w:val="28"/>
                    <w:szCs w:val="28"/>
                  </w:rPr>
                </w:pPr>
              </w:p>
            </w:tc>
          </w:tr>
        </w:tbl>
        <w:p w:rsidR="00F92386" w:rsidRPr="00241178" w:rsidRDefault="00F92386" w:rsidP="001D0E9A">
          <w:pPr>
            <w:rPr>
              <w:b/>
              <w:sz w:val="28"/>
              <w:szCs w:val="28"/>
              <w:highlight w:val="yellow"/>
            </w:rPr>
          </w:pPr>
        </w:p>
        <w:p w:rsidR="00F92386" w:rsidRPr="00241178" w:rsidRDefault="00F92386" w:rsidP="001D0E9A">
          <w:pPr>
            <w:rPr>
              <w:b/>
              <w:sz w:val="28"/>
              <w:szCs w:val="28"/>
              <w:highlight w:val="yellow"/>
            </w:rPr>
          </w:pPr>
        </w:p>
        <w:p w:rsidR="00E96AF7" w:rsidRPr="00241178" w:rsidRDefault="00E96AF7" w:rsidP="001D0E9A">
          <w:pPr>
            <w:rPr>
              <w:b/>
              <w:sz w:val="28"/>
              <w:szCs w:val="28"/>
              <w:highlight w:val="yellow"/>
            </w:rPr>
          </w:pPr>
        </w:p>
        <w:p w:rsidR="00E96AF7" w:rsidRPr="00241178" w:rsidRDefault="00E96AF7" w:rsidP="001D0E9A">
          <w:pPr>
            <w:rPr>
              <w:b/>
              <w:sz w:val="28"/>
              <w:szCs w:val="28"/>
              <w:highlight w:val="yellow"/>
            </w:rPr>
          </w:pPr>
        </w:p>
        <w:p w:rsidR="00E96AF7" w:rsidRPr="00241178" w:rsidRDefault="00E96AF7" w:rsidP="001D0E9A">
          <w:pPr>
            <w:rPr>
              <w:b/>
              <w:sz w:val="28"/>
              <w:szCs w:val="28"/>
              <w:highlight w:val="yellow"/>
            </w:rPr>
          </w:pPr>
        </w:p>
        <w:p w:rsidR="00E96AF7" w:rsidRPr="00241178" w:rsidRDefault="00E96AF7" w:rsidP="001D0E9A">
          <w:pPr>
            <w:rPr>
              <w:b/>
              <w:sz w:val="28"/>
              <w:szCs w:val="28"/>
              <w:highlight w:val="yellow"/>
            </w:rPr>
          </w:pPr>
        </w:p>
        <w:p w:rsidR="00F92386" w:rsidRPr="00241178" w:rsidRDefault="00DC372F" w:rsidP="001D0E9A">
          <w:pPr>
            <w:jc w:val="center"/>
            <w:rPr>
              <w:b/>
              <w:sz w:val="72"/>
              <w:szCs w:val="72"/>
            </w:rPr>
          </w:pPr>
          <w:r w:rsidRPr="00241178">
            <w:rPr>
              <w:b/>
              <w:sz w:val="72"/>
              <w:szCs w:val="72"/>
            </w:rPr>
            <w:t>СВОДНЫЙ ГОДОВОЙ ДОКЛАД</w:t>
          </w:r>
        </w:p>
        <w:p w:rsidR="00DC372F" w:rsidRPr="00241178" w:rsidRDefault="00DC372F" w:rsidP="001D0E9A">
          <w:pPr>
            <w:jc w:val="center"/>
            <w:rPr>
              <w:b/>
              <w:sz w:val="28"/>
              <w:szCs w:val="28"/>
            </w:rPr>
          </w:pPr>
        </w:p>
        <w:p w:rsidR="00DC372F" w:rsidRPr="00241178" w:rsidRDefault="00DC372F" w:rsidP="001D0E9A">
          <w:pPr>
            <w:jc w:val="center"/>
            <w:rPr>
              <w:b/>
              <w:sz w:val="36"/>
              <w:szCs w:val="36"/>
            </w:rPr>
          </w:pPr>
          <w:r w:rsidRPr="00241178">
            <w:rPr>
              <w:b/>
              <w:sz w:val="36"/>
              <w:szCs w:val="36"/>
            </w:rPr>
            <w:t xml:space="preserve">о ходе реализации и оценке </w:t>
          </w:r>
        </w:p>
        <w:p w:rsidR="00DC372F" w:rsidRPr="00241178" w:rsidRDefault="00DC372F" w:rsidP="001D0E9A">
          <w:pPr>
            <w:jc w:val="center"/>
            <w:rPr>
              <w:b/>
              <w:sz w:val="36"/>
              <w:szCs w:val="36"/>
            </w:rPr>
          </w:pPr>
          <w:r w:rsidRPr="00241178">
            <w:rPr>
              <w:b/>
              <w:sz w:val="36"/>
              <w:szCs w:val="36"/>
            </w:rPr>
            <w:t xml:space="preserve">эффективности </w:t>
          </w:r>
          <w:proofErr w:type="gramStart"/>
          <w:r w:rsidRPr="00241178">
            <w:rPr>
              <w:b/>
              <w:sz w:val="36"/>
              <w:szCs w:val="36"/>
            </w:rPr>
            <w:t>муниципальных</w:t>
          </w:r>
          <w:proofErr w:type="gramEnd"/>
          <w:r w:rsidRPr="00241178">
            <w:rPr>
              <w:b/>
              <w:sz w:val="36"/>
              <w:szCs w:val="36"/>
            </w:rPr>
            <w:t xml:space="preserve"> </w:t>
          </w:r>
        </w:p>
        <w:p w:rsidR="00DC372F" w:rsidRPr="00241178" w:rsidRDefault="00DC372F" w:rsidP="001D0E9A">
          <w:pPr>
            <w:jc w:val="center"/>
            <w:rPr>
              <w:b/>
              <w:sz w:val="36"/>
              <w:szCs w:val="36"/>
            </w:rPr>
          </w:pPr>
          <w:r w:rsidRPr="00241178">
            <w:rPr>
              <w:b/>
              <w:sz w:val="36"/>
              <w:szCs w:val="36"/>
            </w:rPr>
            <w:t xml:space="preserve">программ муниципального образования </w:t>
          </w:r>
        </w:p>
        <w:p w:rsidR="00DC372F" w:rsidRPr="00241178" w:rsidRDefault="00DC372F" w:rsidP="001D0E9A">
          <w:pPr>
            <w:jc w:val="center"/>
            <w:rPr>
              <w:b/>
              <w:sz w:val="36"/>
              <w:szCs w:val="36"/>
            </w:rPr>
          </w:pPr>
          <w:r w:rsidRPr="00241178">
            <w:rPr>
              <w:b/>
              <w:sz w:val="36"/>
              <w:szCs w:val="36"/>
            </w:rPr>
            <w:t>Тбилисский район</w:t>
          </w:r>
        </w:p>
        <w:p w:rsidR="00FF17EE" w:rsidRPr="00241178" w:rsidRDefault="00FF17EE" w:rsidP="001D0E9A">
          <w:pPr>
            <w:rPr>
              <w:b/>
              <w:sz w:val="28"/>
              <w:szCs w:val="28"/>
              <w:highlight w:val="yellow"/>
            </w:rPr>
          </w:pPr>
        </w:p>
        <w:p w:rsidR="00FF17EE" w:rsidRPr="00241178" w:rsidRDefault="00FF17EE" w:rsidP="001D0E9A">
          <w:pPr>
            <w:rPr>
              <w:b/>
              <w:sz w:val="28"/>
              <w:szCs w:val="28"/>
              <w:highlight w:val="yellow"/>
            </w:rPr>
          </w:pPr>
        </w:p>
        <w:p w:rsidR="00FF17EE" w:rsidRPr="00241178" w:rsidRDefault="00FF17EE" w:rsidP="001D0E9A">
          <w:pPr>
            <w:rPr>
              <w:b/>
              <w:sz w:val="28"/>
              <w:szCs w:val="28"/>
              <w:highlight w:val="yellow"/>
            </w:rPr>
          </w:pPr>
        </w:p>
        <w:p w:rsidR="00E96AF7" w:rsidRPr="00241178" w:rsidRDefault="00E96AF7" w:rsidP="001D0E9A">
          <w:pPr>
            <w:rPr>
              <w:b/>
              <w:sz w:val="28"/>
              <w:szCs w:val="28"/>
              <w:highlight w:val="yellow"/>
            </w:rPr>
          </w:pPr>
        </w:p>
        <w:p w:rsidR="00E96AF7" w:rsidRPr="00241178" w:rsidRDefault="00E96AF7" w:rsidP="001D0E9A">
          <w:pPr>
            <w:rPr>
              <w:b/>
              <w:sz w:val="28"/>
              <w:szCs w:val="28"/>
              <w:highlight w:val="yellow"/>
            </w:rPr>
          </w:pPr>
        </w:p>
        <w:p w:rsidR="00E96AF7" w:rsidRPr="00241178" w:rsidRDefault="00E96AF7" w:rsidP="001D0E9A">
          <w:pPr>
            <w:rPr>
              <w:b/>
              <w:sz w:val="28"/>
              <w:szCs w:val="28"/>
              <w:highlight w:val="yellow"/>
            </w:rPr>
          </w:pPr>
        </w:p>
        <w:tbl>
          <w:tblPr>
            <w:tblStyle w:val="af4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5778"/>
            <w:gridCol w:w="4076"/>
          </w:tblGrid>
          <w:tr w:rsidR="00FF17EE" w:rsidRPr="00241178" w:rsidTr="00196FC0">
            <w:tc>
              <w:tcPr>
                <w:tcW w:w="5778" w:type="dxa"/>
              </w:tcPr>
              <w:p w:rsidR="00FF17EE" w:rsidRPr="00241178" w:rsidRDefault="00FF17EE" w:rsidP="001D0E9A">
                <w:pPr>
                  <w:jc w:val="right"/>
                  <w:rPr>
                    <w:b/>
                    <w:sz w:val="28"/>
                    <w:szCs w:val="28"/>
                  </w:rPr>
                </w:pPr>
              </w:p>
            </w:tc>
            <w:tc>
              <w:tcPr>
                <w:tcW w:w="4076" w:type="dxa"/>
              </w:tcPr>
              <w:p w:rsidR="00FF17EE" w:rsidRPr="00241178" w:rsidRDefault="00D649BC" w:rsidP="001D0E9A">
                <w:pPr>
                  <w:jc w:val="both"/>
                  <w:rPr>
                    <w:sz w:val="28"/>
                    <w:szCs w:val="28"/>
                  </w:rPr>
                </w:pPr>
                <w:r w:rsidRPr="00241178">
                  <w:rPr>
                    <w:sz w:val="28"/>
                    <w:szCs w:val="28"/>
                  </w:rPr>
                  <w:t>Подготовлен</w:t>
                </w:r>
                <w:r w:rsidR="00FF17EE" w:rsidRPr="00241178">
                  <w:rPr>
                    <w:sz w:val="28"/>
                    <w:szCs w:val="28"/>
                  </w:rPr>
                  <w:t>:</w:t>
                </w:r>
              </w:p>
            </w:tc>
          </w:tr>
          <w:tr w:rsidR="00FF17EE" w:rsidRPr="00241178" w:rsidTr="00196FC0">
            <w:tc>
              <w:tcPr>
                <w:tcW w:w="5778" w:type="dxa"/>
              </w:tcPr>
              <w:p w:rsidR="00FF17EE" w:rsidRPr="00241178" w:rsidRDefault="00FF17EE" w:rsidP="001D0E9A">
                <w:pPr>
                  <w:jc w:val="right"/>
                  <w:rPr>
                    <w:b/>
                    <w:sz w:val="28"/>
                    <w:szCs w:val="28"/>
                  </w:rPr>
                </w:pPr>
              </w:p>
            </w:tc>
            <w:tc>
              <w:tcPr>
                <w:tcW w:w="4076" w:type="dxa"/>
              </w:tcPr>
              <w:p w:rsidR="00FF17EE" w:rsidRPr="00241178" w:rsidRDefault="00FF17EE" w:rsidP="001D0E9A">
                <w:pPr>
                  <w:jc w:val="both"/>
                  <w:rPr>
                    <w:sz w:val="28"/>
                    <w:szCs w:val="28"/>
                  </w:rPr>
                </w:pPr>
                <w:r w:rsidRPr="00241178">
                  <w:rPr>
                    <w:sz w:val="28"/>
                    <w:szCs w:val="28"/>
                  </w:rPr>
                  <w:t>финансов</w:t>
                </w:r>
                <w:r w:rsidR="00D649BC" w:rsidRPr="00241178">
                  <w:rPr>
                    <w:sz w:val="28"/>
                    <w:szCs w:val="28"/>
                  </w:rPr>
                  <w:t>ым</w:t>
                </w:r>
                <w:r w:rsidRPr="00241178">
                  <w:rPr>
                    <w:sz w:val="28"/>
                    <w:szCs w:val="28"/>
                  </w:rPr>
                  <w:t xml:space="preserve"> управление</w:t>
                </w:r>
                <w:r w:rsidR="00D649BC" w:rsidRPr="00241178">
                  <w:rPr>
                    <w:sz w:val="28"/>
                    <w:szCs w:val="28"/>
                  </w:rPr>
                  <w:t>м</w:t>
                </w:r>
                <w:r w:rsidRPr="00241178">
                  <w:rPr>
                    <w:sz w:val="28"/>
                    <w:szCs w:val="28"/>
                  </w:rPr>
                  <w:t xml:space="preserve"> администрации муниципального образования </w:t>
                </w:r>
              </w:p>
              <w:p w:rsidR="00FF17EE" w:rsidRPr="00241178" w:rsidRDefault="00FF17EE" w:rsidP="001D0E9A">
                <w:pPr>
                  <w:jc w:val="both"/>
                  <w:rPr>
                    <w:sz w:val="28"/>
                    <w:szCs w:val="28"/>
                  </w:rPr>
                </w:pPr>
                <w:r w:rsidRPr="00241178">
                  <w:rPr>
                    <w:sz w:val="28"/>
                    <w:szCs w:val="28"/>
                  </w:rPr>
                  <w:t>Тбилисский район</w:t>
                </w:r>
              </w:p>
            </w:tc>
          </w:tr>
        </w:tbl>
        <w:p w:rsidR="00FF17EE" w:rsidRPr="00241178" w:rsidRDefault="00FF17EE" w:rsidP="001D0E9A">
          <w:pPr>
            <w:jc w:val="right"/>
            <w:rPr>
              <w:b/>
              <w:sz w:val="28"/>
              <w:szCs w:val="28"/>
              <w:highlight w:val="yellow"/>
            </w:rPr>
          </w:pPr>
        </w:p>
        <w:p w:rsidR="00F92386" w:rsidRPr="00241178" w:rsidRDefault="00F92386" w:rsidP="001D0E9A">
          <w:pPr>
            <w:rPr>
              <w:b/>
              <w:sz w:val="28"/>
              <w:szCs w:val="28"/>
              <w:highlight w:val="yellow"/>
            </w:rPr>
          </w:pPr>
        </w:p>
        <w:p w:rsidR="00196FC0" w:rsidRPr="00241178" w:rsidRDefault="00196FC0" w:rsidP="001D0E9A">
          <w:pPr>
            <w:rPr>
              <w:b/>
              <w:sz w:val="28"/>
              <w:szCs w:val="28"/>
              <w:highlight w:val="yellow"/>
            </w:rPr>
          </w:pPr>
        </w:p>
        <w:p w:rsidR="00090494" w:rsidRPr="00241178" w:rsidRDefault="00090494" w:rsidP="001D0E9A">
          <w:pPr>
            <w:rPr>
              <w:b/>
              <w:sz w:val="28"/>
              <w:szCs w:val="28"/>
              <w:highlight w:val="yellow"/>
            </w:rPr>
          </w:pPr>
        </w:p>
        <w:p w:rsidR="00FF17EE" w:rsidRPr="00241178" w:rsidRDefault="00FF17EE" w:rsidP="001D0E9A">
          <w:pPr>
            <w:jc w:val="center"/>
            <w:rPr>
              <w:sz w:val="28"/>
              <w:szCs w:val="28"/>
            </w:rPr>
          </w:pPr>
          <w:r w:rsidRPr="00241178">
            <w:rPr>
              <w:sz w:val="28"/>
              <w:szCs w:val="28"/>
            </w:rPr>
            <w:t xml:space="preserve">ст. </w:t>
          </w:r>
          <w:proofErr w:type="gramStart"/>
          <w:r w:rsidRPr="00241178">
            <w:rPr>
              <w:sz w:val="28"/>
              <w:szCs w:val="28"/>
            </w:rPr>
            <w:t>Тбилисская</w:t>
          </w:r>
          <w:proofErr w:type="gramEnd"/>
          <w:r w:rsidRPr="00241178">
            <w:rPr>
              <w:sz w:val="28"/>
              <w:szCs w:val="28"/>
            </w:rPr>
            <w:t>- 20</w:t>
          </w:r>
          <w:r w:rsidR="00ED7689">
            <w:rPr>
              <w:sz w:val="28"/>
              <w:szCs w:val="28"/>
            </w:rPr>
            <w:t>2</w:t>
          </w:r>
          <w:r w:rsidR="00327777">
            <w:rPr>
              <w:sz w:val="28"/>
              <w:szCs w:val="28"/>
            </w:rPr>
            <w:t>3</w:t>
          </w:r>
          <w:r w:rsidRPr="00241178">
            <w:rPr>
              <w:sz w:val="28"/>
              <w:szCs w:val="28"/>
            </w:rPr>
            <w:t xml:space="preserve"> год</w:t>
          </w:r>
        </w:p>
      </w:sdtContent>
    </w:sdt>
    <w:p w:rsidR="00C961D5" w:rsidRDefault="00C961D5" w:rsidP="001D0E9A">
      <w:pPr>
        <w:jc w:val="center"/>
        <w:rPr>
          <w:b/>
          <w:sz w:val="28"/>
          <w:szCs w:val="28"/>
        </w:rPr>
      </w:pPr>
    </w:p>
    <w:p w:rsidR="001B155D" w:rsidRDefault="001B155D" w:rsidP="001D0E9A">
      <w:pPr>
        <w:jc w:val="center"/>
        <w:rPr>
          <w:b/>
          <w:sz w:val="28"/>
          <w:szCs w:val="28"/>
        </w:rPr>
      </w:pPr>
    </w:p>
    <w:p w:rsidR="00ED4F15" w:rsidRPr="00241178" w:rsidRDefault="00ED4F15" w:rsidP="001D0E9A">
      <w:pPr>
        <w:jc w:val="center"/>
        <w:rPr>
          <w:b/>
          <w:sz w:val="28"/>
          <w:szCs w:val="28"/>
        </w:rPr>
      </w:pPr>
      <w:r w:rsidRPr="00241178">
        <w:rPr>
          <w:b/>
          <w:sz w:val="28"/>
          <w:szCs w:val="28"/>
        </w:rPr>
        <w:lastRenderedPageBreak/>
        <w:t>Оглавление</w:t>
      </w:r>
    </w:p>
    <w:p w:rsidR="00090494" w:rsidRPr="00241178" w:rsidRDefault="00090494" w:rsidP="001D0E9A">
      <w:pPr>
        <w:jc w:val="center"/>
        <w:rPr>
          <w:b/>
          <w:sz w:val="28"/>
          <w:szCs w:val="28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7980"/>
        <w:gridCol w:w="816"/>
      </w:tblGrid>
      <w:tr w:rsidR="00F624BF" w:rsidRPr="00241178" w:rsidTr="0046580D">
        <w:tc>
          <w:tcPr>
            <w:tcW w:w="775" w:type="dxa"/>
          </w:tcPr>
          <w:p w:rsidR="00F624BF" w:rsidRPr="00241178" w:rsidRDefault="00F624BF" w:rsidP="00454C13">
            <w:pPr>
              <w:pStyle w:val="14"/>
              <w:rPr>
                <w:highlight w:val="yellow"/>
              </w:rPr>
            </w:pPr>
          </w:p>
        </w:tc>
        <w:tc>
          <w:tcPr>
            <w:tcW w:w="7980" w:type="dxa"/>
          </w:tcPr>
          <w:p w:rsidR="00600F06" w:rsidRPr="00241178" w:rsidRDefault="00600F06" w:rsidP="00454C13">
            <w:pPr>
              <w:pStyle w:val="14"/>
            </w:pPr>
          </w:p>
          <w:p w:rsidR="00F624BF" w:rsidRPr="00241178" w:rsidRDefault="00F624BF" w:rsidP="00454C13">
            <w:pPr>
              <w:pStyle w:val="14"/>
            </w:pPr>
            <w:r w:rsidRPr="00241178">
              <w:t>Введение</w:t>
            </w:r>
          </w:p>
        </w:tc>
        <w:tc>
          <w:tcPr>
            <w:tcW w:w="816" w:type="dxa"/>
            <w:vAlign w:val="bottom"/>
          </w:tcPr>
          <w:p w:rsidR="00F624BF" w:rsidRPr="00241178" w:rsidRDefault="00AC6FB1" w:rsidP="00454C13">
            <w:pPr>
              <w:pStyle w:val="14"/>
            </w:pPr>
            <w:r w:rsidRPr="00241178">
              <w:t>3</w:t>
            </w:r>
          </w:p>
        </w:tc>
      </w:tr>
      <w:tr w:rsidR="00F624BF" w:rsidRPr="00241178" w:rsidTr="0046580D">
        <w:tc>
          <w:tcPr>
            <w:tcW w:w="775" w:type="dxa"/>
          </w:tcPr>
          <w:p w:rsidR="00F624BF" w:rsidRPr="00241178" w:rsidRDefault="00F624BF" w:rsidP="00454C13">
            <w:pPr>
              <w:pStyle w:val="14"/>
            </w:pPr>
            <w:r w:rsidRPr="00241178">
              <w:t>1.</w:t>
            </w:r>
          </w:p>
        </w:tc>
        <w:tc>
          <w:tcPr>
            <w:tcW w:w="7980" w:type="dxa"/>
          </w:tcPr>
          <w:p w:rsidR="00F624BF" w:rsidRPr="00241178" w:rsidRDefault="00F624BF" w:rsidP="00454C13">
            <w:pPr>
              <w:pStyle w:val="14"/>
            </w:pPr>
            <w:r w:rsidRPr="00241178">
              <w:t xml:space="preserve">Общие сведения о муниципальных программах муниципального образования </w:t>
            </w:r>
            <w:r w:rsidR="00196FC0" w:rsidRPr="00241178">
              <w:t>Тбилисский</w:t>
            </w:r>
            <w:r w:rsidRPr="00241178">
              <w:t xml:space="preserve"> район</w:t>
            </w:r>
          </w:p>
        </w:tc>
        <w:tc>
          <w:tcPr>
            <w:tcW w:w="816" w:type="dxa"/>
            <w:vAlign w:val="bottom"/>
          </w:tcPr>
          <w:p w:rsidR="00F624BF" w:rsidRPr="00241178" w:rsidRDefault="00AC6FB1" w:rsidP="00454C13">
            <w:pPr>
              <w:pStyle w:val="14"/>
            </w:pPr>
            <w:r w:rsidRPr="00241178">
              <w:t>4</w:t>
            </w:r>
          </w:p>
        </w:tc>
      </w:tr>
      <w:tr w:rsidR="00F624BF" w:rsidRPr="00241178" w:rsidTr="0046580D">
        <w:tc>
          <w:tcPr>
            <w:tcW w:w="775" w:type="dxa"/>
          </w:tcPr>
          <w:p w:rsidR="00F624BF" w:rsidRPr="00241178" w:rsidRDefault="00F624BF" w:rsidP="00454C13">
            <w:pPr>
              <w:pStyle w:val="14"/>
            </w:pPr>
            <w:r w:rsidRPr="00241178">
              <w:t>2.</w:t>
            </w:r>
          </w:p>
        </w:tc>
        <w:tc>
          <w:tcPr>
            <w:tcW w:w="7980" w:type="dxa"/>
          </w:tcPr>
          <w:p w:rsidR="00F624BF" w:rsidRPr="00241178" w:rsidRDefault="00F624BF" w:rsidP="00454C13">
            <w:pPr>
              <w:pStyle w:val="14"/>
            </w:pPr>
            <w:r w:rsidRPr="00241178">
              <w:t xml:space="preserve">Об оценке эффективности муниципальных  программ муниципального образования </w:t>
            </w:r>
            <w:r w:rsidR="00196FC0" w:rsidRPr="00241178">
              <w:t>Тбилисский</w:t>
            </w:r>
            <w:r w:rsidRPr="00241178">
              <w:t xml:space="preserve"> район</w:t>
            </w:r>
          </w:p>
        </w:tc>
        <w:tc>
          <w:tcPr>
            <w:tcW w:w="816" w:type="dxa"/>
            <w:vAlign w:val="bottom"/>
          </w:tcPr>
          <w:p w:rsidR="00F624BF" w:rsidRPr="00241178" w:rsidRDefault="003D5CF9" w:rsidP="00454C13">
            <w:pPr>
              <w:pStyle w:val="14"/>
            </w:pPr>
            <w:r>
              <w:t>6</w:t>
            </w:r>
          </w:p>
        </w:tc>
      </w:tr>
      <w:tr w:rsidR="00F624BF" w:rsidRPr="00241178" w:rsidTr="0046580D">
        <w:tc>
          <w:tcPr>
            <w:tcW w:w="775" w:type="dxa"/>
          </w:tcPr>
          <w:p w:rsidR="00F624BF" w:rsidRPr="00241178" w:rsidRDefault="00F624BF" w:rsidP="00454C13">
            <w:pPr>
              <w:pStyle w:val="14"/>
            </w:pPr>
            <w:r w:rsidRPr="00241178">
              <w:t>3.</w:t>
            </w:r>
          </w:p>
        </w:tc>
        <w:tc>
          <w:tcPr>
            <w:tcW w:w="7980" w:type="dxa"/>
          </w:tcPr>
          <w:p w:rsidR="00F624BF" w:rsidRPr="00241178" w:rsidRDefault="00F624BF" w:rsidP="008D0E32">
            <w:pPr>
              <w:pStyle w:val="14"/>
            </w:pPr>
            <w:r w:rsidRPr="00241178">
              <w:t xml:space="preserve">Характеристика </w:t>
            </w:r>
            <w:r w:rsidR="006A4290">
              <w:t>итогов реализации муниципальных</w:t>
            </w:r>
            <w:r w:rsidRPr="00241178">
              <w:t xml:space="preserve"> программ муниципального образования </w:t>
            </w:r>
            <w:r w:rsidR="00FC6ECA" w:rsidRPr="00241178">
              <w:t>Тбилисский</w:t>
            </w:r>
            <w:r w:rsidRPr="00241178">
              <w:t xml:space="preserve"> район в 20</w:t>
            </w:r>
            <w:r w:rsidR="00ED7689">
              <w:t>2</w:t>
            </w:r>
            <w:r w:rsidR="008D0E32">
              <w:t>2</w:t>
            </w:r>
            <w:r w:rsidRPr="00241178">
              <w:t>году</w:t>
            </w:r>
          </w:p>
        </w:tc>
        <w:tc>
          <w:tcPr>
            <w:tcW w:w="816" w:type="dxa"/>
            <w:vAlign w:val="bottom"/>
          </w:tcPr>
          <w:p w:rsidR="00F624BF" w:rsidRPr="006A4290" w:rsidRDefault="003D5CF9" w:rsidP="00454C13">
            <w:pPr>
              <w:pStyle w:val="14"/>
            </w:pPr>
            <w:r>
              <w:t>7</w:t>
            </w:r>
          </w:p>
        </w:tc>
      </w:tr>
      <w:tr w:rsidR="00F624BF" w:rsidRPr="00241178" w:rsidTr="0046580D">
        <w:tc>
          <w:tcPr>
            <w:tcW w:w="775" w:type="dxa"/>
          </w:tcPr>
          <w:p w:rsidR="00F624BF" w:rsidRPr="00241178" w:rsidRDefault="00F624BF" w:rsidP="00454C13">
            <w:pPr>
              <w:pStyle w:val="14"/>
            </w:pPr>
            <w:r w:rsidRPr="00241178">
              <w:t>3.1.</w:t>
            </w:r>
          </w:p>
        </w:tc>
        <w:tc>
          <w:tcPr>
            <w:tcW w:w="7980" w:type="dxa"/>
          </w:tcPr>
          <w:p w:rsidR="00F624BF" w:rsidRPr="00241178" w:rsidRDefault="00F624BF" w:rsidP="00454C13">
            <w:pPr>
              <w:pStyle w:val="14"/>
            </w:pPr>
            <w:r w:rsidRPr="00241178">
              <w:t>О ходе реализации МП «Развитие образования»</w:t>
            </w:r>
          </w:p>
        </w:tc>
        <w:tc>
          <w:tcPr>
            <w:tcW w:w="816" w:type="dxa"/>
            <w:vAlign w:val="bottom"/>
          </w:tcPr>
          <w:p w:rsidR="00F624BF" w:rsidRPr="006A4290" w:rsidRDefault="003D5CF9" w:rsidP="00454C13">
            <w:pPr>
              <w:pStyle w:val="14"/>
            </w:pPr>
            <w:r>
              <w:t>7</w:t>
            </w:r>
          </w:p>
        </w:tc>
      </w:tr>
      <w:tr w:rsidR="00FC6ECA" w:rsidRPr="00241178" w:rsidTr="0046580D">
        <w:tc>
          <w:tcPr>
            <w:tcW w:w="775" w:type="dxa"/>
          </w:tcPr>
          <w:p w:rsidR="00FC6ECA" w:rsidRPr="00241178" w:rsidRDefault="00FC6ECA" w:rsidP="00454C13">
            <w:pPr>
              <w:pStyle w:val="14"/>
            </w:pPr>
            <w:r w:rsidRPr="00241178">
              <w:t>3.2.</w:t>
            </w:r>
          </w:p>
        </w:tc>
        <w:tc>
          <w:tcPr>
            <w:tcW w:w="7980" w:type="dxa"/>
          </w:tcPr>
          <w:p w:rsidR="00FC6ECA" w:rsidRPr="00241178" w:rsidRDefault="00FC6ECA" w:rsidP="00454C13">
            <w:pPr>
              <w:pStyle w:val="14"/>
            </w:pPr>
            <w:r w:rsidRPr="00241178">
              <w:t>О ходе реализации МП «Муниципальная политика и развитие гражданского общества»</w:t>
            </w:r>
          </w:p>
        </w:tc>
        <w:tc>
          <w:tcPr>
            <w:tcW w:w="816" w:type="dxa"/>
            <w:vAlign w:val="bottom"/>
          </w:tcPr>
          <w:p w:rsidR="00FC6ECA" w:rsidRPr="006A4290" w:rsidRDefault="003D5CF9" w:rsidP="007B6502">
            <w:pPr>
              <w:pStyle w:val="14"/>
            </w:pPr>
            <w:r>
              <w:t>12</w:t>
            </w:r>
          </w:p>
        </w:tc>
      </w:tr>
      <w:tr w:rsidR="00F624BF" w:rsidRPr="00241178" w:rsidTr="0046580D">
        <w:tc>
          <w:tcPr>
            <w:tcW w:w="775" w:type="dxa"/>
          </w:tcPr>
          <w:p w:rsidR="00F624BF" w:rsidRPr="00241178" w:rsidRDefault="00F624BF" w:rsidP="00454C13">
            <w:pPr>
              <w:pStyle w:val="14"/>
            </w:pPr>
            <w:r w:rsidRPr="00241178">
              <w:t>3.</w:t>
            </w:r>
            <w:r w:rsidR="00FC6ECA" w:rsidRPr="00241178">
              <w:t>3</w:t>
            </w:r>
            <w:r w:rsidRPr="00241178">
              <w:t>.</w:t>
            </w:r>
          </w:p>
        </w:tc>
        <w:tc>
          <w:tcPr>
            <w:tcW w:w="7980" w:type="dxa"/>
          </w:tcPr>
          <w:p w:rsidR="00F624BF" w:rsidRPr="00241178" w:rsidRDefault="00F624BF" w:rsidP="00454C13">
            <w:pPr>
              <w:pStyle w:val="14"/>
            </w:pPr>
            <w:r w:rsidRPr="00241178">
              <w:t>О ходе реализации МП «</w:t>
            </w:r>
            <w:r w:rsidR="00FC6ECA" w:rsidRPr="00241178">
              <w:t>Дети Тбилисского района</w:t>
            </w:r>
            <w:r w:rsidRPr="00241178">
              <w:t>»</w:t>
            </w:r>
          </w:p>
        </w:tc>
        <w:tc>
          <w:tcPr>
            <w:tcW w:w="816" w:type="dxa"/>
            <w:vAlign w:val="bottom"/>
          </w:tcPr>
          <w:p w:rsidR="00F624BF" w:rsidRPr="00241178" w:rsidRDefault="003D5CF9" w:rsidP="004E2D40">
            <w:pPr>
              <w:pStyle w:val="14"/>
              <w:rPr>
                <w:highlight w:val="yellow"/>
              </w:rPr>
            </w:pPr>
            <w:r>
              <w:t>1</w:t>
            </w:r>
            <w:r w:rsidR="004E2D40">
              <w:t>6</w:t>
            </w:r>
          </w:p>
        </w:tc>
      </w:tr>
      <w:tr w:rsidR="00F624BF" w:rsidRPr="00241178" w:rsidTr="0046580D">
        <w:tc>
          <w:tcPr>
            <w:tcW w:w="775" w:type="dxa"/>
          </w:tcPr>
          <w:p w:rsidR="00F624BF" w:rsidRPr="00241178" w:rsidRDefault="00F624BF" w:rsidP="00454C13">
            <w:pPr>
              <w:pStyle w:val="14"/>
            </w:pPr>
            <w:r w:rsidRPr="00241178">
              <w:t>3.</w:t>
            </w:r>
            <w:r w:rsidR="00FC6ECA" w:rsidRPr="00241178">
              <w:t>4</w:t>
            </w:r>
            <w:r w:rsidRPr="00241178">
              <w:t>.</w:t>
            </w:r>
          </w:p>
        </w:tc>
        <w:tc>
          <w:tcPr>
            <w:tcW w:w="7980" w:type="dxa"/>
          </w:tcPr>
          <w:p w:rsidR="00F624BF" w:rsidRPr="00241178" w:rsidRDefault="00F624BF" w:rsidP="00454C13">
            <w:pPr>
              <w:pStyle w:val="14"/>
            </w:pPr>
            <w:r w:rsidRPr="00241178">
              <w:t>О ходе реализации МП «</w:t>
            </w:r>
            <w:r w:rsidR="00FC6ECA" w:rsidRPr="00241178">
              <w:t>Социально-экономическое и территориальное развитие</w:t>
            </w:r>
            <w:r w:rsidRPr="00241178">
              <w:t>»</w:t>
            </w:r>
          </w:p>
        </w:tc>
        <w:tc>
          <w:tcPr>
            <w:tcW w:w="816" w:type="dxa"/>
            <w:vAlign w:val="bottom"/>
          </w:tcPr>
          <w:p w:rsidR="00F624BF" w:rsidRPr="00241178" w:rsidRDefault="003D5CF9" w:rsidP="004E2D40">
            <w:pPr>
              <w:pStyle w:val="14"/>
              <w:rPr>
                <w:highlight w:val="yellow"/>
              </w:rPr>
            </w:pPr>
            <w:r>
              <w:t>1</w:t>
            </w:r>
            <w:r w:rsidR="004E2D40">
              <w:t>8</w:t>
            </w:r>
          </w:p>
        </w:tc>
      </w:tr>
      <w:tr w:rsidR="00F624BF" w:rsidRPr="00241178" w:rsidTr="0046580D">
        <w:tc>
          <w:tcPr>
            <w:tcW w:w="775" w:type="dxa"/>
          </w:tcPr>
          <w:p w:rsidR="00F624BF" w:rsidRPr="00241178" w:rsidRDefault="00F624BF" w:rsidP="00454C13">
            <w:pPr>
              <w:pStyle w:val="14"/>
            </w:pPr>
            <w:r w:rsidRPr="00241178">
              <w:t>3.5.</w:t>
            </w:r>
          </w:p>
        </w:tc>
        <w:tc>
          <w:tcPr>
            <w:tcW w:w="7980" w:type="dxa"/>
          </w:tcPr>
          <w:p w:rsidR="00F624BF" w:rsidRPr="00241178" w:rsidRDefault="00F624BF" w:rsidP="00454C13">
            <w:pPr>
              <w:pStyle w:val="14"/>
            </w:pPr>
            <w:r w:rsidRPr="00241178">
              <w:t>О ходе реализации МП «</w:t>
            </w:r>
            <w:r w:rsidR="00FC6ECA" w:rsidRPr="00241178">
              <w:t>Обеспечение жильем молодых семей</w:t>
            </w:r>
            <w:r w:rsidRPr="00241178">
              <w:t>»</w:t>
            </w:r>
          </w:p>
        </w:tc>
        <w:tc>
          <w:tcPr>
            <w:tcW w:w="816" w:type="dxa"/>
            <w:vAlign w:val="bottom"/>
          </w:tcPr>
          <w:p w:rsidR="00F624BF" w:rsidRPr="00241178" w:rsidRDefault="00D60463" w:rsidP="004E2D40">
            <w:pPr>
              <w:pStyle w:val="14"/>
              <w:rPr>
                <w:highlight w:val="yellow"/>
              </w:rPr>
            </w:pPr>
            <w:r>
              <w:t>2</w:t>
            </w:r>
            <w:r w:rsidR="004E2D40">
              <w:t>2</w:t>
            </w:r>
          </w:p>
        </w:tc>
      </w:tr>
      <w:tr w:rsidR="00775473" w:rsidRPr="00241178" w:rsidTr="0046580D">
        <w:tc>
          <w:tcPr>
            <w:tcW w:w="775" w:type="dxa"/>
          </w:tcPr>
          <w:p w:rsidR="00775473" w:rsidRPr="00241178" w:rsidRDefault="00775473" w:rsidP="00454C13">
            <w:pPr>
              <w:pStyle w:val="14"/>
            </w:pPr>
            <w:r w:rsidRPr="00241178">
              <w:t>3.6.</w:t>
            </w:r>
          </w:p>
        </w:tc>
        <w:tc>
          <w:tcPr>
            <w:tcW w:w="7980" w:type="dxa"/>
          </w:tcPr>
          <w:p w:rsidR="00775473" w:rsidRPr="006A4290" w:rsidRDefault="00775473" w:rsidP="00454C13">
            <w:pPr>
              <w:pStyle w:val="14"/>
            </w:pPr>
            <w:r w:rsidRPr="006A4290">
              <w:t>О ходе реализации МП «</w:t>
            </w:r>
            <w:r w:rsidR="00FC6ECA" w:rsidRPr="006A4290">
              <w:t>Поддержка малого и среднего предпринимательства в муниципальном образовании Тбилисский район</w:t>
            </w:r>
            <w:r w:rsidRPr="006A4290">
              <w:t>»</w:t>
            </w:r>
          </w:p>
        </w:tc>
        <w:tc>
          <w:tcPr>
            <w:tcW w:w="816" w:type="dxa"/>
            <w:vAlign w:val="bottom"/>
          </w:tcPr>
          <w:p w:rsidR="00775473" w:rsidRPr="006A4290" w:rsidRDefault="00D60463" w:rsidP="004E2D40">
            <w:pPr>
              <w:pStyle w:val="14"/>
            </w:pPr>
            <w:r>
              <w:t>2</w:t>
            </w:r>
            <w:r w:rsidR="004E2D40">
              <w:t>4</w:t>
            </w:r>
          </w:p>
        </w:tc>
      </w:tr>
      <w:tr w:rsidR="00775473" w:rsidRPr="00241178" w:rsidTr="0046580D">
        <w:tc>
          <w:tcPr>
            <w:tcW w:w="775" w:type="dxa"/>
          </w:tcPr>
          <w:p w:rsidR="00775473" w:rsidRPr="00241178" w:rsidRDefault="00775473" w:rsidP="00454C13">
            <w:pPr>
              <w:pStyle w:val="14"/>
            </w:pPr>
            <w:r w:rsidRPr="00241178">
              <w:t>3.7.</w:t>
            </w:r>
          </w:p>
        </w:tc>
        <w:tc>
          <w:tcPr>
            <w:tcW w:w="7980" w:type="dxa"/>
          </w:tcPr>
          <w:p w:rsidR="00775473" w:rsidRPr="00241178" w:rsidRDefault="00775473" w:rsidP="00454C13">
            <w:pPr>
              <w:pStyle w:val="14"/>
            </w:pPr>
            <w:r w:rsidRPr="00241178">
              <w:t>О ходе реализации МП «</w:t>
            </w:r>
            <w:r w:rsidR="00FC6ECA" w:rsidRPr="00241178">
              <w:t>Формирование и продвижение экономического и инвестиционно привлекательного образа Тбилисского района за его пределами</w:t>
            </w:r>
            <w:r w:rsidRPr="00241178">
              <w:t>»</w:t>
            </w:r>
          </w:p>
        </w:tc>
        <w:tc>
          <w:tcPr>
            <w:tcW w:w="816" w:type="dxa"/>
            <w:vAlign w:val="bottom"/>
          </w:tcPr>
          <w:p w:rsidR="00775473" w:rsidRPr="00241178" w:rsidRDefault="004E2D40" w:rsidP="00C278C4">
            <w:pPr>
              <w:pStyle w:val="14"/>
              <w:rPr>
                <w:highlight w:val="yellow"/>
              </w:rPr>
            </w:pPr>
            <w:r>
              <w:t>27</w:t>
            </w:r>
          </w:p>
        </w:tc>
      </w:tr>
      <w:tr w:rsidR="00775473" w:rsidRPr="00241178" w:rsidTr="0046580D">
        <w:tc>
          <w:tcPr>
            <w:tcW w:w="775" w:type="dxa"/>
          </w:tcPr>
          <w:p w:rsidR="00775473" w:rsidRPr="00241178" w:rsidRDefault="00775473" w:rsidP="00454C13">
            <w:pPr>
              <w:pStyle w:val="14"/>
            </w:pPr>
            <w:r w:rsidRPr="00241178">
              <w:t>3.8.</w:t>
            </w:r>
          </w:p>
        </w:tc>
        <w:tc>
          <w:tcPr>
            <w:tcW w:w="7980" w:type="dxa"/>
          </w:tcPr>
          <w:p w:rsidR="00775473" w:rsidRPr="00241178" w:rsidRDefault="00775473" w:rsidP="00454C13">
            <w:pPr>
              <w:pStyle w:val="14"/>
            </w:pPr>
            <w:r w:rsidRPr="00241178">
              <w:t>О ходе реализации МП «</w:t>
            </w:r>
            <w:r w:rsidR="00ED38FA" w:rsidRPr="00241178">
              <w:t>Молодежь Тбилисского района</w:t>
            </w:r>
            <w:r w:rsidRPr="00241178">
              <w:t>»</w:t>
            </w:r>
          </w:p>
        </w:tc>
        <w:tc>
          <w:tcPr>
            <w:tcW w:w="816" w:type="dxa"/>
            <w:vAlign w:val="bottom"/>
          </w:tcPr>
          <w:p w:rsidR="00775473" w:rsidRPr="00241178" w:rsidRDefault="004E2D40" w:rsidP="00D60463">
            <w:pPr>
              <w:pStyle w:val="14"/>
              <w:rPr>
                <w:highlight w:val="yellow"/>
              </w:rPr>
            </w:pPr>
            <w:r>
              <w:t>29</w:t>
            </w:r>
          </w:p>
        </w:tc>
      </w:tr>
      <w:tr w:rsidR="00775473" w:rsidRPr="00241178" w:rsidTr="0046580D">
        <w:tc>
          <w:tcPr>
            <w:tcW w:w="775" w:type="dxa"/>
          </w:tcPr>
          <w:p w:rsidR="00775473" w:rsidRPr="00241178" w:rsidRDefault="00775473" w:rsidP="00454C13">
            <w:pPr>
              <w:pStyle w:val="14"/>
            </w:pPr>
            <w:r w:rsidRPr="00241178">
              <w:t>3.9.</w:t>
            </w:r>
          </w:p>
        </w:tc>
        <w:tc>
          <w:tcPr>
            <w:tcW w:w="7980" w:type="dxa"/>
          </w:tcPr>
          <w:p w:rsidR="00775473" w:rsidRPr="00241178" w:rsidRDefault="00775473" w:rsidP="00454C13">
            <w:pPr>
              <w:pStyle w:val="14"/>
            </w:pPr>
            <w:r w:rsidRPr="00241178">
              <w:t>О ходе реализации МП «</w:t>
            </w:r>
            <w:r w:rsidR="00ED38FA" w:rsidRPr="00241178">
              <w:t>Развитие физической культуры и спорта</w:t>
            </w:r>
            <w:r w:rsidRPr="00241178">
              <w:t>»</w:t>
            </w:r>
          </w:p>
        </w:tc>
        <w:tc>
          <w:tcPr>
            <w:tcW w:w="816" w:type="dxa"/>
            <w:vAlign w:val="bottom"/>
          </w:tcPr>
          <w:p w:rsidR="00775473" w:rsidRPr="00241178" w:rsidRDefault="003D5CF9" w:rsidP="004E2D40">
            <w:pPr>
              <w:pStyle w:val="14"/>
              <w:rPr>
                <w:highlight w:val="yellow"/>
              </w:rPr>
            </w:pPr>
            <w:r>
              <w:t>3</w:t>
            </w:r>
            <w:r w:rsidR="004E2D40">
              <w:t>2</w:t>
            </w:r>
          </w:p>
        </w:tc>
      </w:tr>
      <w:tr w:rsidR="00775473" w:rsidRPr="00241178" w:rsidTr="0046580D">
        <w:tc>
          <w:tcPr>
            <w:tcW w:w="775" w:type="dxa"/>
          </w:tcPr>
          <w:p w:rsidR="00775473" w:rsidRPr="00241178" w:rsidRDefault="00775473" w:rsidP="00454C13">
            <w:pPr>
              <w:pStyle w:val="14"/>
            </w:pPr>
            <w:r w:rsidRPr="00241178">
              <w:t>3.10.</w:t>
            </w:r>
          </w:p>
        </w:tc>
        <w:tc>
          <w:tcPr>
            <w:tcW w:w="7980" w:type="dxa"/>
          </w:tcPr>
          <w:p w:rsidR="00775473" w:rsidRPr="00241178" w:rsidRDefault="00775473" w:rsidP="00454C13">
            <w:pPr>
              <w:pStyle w:val="14"/>
            </w:pPr>
            <w:r w:rsidRPr="00241178">
              <w:t>О ходе реализации МП «</w:t>
            </w:r>
            <w:r w:rsidR="00ED38FA" w:rsidRPr="00241178">
              <w:t>Обеспечение безопасности населения</w:t>
            </w:r>
            <w:r w:rsidRPr="00241178">
              <w:t>»</w:t>
            </w:r>
          </w:p>
        </w:tc>
        <w:tc>
          <w:tcPr>
            <w:tcW w:w="816" w:type="dxa"/>
            <w:vAlign w:val="bottom"/>
          </w:tcPr>
          <w:p w:rsidR="00775473" w:rsidRPr="00241178" w:rsidRDefault="004E2D40" w:rsidP="00DD4258">
            <w:pPr>
              <w:pStyle w:val="14"/>
              <w:rPr>
                <w:highlight w:val="yellow"/>
              </w:rPr>
            </w:pPr>
            <w:r>
              <w:t>37</w:t>
            </w:r>
          </w:p>
        </w:tc>
      </w:tr>
      <w:tr w:rsidR="00775473" w:rsidRPr="00241178" w:rsidTr="0046580D">
        <w:tc>
          <w:tcPr>
            <w:tcW w:w="775" w:type="dxa"/>
          </w:tcPr>
          <w:p w:rsidR="00775473" w:rsidRPr="00241178" w:rsidRDefault="00775473" w:rsidP="00454C13">
            <w:pPr>
              <w:pStyle w:val="14"/>
            </w:pPr>
            <w:r w:rsidRPr="00241178">
              <w:t>3.11.</w:t>
            </w:r>
          </w:p>
        </w:tc>
        <w:tc>
          <w:tcPr>
            <w:tcW w:w="7980" w:type="dxa"/>
          </w:tcPr>
          <w:p w:rsidR="00775473" w:rsidRPr="00241178" w:rsidRDefault="00775473" w:rsidP="00454C13">
            <w:pPr>
              <w:pStyle w:val="14"/>
            </w:pPr>
            <w:r w:rsidRPr="00241178">
              <w:t>О ходе реализации МП «</w:t>
            </w:r>
            <w:r w:rsidR="007C74AA" w:rsidRPr="00241178">
              <w:t>Развитие культуры Тбилисского района</w:t>
            </w:r>
            <w:r w:rsidRPr="00241178">
              <w:t>»</w:t>
            </w:r>
          </w:p>
        </w:tc>
        <w:tc>
          <w:tcPr>
            <w:tcW w:w="816" w:type="dxa"/>
            <w:vAlign w:val="bottom"/>
          </w:tcPr>
          <w:p w:rsidR="00775473" w:rsidRPr="00241178" w:rsidRDefault="004E2D40" w:rsidP="00DD4258">
            <w:pPr>
              <w:pStyle w:val="14"/>
              <w:rPr>
                <w:highlight w:val="yellow"/>
              </w:rPr>
            </w:pPr>
            <w:r>
              <w:t>45</w:t>
            </w:r>
          </w:p>
        </w:tc>
      </w:tr>
      <w:tr w:rsidR="00775473" w:rsidRPr="00241178" w:rsidTr="0046580D">
        <w:tc>
          <w:tcPr>
            <w:tcW w:w="775" w:type="dxa"/>
          </w:tcPr>
          <w:p w:rsidR="00775473" w:rsidRPr="00241178" w:rsidRDefault="00775473" w:rsidP="00ED7689">
            <w:pPr>
              <w:pStyle w:val="14"/>
            </w:pPr>
            <w:r w:rsidRPr="00241178">
              <w:t>3.1</w:t>
            </w:r>
            <w:r w:rsidR="00ED7689">
              <w:t>2</w:t>
            </w:r>
            <w:r w:rsidRPr="00241178">
              <w:t>.</w:t>
            </w:r>
          </w:p>
        </w:tc>
        <w:tc>
          <w:tcPr>
            <w:tcW w:w="7980" w:type="dxa"/>
          </w:tcPr>
          <w:p w:rsidR="00775473" w:rsidRPr="00241178" w:rsidRDefault="00775473" w:rsidP="00454C13">
            <w:pPr>
              <w:pStyle w:val="14"/>
            </w:pPr>
            <w:r w:rsidRPr="00241178">
              <w:t>О ходе реализации МП «</w:t>
            </w:r>
            <w:r w:rsidR="007C74AA" w:rsidRPr="00241178">
              <w:t>Энергосбережение и повышение энергетической эффективности</w:t>
            </w:r>
            <w:r w:rsidRPr="00241178">
              <w:t>»</w:t>
            </w:r>
          </w:p>
        </w:tc>
        <w:tc>
          <w:tcPr>
            <w:tcW w:w="816" w:type="dxa"/>
            <w:vAlign w:val="bottom"/>
          </w:tcPr>
          <w:p w:rsidR="00775473" w:rsidRPr="00241178" w:rsidRDefault="004E2D40" w:rsidP="00D60463">
            <w:pPr>
              <w:pStyle w:val="14"/>
              <w:rPr>
                <w:highlight w:val="yellow"/>
              </w:rPr>
            </w:pPr>
            <w:r>
              <w:t>54</w:t>
            </w:r>
          </w:p>
        </w:tc>
      </w:tr>
      <w:tr w:rsidR="001A1E2B" w:rsidRPr="00241178" w:rsidTr="0046580D">
        <w:tc>
          <w:tcPr>
            <w:tcW w:w="775" w:type="dxa"/>
          </w:tcPr>
          <w:p w:rsidR="00775473" w:rsidRPr="00241178" w:rsidRDefault="00775473" w:rsidP="00ED7689">
            <w:pPr>
              <w:pStyle w:val="14"/>
            </w:pPr>
            <w:r w:rsidRPr="00241178">
              <w:t>3.1</w:t>
            </w:r>
            <w:r w:rsidR="00ED7689">
              <w:t>3</w:t>
            </w:r>
            <w:r w:rsidRPr="00241178">
              <w:t>.</w:t>
            </w:r>
          </w:p>
        </w:tc>
        <w:tc>
          <w:tcPr>
            <w:tcW w:w="7980" w:type="dxa"/>
          </w:tcPr>
          <w:p w:rsidR="00775473" w:rsidRPr="00241178" w:rsidRDefault="00775473" w:rsidP="00454C13">
            <w:pPr>
              <w:pStyle w:val="14"/>
            </w:pPr>
            <w:r w:rsidRPr="00241178">
              <w:t>О ходе реализации МП «</w:t>
            </w:r>
            <w:r w:rsidR="007C74AA" w:rsidRPr="00241178">
              <w:t>Развитие пассажирского транспорта в Тбилисском районе</w:t>
            </w:r>
            <w:r w:rsidRPr="00241178">
              <w:t>»</w:t>
            </w:r>
          </w:p>
        </w:tc>
        <w:tc>
          <w:tcPr>
            <w:tcW w:w="816" w:type="dxa"/>
            <w:vAlign w:val="bottom"/>
          </w:tcPr>
          <w:p w:rsidR="00775473" w:rsidRPr="00454C13" w:rsidRDefault="004E2D40" w:rsidP="00DD4258">
            <w:pPr>
              <w:pStyle w:val="14"/>
              <w:rPr>
                <w:highlight w:val="yellow"/>
              </w:rPr>
            </w:pPr>
            <w:r>
              <w:t>58</w:t>
            </w:r>
          </w:p>
        </w:tc>
      </w:tr>
      <w:tr w:rsidR="007C74AA" w:rsidRPr="00241178" w:rsidTr="0046580D">
        <w:tc>
          <w:tcPr>
            <w:tcW w:w="775" w:type="dxa"/>
          </w:tcPr>
          <w:p w:rsidR="007C74AA" w:rsidRPr="00241178" w:rsidRDefault="007C74AA" w:rsidP="00ED7689">
            <w:pPr>
              <w:pStyle w:val="14"/>
            </w:pPr>
            <w:r w:rsidRPr="00241178">
              <w:t>3.1</w:t>
            </w:r>
            <w:r w:rsidR="00ED7689">
              <w:t>4</w:t>
            </w:r>
            <w:r w:rsidRPr="00241178">
              <w:t>.</w:t>
            </w:r>
          </w:p>
        </w:tc>
        <w:tc>
          <w:tcPr>
            <w:tcW w:w="7980" w:type="dxa"/>
          </w:tcPr>
          <w:p w:rsidR="007C74AA" w:rsidRPr="00560D01" w:rsidRDefault="007C74AA" w:rsidP="00454C13">
            <w:pPr>
              <w:pStyle w:val="14"/>
            </w:pPr>
            <w:r w:rsidRPr="00560D01">
              <w:t>О ходе реализации МП «Социальная поддержка граждан»</w:t>
            </w:r>
          </w:p>
        </w:tc>
        <w:tc>
          <w:tcPr>
            <w:tcW w:w="816" w:type="dxa"/>
            <w:vAlign w:val="bottom"/>
          </w:tcPr>
          <w:p w:rsidR="007C74AA" w:rsidRPr="00560D01" w:rsidRDefault="00D60463" w:rsidP="004E2D40">
            <w:pPr>
              <w:pStyle w:val="14"/>
            </w:pPr>
            <w:r>
              <w:t>6</w:t>
            </w:r>
            <w:r w:rsidR="004E2D40">
              <w:t>0</w:t>
            </w:r>
          </w:p>
        </w:tc>
      </w:tr>
      <w:tr w:rsidR="007C74AA" w:rsidRPr="00241178" w:rsidTr="0046580D">
        <w:tc>
          <w:tcPr>
            <w:tcW w:w="775" w:type="dxa"/>
          </w:tcPr>
          <w:p w:rsidR="007C74AA" w:rsidRPr="00241178" w:rsidRDefault="007C74AA" w:rsidP="00ED7689">
            <w:pPr>
              <w:pStyle w:val="14"/>
            </w:pPr>
            <w:r w:rsidRPr="00241178">
              <w:t>3.1</w:t>
            </w:r>
            <w:r w:rsidR="00ED7689">
              <w:t>5</w:t>
            </w:r>
            <w:r w:rsidRPr="00241178">
              <w:t>.</w:t>
            </w:r>
          </w:p>
        </w:tc>
        <w:tc>
          <w:tcPr>
            <w:tcW w:w="7980" w:type="dxa"/>
          </w:tcPr>
          <w:p w:rsidR="007C74AA" w:rsidRPr="00241178" w:rsidRDefault="007C74AA" w:rsidP="00454C13">
            <w:pPr>
              <w:pStyle w:val="14"/>
            </w:pPr>
            <w:r w:rsidRPr="00241178">
              <w:t>О ходе реализации МП «</w:t>
            </w:r>
            <w:r w:rsidR="00EF0424" w:rsidRPr="00241178">
              <w:t>Информационное обслуживание деятельности органов местного самоуправления</w:t>
            </w:r>
            <w:r w:rsidRPr="00241178">
              <w:t>»</w:t>
            </w:r>
          </w:p>
        </w:tc>
        <w:tc>
          <w:tcPr>
            <w:tcW w:w="816" w:type="dxa"/>
            <w:vAlign w:val="bottom"/>
          </w:tcPr>
          <w:p w:rsidR="007C74AA" w:rsidRPr="00241178" w:rsidRDefault="003D5CF9" w:rsidP="004E2D40">
            <w:pPr>
              <w:pStyle w:val="14"/>
              <w:rPr>
                <w:highlight w:val="yellow"/>
              </w:rPr>
            </w:pPr>
            <w:r>
              <w:t>6</w:t>
            </w:r>
            <w:r w:rsidR="004E2D40">
              <w:t>4</w:t>
            </w:r>
          </w:p>
        </w:tc>
      </w:tr>
      <w:tr w:rsidR="00EF0424" w:rsidRPr="00241178" w:rsidTr="0046580D">
        <w:tc>
          <w:tcPr>
            <w:tcW w:w="775" w:type="dxa"/>
          </w:tcPr>
          <w:p w:rsidR="00EF0424" w:rsidRPr="00241178" w:rsidRDefault="00EF0424" w:rsidP="00ED7689">
            <w:pPr>
              <w:pStyle w:val="14"/>
            </w:pPr>
            <w:r w:rsidRPr="00241178">
              <w:t>3.1</w:t>
            </w:r>
            <w:r w:rsidR="00ED7689">
              <w:t>6</w:t>
            </w:r>
            <w:r w:rsidRPr="00241178">
              <w:t>.</w:t>
            </w:r>
          </w:p>
        </w:tc>
        <w:tc>
          <w:tcPr>
            <w:tcW w:w="7980" w:type="dxa"/>
          </w:tcPr>
          <w:p w:rsidR="00D72AA3" w:rsidRPr="00D72AA3" w:rsidRDefault="00EF0424" w:rsidP="00D72AA3">
            <w:pPr>
              <w:pStyle w:val="14"/>
            </w:pPr>
            <w:r w:rsidRPr="00241178">
              <w:t>О ходе реализации МП «Развитие сельского хозяйства и регулирование рынков селькохозяйственной продукции, сырья и продовольствия»</w:t>
            </w:r>
          </w:p>
        </w:tc>
        <w:tc>
          <w:tcPr>
            <w:tcW w:w="816" w:type="dxa"/>
            <w:vAlign w:val="bottom"/>
          </w:tcPr>
          <w:p w:rsidR="00EF0424" w:rsidRPr="00241178" w:rsidRDefault="004E2D40" w:rsidP="00DD4258">
            <w:pPr>
              <w:pStyle w:val="14"/>
              <w:rPr>
                <w:highlight w:val="yellow"/>
              </w:rPr>
            </w:pPr>
            <w:r>
              <w:t>67</w:t>
            </w:r>
          </w:p>
        </w:tc>
      </w:tr>
      <w:tr w:rsidR="00EF0424" w:rsidRPr="00542C40" w:rsidTr="003D5CF9">
        <w:trPr>
          <w:trHeight w:val="1795"/>
        </w:trPr>
        <w:tc>
          <w:tcPr>
            <w:tcW w:w="775" w:type="dxa"/>
          </w:tcPr>
          <w:p w:rsidR="00EF0424" w:rsidRPr="00542C40" w:rsidRDefault="00EF0424" w:rsidP="00542C40">
            <w:pPr>
              <w:pStyle w:val="14"/>
            </w:pPr>
            <w:r w:rsidRPr="00542C40">
              <w:t>3.</w:t>
            </w:r>
            <w:r w:rsidR="00542C40" w:rsidRPr="00542C40">
              <w:t>1</w:t>
            </w:r>
            <w:r w:rsidR="00ED7689">
              <w:t>7</w:t>
            </w:r>
            <w:r w:rsidRPr="00542C40">
              <w:t>.</w:t>
            </w:r>
          </w:p>
          <w:p w:rsidR="00542C40" w:rsidRPr="00542C40" w:rsidRDefault="00542C40" w:rsidP="00542C40">
            <w:pPr>
              <w:rPr>
                <w:sz w:val="28"/>
                <w:szCs w:val="28"/>
              </w:rPr>
            </w:pPr>
          </w:p>
          <w:p w:rsidR="00542C40" w:rsidRPr="00542C40" w:rsidRDefault="00327777" w:rsidP="00A162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3.18.</w:t>
            </w:r>
          </w:p>
        </w:tc>
        <w:tc>
          <w:tcPr>
            <w:tcW w:w="7980" w:type="dxa"/>
          </w:tcPr>
          <w:p w:rsidR="003D5CF9" w:rsidRPr="00327777" w:rsidRDefault="00EF0424" w:rsidP="003D5CF9">
            <w:pPr>
              <w:pStyle w:val="14"/>
            </w:pPr>
            <w:r w:rsidRPr="00327777">
              <w:t>О ходе реализации МП «Управление муниципальным имуществом»</w:t>
            </w:r>
          </w:p>
          <w:p w:rsidR="00327777" w:rsidRPr="00327777" w:rsidRDefault="00327777" w:rsidP="00327777">
            <w:pPr>
              <w:rPr>
                <w:sz w:val="28"/>
                <w:szCs w:val="28"/>
              </w:rPr>
            </w:pPr>
            <w:r w:rsidRPr="00327777">
              <w:rPr>
                <w:sz w:val="28"/>
                <w:szCs w:val="28"/>
              </w:rPr>
              <w:t xml:space="preserve">О ходе реализации МП </w:t>
            </w:r>
            <w:r w:rsidRPr="00327777">
              <w:rPr>
                <w:rFonts w:eastAsiaTheme="minorHAnsi"/>
                <w:sz w:val="28"/>
                <w:szCs w:val="28"/>
                <w:lang w:eastAsia="en-US"/>
              </w:rPr>
              <w:t>«Развитие жилищно-коммунального хозяйства муниципального образования Тбилисский район»</w:t>
            </w:r>
          </w:p>
        </w:tc>
        <w:tc>
          <w:tcPr>
            <w:tcW w:w="816" w:type="dxa"/>
            <w:vAlign w:val="bottom"/>
          </w:tcPr>
          <w:p w:rsidR="00EF0424" w:rsidRPr="00327777" w:rsidRDefault="003D5CF9" w:rsidP="00454C13">
            <w:pPr>
              <w:pStyle w:val="14"/>
            </w:pPr>
            <w:r w:rsidRPr="00327777">
              <w:t>7</w:t>
            </w:r>
            <w:r w:rsidR="004E2D40">
              <w:t>1</w:t>
            </w:r>
          </w:p>
          <w:p w:rsidR="00327777" w:rsidRPr="00327777" w:rsidRDefault="00327777" w:rsidP="00327777"/>
          <w:p w:rsidR="00542C40" w:rsidRPr="00327777" w:rsidRDefault="00327777" w:rsidP="00542C40">
            <w:pPr>
              <w:rPr>
                <w:sz w:val="28"/>
                <w:szCs w:val="28"/>
              </w:rPr>
            </w:pPr>
            <w:r w:rsidRPr="00327777">
              <w:rPr>
                <w:sz w:val="28"/>
                <w:szCs w:val="28"/>
              </w:rPr>
              <w:t>7</w:t>
            </w:r>
            <w:r w:rsidR="004E2D40">
              <w:rPr>
                <w:sz w:val="28"/>
                <w:szCs w:val="28"/>
              </w:rPr>
              <w:t>5</w:t>
            </w:r>
          </w:p>
          <w:p w:rsidR="00B14B06" w:rsidRPr="00327777" w:rsidRDefault="00B14B06" w:rsidP="00542C40">
            <w:pPr>
              <w:rPr>
                <w:sz w:val="28"/>
                <w:szCs w:val="28"/>
                <w:highlight w:val="yellow"/>
              </w:rPr>
            </w:pPr>
          </w:p>
          <w:p w:rsidR="00542C40" w:rsidRPr="00327777" w:rsidRDefault="00542C40" w:rsidP="00542C40">
            <w:pPr>
              <w:rPr>
                <w:sz w:val="28"/>
                <w:szCs w:val="28"/>
                <w:highlight w:val="yellow"/>
              </w:rPr>
            </w:pPr>
          </w:p>
        </w:tc>
      </w:tr>
      <w:tr w:rsidR="00EF0424" w:rsidRPr="00241178" w:rsidTr="0046580D">
        <w:tc>
          <w:tcPr>
            <w:tcW w:w="775" w:type="dxa"/>
          </w:tcPr>
          <w:p w:rsidR="00EF0424" w:rsidRPr="00241178" w:rsidRDefault="00EF0424" w:rsidP="00454C13">
            <w:pPr>
              <w:pStyle w:val="14"/>
            </w:pPr>
            <w:r w:rsidRPr="00241178">
              <w:lastRenderedPageBreak/>
              <w:t>4.</w:t>
            </w:r>
          </w:p>
        </w:tc>
        <w:tc>
          <w:tcPr>
            <w:tcW w:w="7980" w:type="dxa"/>
          </w:tcPr>
          <w:p w:rsidR="00EF0424" w:rsidRPr="00241178" w:rsidRDefault="00EF0424" w:rsidP="001D0E9A">
            <w:pPr>
              <w:rPr>
                <w:noProof/>
                <w:sz w:val="28"/>
                <w:szCs w:val="28"/>
              </w:rPr>
            </w:pPr>
            <w:r w:rsidRPr="00241178">
              <w:rPr>
                <w:sz w:val="28"/>
                <w:szCs w:val="28"/>
              </w:rPr>
              <w:t>Приложения:</w:t>
            </w:r>
          </w:p>
        </w:tc>
        <w:tc>
          <w:tcPr>
            <w:tcW w:w="816" w:type="dxa"/>
            <w:vAlign w:val="bottom"/>
          </w:tcPr>
          <w:p w:rsidR="00EF0424" w:rsidRPr="00241178" w:rsidRDefault="00EF0424" w:rsidP="00454C13">
            <w:pPr>
              <w:pStyle w:val="14"/>
              <w:rPr>
                <w:highlight w:val="yellow"/>
              </w:rPr>
            </w:pPr>
          </w:p>
        </w:tc>
      </w:tr>
      <w:tr w:rsidR="00EF0424" w:rsidRPr="00241178" w:rsidTr="0046580D">
        <w:tc>
          <w:tcPr>
            <w:tcW w:w="775" w:type="dxa"/>
          </w:tcPr>
          <w:p w:rsidR="00EF0424" w:rsidRPr="00241178" w:rsidRDefault="00EF0424" w:rsidP="00454C13">
            <w:pPr>
              <w:pStyle w:val="14"/>
            </w:pPr>
            <w:r w:rsidRPr="00241178">
              <w:t>4.1.</w:t>
            </w:r>
          </w:p>
        </w:tc>
        <w:tc>
          <w:tcPr>
            <w:tcW w:w="7980" w:type="dxa"/>
          </w:tcPr>
          <w:p w:rsidR="00EF0424" w:rsidRPr="00241178" w:rsidRDefault="00EF0424" w:rsidP="00327777">
            <w:pPr>
              <w:pStyle w:val="14"/>
            </w:pPr>
            <w:r w:rsidRPr="00241178">
              <w:t>Приложение № 1 «Информация о финансировании муниципальных программ муниципального образования Тбилисский район за 20</w:t>
            </w:r>
            <w:r w:rsidR="00ED7689">
              <w:t>2</w:t>
            </w:r>
            <w:r w:rsidR="00327777">
              <w:t>3</w:t>
            </w:r>
            <w:r w:rsidRPr="00241178">
              <w:t xml:space="preserve"> год»</w:t>
            </w:r>
          </w:p>
        </w:tc>
        <w:tc>
          <w:tcPr>
            <w:tcW w:w="816" w:type="dxa"/>
            <w:vAlign w:val="bottom"/>
          </w:tcPr>
          <w:p w:rsidR="00EF0424" w:rsidRPr="00241178" w:rsidRDefault="00EF0424" w:rsidP="00454C13">
            <w:pPr>
              <w:pStyle w:val="14"/>
              <w:rPr>
                <w:highlight w:val="yellow"/>
              </w:rPr>
            </w:pPr>
          </w:p>
        </w:tc>
      </w:tr>
      <w:tr w:rsidR="00EF0424" w:rsidRPr="00241178" w:rsidTr="0046580D">
        <w:tc>
          <w:tcPr>
            <w:tcW w:w="775" w:type="dxa"/>
          </w:tcPr>
          <w:p w:rsidR="00EF0424" w:rsidRPr="00241178" w:rsidRDefault="00EF0424" w:rsidP="00454C13">
            <w:pPr>
              <w:pStyle w:val="14"/>
            </w:pPr>
            <w:r w:rsidRPr="00241178">
              <w:t>4.2.</w:t>
            </w:r>
          </w:p>
        </w:tc>
        <w:tc>
          <w:tcPr>
            <w:tcW w:w="7980" w:type="dxa"/>
          </w:tcPr>
          <w:p w:rsidR="00EF0424" w:rsidRPr="00241178" w:rsidRDefault="00EF0424" w:rsidP="00327777">
            <w:pPr>
              <w:pStyle w:val="14"/>
            </w:pPr>
            <w:r w:rsidRPr="00241178">
              <w:t>Приложение № 2 «Информация о средней степени реализации мероприятий муниципальных программ муниципального образования Тбилисский район  за  20</w:t>
            </w:r>
            <w:r w:rsidR="00ED7689">
              <w:t>2</w:t>
            </w:r>
            <w:r w:rsidR="00327777">
              <w:t>3</w:t>
            </w:r>
            <w:r w:rsidRPr="00241178">
              <w:t xml:space="preserve"> год»</w:t>
            </w:r>
          </w:p>
        </w:tc>
        <w:tc>
          <w:tcPr>
            <w:tcW w:w="816" w:type="dxa"/>
            <w:vAlign w:val="bottom"/>
          </w:tcPr>
          <w:p w:rsidR="00EF0424" w:rsidRPr="00241178" w:rsidRDefault="00EF0424" w:rsidP="00454C13">
            <w:pPr>
              <w:pStyle w:val="14"/>
              <w:rPr>
                <w:highlight w:val="yellow"/>
              </w:rPr>
            </w:pPr>
          </w:p>
        </w:tc>
      </w:tr>
      <w:tr w:rsidR="00EF0424" w:rsidRPr="00241178" w:rsidTr="0046580D">
        <w:tc>
          <w:tcPr>
            <w:tcW w:w="775" w:type="dxa"/>
          </w:tcPr>
          <w:p w:rsidR="00EF0424" w:rsidRPr="00241178" w:rsidRDefault="00EF0424" w:rsidP="00454C13">
            <w:pPr>
              <w:pStyle w:val="14"/>
            </w:pPr>
            <w:r w:rsidRPr="00241178">
              <w:t>4.3.</w:t>
            </w:r>
          </w:p>
        </w:tc>
        <w:tc>
          <w:tcPr>
            <w:tcW w:w="7980" w:type="dxa"/>
          </w:tcPr>
          <w:p w:rsidR="00EF0424" w:rsidRPr="00241178" w:rsidRDefault="00EF0424" w:rsidP="00327777">
            <w:pPr>
              <w:pStyle w:val="14"/>
            </w:pPr>
            <w:r w:rsidRPr="00241178">
              <w:t>Приложение № 3 «Информация о средней степени достижения целевых показателей муниципальных программ муниципального образования Тбилисский район  в 20</w:t>
            </w:r>
            <w:r w:rsidR="00ED7689">
              <w:t>2</w:t>
            </w:r>
            <w:r w:rsidR="00327777">
              <w:t>3</w:t>
            </w:r>
            <w:r w:rsidRPr="00241178">
              <w:t xml:space="preserve"> году»</w:t>
            </w:r>
          </w:p>
        </w:tc>
        <w:tc>
          <w:tcPr>
            <w:tcW w:w="816" w:type="dxa"/>
            <w:vAlign w:val="bottom"/>
          </w:tcPr>
          <w:p w:rsidR="00EF0424" w:rsidRPr="00241178" w:rsidRDefault="00EF0424" w:rsidP="00454C13">
            <w:pPr>
              <w:pStyle w:val="14"/>
              <w:rPr>
                <w:highlight w:val="yellow"/>
              </w:rPr>
            </w:pPr>
          </w:p>
        </w:tc>
      </w:tr>
      <w:tr w:rsidR="00EF0424" w:rsidRPr="00241178" w:rsidTr="0046580D">
        <w:tc>
          <w:tcPr>
            <w:tcW w:w="775" w:type="dxa"/>
          </w:tcPr>
          <w:p w:rsidR="00EF0424" w:rsidRPr="00241178" w:rsidRDefault="00EF0424" w:rsidP="00454C13">
            <w:pPr>
              <w:pStyle w:val="14"/>
            </w:pPr>
            <w:r w:rsidRPr="00241178">
              <w:t>4.4.</w:t>
            </w:r>
          </w:p>
        </w:tc>
        <w:tc>
          <w:tcPr>
            <w:tcW w:w="7980" w:type="dxa"/>
          </w:tcPr>
          <w:p w:rsidR="00EF0424" w:rsidRPr="00241178" w:rsidRDefault="00EF0424" w:rsidP="00327777">
            <w:pPr>
              <w:jc w:val="both"/>
              <w:rPr>
                <w:noProof/>
                <w:sz w:val="28"/>
                <w:szCs w:val="28"/>
              </w:rPr>
            </w:pPr>
            <w:r w:rsidRPr="00241178">
              <w:rPr>
                <w:sz w:val="28"/>
                <w:szCs w:val="28"/>
              </w:rPr>
              <w:t>Приложение № 4 «Ранжированный  перечень муниципальных программ муниципального образования Тбилисский район  по значению их эффективности реализации за  20</w:t>
            </w:r>
            <w:r w:rsidR="00ED7689">
              <w:rPr>
                <w:sz w:val="28"/>
                <w:szCs w:val="28"/>
              </w:rPr>
              <w:t>2</w:t>
            </w:r>
            <w:r w:rsidR="00327777">
              <w:rPr>
                <w:sz w:val="28"/>
                <w:szCs w:val="28"/>
              </w:rPr>
              <w:t>3</w:t>
            </w:r>
            <w:r w:rsidRPr="00241178">
              <w:rPr>
                <w:sz w:val="28"/>
                <w:szCs w:val="28"/>
              </w:rPr>
              <w:t xml:space="preserve"> год»</w:t>
            </w:r>
          </w:p>
        </w:tc>
        <w:tc>
          <w:tcPr>
            <w:tcW w:w="816" w:type="dxa"/>
            <w:vAlign w:val="bottom"/>
          </w:tcPr>
          <w:p w:rsidR="00EF0424" w:rsidRPr="00241178" w:rsidRDefault="00EF0424" w:rsidP="00454C13">
            <w:pPr>
              <w:pStyle w:val="14"/>
              <w:rPr>
                <w:highlight w:val="yellow"/>
              </w:rPr>
            </w:pPr>
          </w:p>
        </w:tc>
      </w:tr>
    </w:tbl>
    <w:p w:rsidR="00ED4F15" w:rsidRPr="00241178" w:rsidRDefault="00ED4F15" w:rsidP="00454C13">
      <w:pPr>
        <w:pStyle w:val="14"/>
        <w:rPr>
          <w:highlight w:val="yellow"/>
        </w:rPr>
      </w:pPr>
    </w:p>
    <w:p w:rsidR="004D16BC" w:rsidRPr="00241178" w:rsidRDefault="004D16BC" w:rsidP="001D0E9A">
      <w:pPr>
        <w:rPr>
          <w:sz w:val="28"/>
          <w:szCs w:val="28"/>
          <w:highlight w:val="yellow"/>
        </w:rPr>
      </w:pPr>
      <w:r w:rsidRPr="00241178">
        <w:rPr>
          <w:sz w:val="28"/>
          <w:szCs w:val="28"/>
          <w:highlight w:val="yellow"/>
        </w:rPr>
        <w:t xml:space="preserve">           </w:t>
      </w:r>
    </w:p>
    <w:p w:rsidR="00AC6FB1" w:rsidRPr="00241178" w:rsidRDefault="00AC6FB1" w:rsidP="001D0E9A">
      <w:pPr>
        <w:rPr>
          <w:sz w:val="28"/>
          <w:szCs w:val="28"/>
          <w:highlight w:val="yellow"/>
        </w:rPr>
      </w:pPr>
    </w:p>
    <w:p w:rsidR="00AC6FB1" w:rsidRPr="00241178" w:rsidRDefault="00AC6FB1" w:rsidP="001D0E9A">
      <w:pPr>
        <w:rPr>
          <w:sz w:val="28"/>
          <w:szCs w:val="28"/>
          <w:highlight w:val="yellow"/>
        </w:rPr>
      </w:pPr>
    </w:p>
    <w:p w:rsidR="00AC6FB1" w:rsidRPr="00241178" w:rsidRDefault="00AC6FB1" w:rsidP="001D0E9A">
      <w:pPr>
        <w:rPr>
          <w:sz w:val="28"/>
          <w:szCs w:val="28"/>
          <w:highlight w:val="yellow"/>
        </w:rPr>
      </w:pPr>
    </w:p>
    <w:p w:rsidR="00AC6FB1" w:rsidRPr="00241178" w:rsidRDefault="00AC6FB1" w:rsidP="001D0E9A">
      <w:pPr>
        <w:rPr>
          <w:sz w:val="28"/>
          <w:szCs w:val="28"/>
          <w:highlight w:val="yellow"/>
        </w:rPr>
      </w:pPr>
    </w:p>
    <w:p w:rsidR="00AC6FB1" w:rsidRPr="00241178" w:rsidRDefault="00AC6FB1" w:rsidP="001D0E9A">
      <w:pPr>
        <w:rPr>
          <w:sz w:val="28"/>
          <w:szCs w:val="28"/>
          <w:highlight w:val="yellow"/>
        </w:rPr>
      </w:pPr>
    </w:p>
    <w:p w:rsidR="00AC6FB1" w:rsidRPr="00241178" w:rsidRDefault="00AC6FB1" w:rsidP="001D0E9A">
      <w:pPr>
        <w:rPr>
          <w:sz w:val="28"/>
          <w:szCs w:val="28"/>
          <w:highlight w:val="yellow"/>
        </w:rPr>
      </w:pPr>
    </w:p>
    <w:p w:rsidR="00AC6FB1" w:rsidRPr="00241178" w:rsidRDefault="00AC6FB1" w:rsidP="001D0E9A">
      <w:pPr>
        <w:rPr>
          <w:sz w:val="28"/>
          <w:szCs w:val="28"/>
          <w:highlight w:val="yellow"/>
        </w:rPr>
      </w:pPr>
    </w:p>
    <w:p w:rsidR="00AC6FB1" w:rsidRPr="00241178" w:rsidRDefault="00AC6FB1" w:rsidP="001D0E9A">
      <w:pPr>
        <w:rPr>
          <w:sz w:val="28"/>
          <w:szCs w:val="28"/>
          <w:highlight w:val="yellow"/>
        </w:rPr>
      </w:pPr>
    </w:p>
    <w:p w:rsidR="00AC6FB1" w:rsidRPr="00241178" w:rsidRDefault="00AC6FB1" w:rsidP="001D0E9A">
      <w:pPr>
        <w:rPr>
          <w:sz w:val="28"/>
          <w:szCs w:val="28"/>
          <w:highlight w:val="yellow"/>
        </w:rPr>
      </w:pPr>
    </w:p>
    <w:p w:rsidR="00FF17EE" w:rsidRPr="00241178" w:rsidRDefault="00FF17EE" w:rsidP="001D0E9A">
      <w:pPr>
        <w:rPr>
          <w:sz w:val="28"/>
          <w:szCs w:val="28"/>
          <w:highlight w:val="yellow"/>
        </w:rPr>
      </w:pPr>
      <w:bookmarkStart w:id="0" w:name="_Toc418850694"/>
    </w:p>
    <w:p w:rsidR="00E96AF7" w:rsidRPr="00241178" w:rsidRDefault="00E96AF7" w:rsidP="001D0E9A">
      <w:pPr>
        <w:rPr>
          <w:sz w:val="28"/>
          <w:szCs w:val="28"/>
          <w:highlight w:val="yellow"/>
        </w:rPr>
      </w:pPr>
    </w:p>
    <w:p w:rsidR="00E96AF7" w:rsidRPr="00241178" w:rsidRDefault="00E96AF7" w:rsidP="001D0E9A">
      <w:pPr>
        <w:rPr>
          <w:sz w:val="28"/>
          <w:szCs w:val="28"/>
          <w:highlight w:val="yellow"/>
        </w:rPr>
      </w:pPr>
    </w:p>
    <w:p w:rsidR="00E96AF7" w:rsidRPr="00241178" w:rsidRDefault="00E96AF7" w:rsidP="001D0E9A">
      <w:pPr>
        <w:rPr>
          <w:sz w:val="28"/>
          <w:szCs w:val="28"/>
          <w:highlight w:val="yellow"/>
        </w:rPr>
      </w:pPr>
    </w:p>
    <w:p w:rsidR="00E96AF7" w:rsidRPr="00241178" w:rsidRDefault="00E96AF7" w:rsidP="001D0E9A">
      <w:pPr>
        <w:rPr>
          <w:sz w:val="28"/>
          <w:szCs w:val="28"/>
          <w:highlight w:val="yellow"/>
        </w:rPr>
      </w:pPr>
    </w:p>
    <w:p w:rsidR="00E96AF7" w:rsidRPr="00241178" w:rsidRDefault="00E96AF7" w:rsidP="001D0E9A">
      <w:pPr>
        <w:rPr>
          <w:sz w:val="28"/>
          <w:szCs w:val="28"/>
          <w:highlight w:val="yellow"/>
        </w:rPr>
      </w:pPr>
    </w:p>
    <w:p w:rsidR="00E96AF7" w:rsidRPr="00241178" w:rsidRDefault="00E96AF7" w:rsidP="001D0E9A">
      <w:pPr>
        <w:rPr>
          <w:sz w:val="28"/>
          <w:szCs w:val="28"/>
          <w:highlight w:val="yellow"/>
        </w:rPr>
      </w:pPr>
    </w:p>
    <w:p w:rsidR="00E96AF7" w:rsidRPr="00241178" w:rsidRDefault="00E96AF7" w:rsidP="001D0E9A">
      <w:pPr>
        <w:rPr>
          <w:sz w:val="28"/>
          <w:szCs w:val="28"/>
          <w:highlight w:val="yellow"/>
        </w:rPr>
      </w:pPr>
    </w:p>
    <w:p w:rsidR="00E96AF7" w:rsidRPr="00241178" w:rsidRDefault="00E96AF7" w:rsidP="001D0E9A">
      <w:pPr>
        <w:rPr>
          <w:sz w:val="28"/>
          <w:szCs w:val="28"/>
          <w:highlight w:val="yellow"/>
        </w:rPr>
      </w:pPr>
    </w:p>
    <w:p w:rsidR="00E96AF7" w:rsidRPr="00241178" w:rsidRDefault="00E96AF7" w:rsidP="001D0E9A">
      <w:pPr>
        <w:rPr>
          <w:sz w:val="28"/>
          <w:szCs w:val="28"/>
          <w:highlight w:val="yellow"/>
        </w:rPr>
      </w:pPr>
    </w:p>
    <w:p w:rsidR="00E96AF7" w:rsidRPr="00241178" w:rsidRDefault="00E96AF7" w:rsidP="001D0E9A">
      <w:pPr>
        <w:rPr>
          <w:sz w:val="28"/>
          <w:szCs w:val="28"/>
          <w:highlight w:val="yellow"/>
        </w:rPr>
      </w:pPr>
    </w:p>
    <w:p w:rsidR="00E96AF7" w:rsidRPr="00241178" w:rsidRDefault="00E96AF7" w:rsidP="001D0E9A">
      <w:pPr>
        <w:rPr>
          <w:sz w:val="28"/>
          <w:szCs w:val="28"/>
          <w:highlight w:val="yellow"/>
        </w:rPr>
      </w:pPr>
    </w:p>
    <w:p w:rsidR="00E96AF7" w:rsidRPr="00241178" w:rsidRDefault="00E96AF7" w:rsidP="001D0E9A">
      <w:pPr>
        <w:rPr>
          <w:sz w:val="28"/>
          <w:szCs w:val="28"/>
          <w:highlight w:val="yellow"/>
        </w:rPr>
      </w:pPr>
    </w:p>
    <w:p w:rsidR="00E96AF7" w:rsidRPr="00241178" w:rsidRDefault="00E96AF7" w:rsidP="001D0E9A">
      <w:pPr>
        <w:rPr>
          <w:sz w:val="28"/>
          <w:szCs w:val="28"/>
          <w:highlight w:val="yellow"/>
        </w:rPr>
      </w:pPr>
    </w:p>
    <w:p w:rsidR="00E96AF7" w:rsidRDefault="00E96AF7" w:rsidP="001D0E9A">
      <w:pPr>
        <w:rPr>
          <w:sz w:val="28"/>
          <w:szCs w:val="28"/>
          <w:highlight w:val="yellow"/>
        </w:rPr>
      </w:pPr>
    </w:p>
    <w:p w:rsidR="00542C40" w:rsidRPr="00241178" w:rsidRDefault="00542C40" w:rsidP="001D0E9A">
      <w:pPr>
        <w:rPr>
          <w:sz w:val="28"/>
          <w:szCs w:val="28"/>
          <w:highlight w:val="yellow"/>
        </w:rPr>
      </w:pPr>
    </w:p>
    <w:p w:rsidR="00E96AF7" w:rsidRPr="00241178" w:rsidRDefault="00E96AF7" w:rsidP="001D0E9A">
      <w:pPr>
        <w:rPr>
          <w:sz w:val="28"/>
          <w:szCs w:val="28"/>
          <w:highlight w:val="yellow"/>
        </w:rPr>
      </w:pPr>
    </w:p>
    <w:p w:rsidR="006C57EE" w:rsidRDefault="006C57EE" w:rsidP="00542C40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</w:p>
    <w:p w:rsidR="00EA2549" w:rsidRPr="00EA2549" w:rsidRDefault="00EA2549" w:rsidP="00EA2549"/>
    <w:p w:rsidR="006C57EE" w:rsidRDefault="006C57EE" w:rsidP="00542C40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</w:p>
    <w:p w:rsidR="001B155D" w:rsidRDefault="001B155D" w:rsidP="00542C40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</w:p>
    <w:p w:rsidR="000C13AB" w:rsidRPr="00241178" w:rsidRDefault="00ED4F15" w:rsidP="00542C40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241178">
        <w:rPr>
          <w:rFonts w:ascii="Times New Roman" w:hAnsi="Times New Roman" w:cs="Times New Roman"/>
          <w:color w:val="auto"/>
        </w:rPr>
        <w:t>Введение</w:t>
      </w:r>
      <w:bookmarkEnd w:id="0"/>
    </w:p>
    <w:p w:rsidR="007D5707" w:rsidRPr="00241178" w:rsidRDefault="007D5707" w:rsidP="001D0E9A">
      <w:pPr>
        <w:rPr>
          <w:sz w:val="28"/>
          <w:szCs w:val="28"/>
        </w:rPr>
      </w:pPr>
    </w:p>
    <w:p w:rsidR="00ED4F15" w:rsidRPr="00241178" w:rsidRDefault="00ED4F15" w:rsidP="001D0E9A">
      <w:pPr>
        <w:widowControl w:val="0"/>
        <w:suppressAutoHyphens/>
        <w:ind w:firstLine="708"/>
        <w:jc w:val="both"/>
        <w:outlineLvl w:val="2"/>
        <w:rPr>
          <w:sz w:val="28"/>
          <w:szCs w:val="28"/>
        </w:rPr>
      </w:pPr>
      <w:r w:rsidRPr="00241178">
        <w:rPr>
          <w:sz w:val="28"/>
          <w:szCs w:val="28"/>
        </w:rPr>
        <w:t>Сводный годовой доклад о ходе реализации и оце</w:t>
      </w:r>
      <w:r w:rsidR="00090494" w:rsidRPr="00241178">
        <w:rPr>
          <w:sz w:val="28"/>
          <w:szCs w:val="28"/>
        </w:rPr>
        <w:t>нке эффективности муниципальных</w:t>
      </w:r>
      <w:r w:rsidRPr="00241178">
        <w:rPr>
          <w:sz w:val="28"/>
          <w:szCs w:val="28"/>
        </w:rPr>
        <w:t xml:space="preserve"> программ муниципального образования </w:t>
      </w:r>
      <w:r w:rsidR="000C13AB" w:rsidRPr="00241178">
        <w:rPr>
          <w:sz w:val="28"/>
          <w:szCs w:val="28"/>
        </w:rPr>
        <w:t>Тбилисский</w:t>
      </w:r>
      <w:r w:rsidRPr="00241178">
        <w:rPr>
          <w:sz w:val="28"/>
          <w:szCs w:val="28"/>
        </w:rPr>
        <w:t xml:space="preserve"> район за 20</w:t>
      </w:r>
      <w:r w:rsidR="00ED7689">
        <w:rPr>
          <w:sz w:val="28"/>
          <w:szCs w:val="28"/>
        </w:rPr>
        <w:t>2</w:t>
      </w:r>
      <w:r w:rsidR="00327777">
        <w:rPr>
          <w:sz w:val="28"/>
          <w:szCs w:val="28"/>
        </w:rPr>
        <w:t>3</w:t>
      </w:r>
      <w:r w:rsidRPr="00241178">
        <w:rPr>
          <w:sz w:val="28"/>
          <w:szCs w:val="28"/>
        </w:rPr>
        <w:t xml:space="preserve"> год (далее – Сводный доклад) подготовлен</w:t>
      </w:r>
      <w:r w:rsidR="006A5782" w:rsidRPr="00241178">
        <w:rPr>
          <w:sz w:val="28"/>
          <w:szCs w:val="28"/>
        </w:rPr>
        <w:t xml:space="preserve"> финансовым управлением администрации муниципального образования Тбилисский район</w:t>
      </w:r>
      <w:r w:rsidRPr="00241178">
        <w:rPr>
          <w:sz w:val="28"/>
          <w:szCs w:val="28"/>
        </w:rPr>
        <w:t xml:space="preserve"> </w:t>
      </w:r>
      <w:r w:rsidR="005322B1" w:rsidRPr="00241178">
        <w:rPr>
          <w:sz w:val="28"/>
          <w:szCs w:val="28"/>
        </w:rPr>
        <w:t xml:space="preserve">в соответствии </w:t>
      </w:r>
      <w:r w:rsidR="005322B1" w:rsidRPr="00EC3D7A">
        <w:rPr>
          <w:sz w:val="28"/>
          <w:szCs w:val="28"/>
        </w:rPr>
        <w:t>с постановлением</w:t>
      </w:r>
      <w:r w:rsidRPr="00EC3D7A">
        <w:rPr>
          <w:sz w:val="28"/>
          <w:szCs w:val="28"/>
        </w:rPr>
        <w:t xml:space="preserve"> администрации муниципального образования </w:t>
      </w:r>
      <w:r w:rsidR="000C13AB" w:rsidRPr="00EC3D7A">
        <w:rPr>
          <w:sz w:val="28"/>
          <w:szCs w:val="28"/>
        </w:rPr>
        <w:t>Тбилисский</w:t>
      </w:r>
      <w:r w:rsidR="00090494" w:rsidRPr="00EC3D7A">
        <w:rPr>
          <w:sz w:val="28"/>
          <w:szCs w:val="28"/>
        </w:rPr>
        <w:t xml:space="preserve"> район</w:t>
      </w:r>
      <w:r w:rsidRPr="00EC3D7A">
        <w:rPr>
          <w:sz w:val="28"/>
          <w:szCs w:val="28"/>
        </w:rPr>
        <w:t xml:space="preserve"> от </w:t>
      </w:r>
      <w:r w:rsidR="000C13AB" w:rsidRPr="00EC3D7A">
        <w:rPr>
          <w:sz w:val="28"/>
          <w:szCs w:val="28"/>
        </w:rPr>
        <w:t>26</w:t>
      </w:r>
      <w:r w:rsidRPr="00EC3D7A">
        <w:rPr>
          <w:sz w:val="28"/>
          <w:szCs w:val="28"/>
        </w:rPr>
        <w:t xml:space="preserve"> </w:t>
      </w:r>
      <w:r w:rsidR="000C13AB" w:rsidRPr="00EC3D7A">
        <w:rPr>
          <w:sz w:val="28"/>
          <w:szCs w:val="28"/>
        </w:rPr>
        <w:t>декабря</w:t>
      </w:r>
      <w:r w:rsidRPr="00EC3D7A">
        <w:rPr>
          <w:sz w:val="28"/>
          <w:szCs w:val="28"/>
        </w:rPr>
        <w:t xml:space="preserve"> 201</w:t>
      </w:r>
      <w:r w:rsidR="000C13AB" w:rsidRPr="00EC3D7A">
        <w:rPr>
          <w:sz w:val="28"/>
          <w:szCs w:val="28"/>
        </w:rPr>
        <w:t>7</w:t>
      </w:r>
      <w:r w:rsidRPr="00EC3D7A">
        <w:rPr>
          <w:sz w:val="28"/>
          <w:szCs w:val="28"/>
        </w:rPr>
        <w:t xml:space="preserve"> года № </w:t>
      </w:r>
      <w:r w:rsidR="000C13AB" w:rsidRPr="00EC3D7A">
        <w:rPr>
          <w:sz w:val="28"/>
          <w:szCs w:val="28"/>
        </w:rPr>
        <w:t>1310</w:t>
      </w:r>
      <w:r w:rsidRPr="00EC3D7A">
        <w:rPr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</w:t>
      </w:r>
      <w:r w:rsidR="00090494" w:rsidRPr="00EC3D7A">
        <w:rPr>
          <w:sz w:val="28"/>
          <w:szCs w:val="28"/>
        </w:rPr>
        <w:t xml:space="preserve">ности реализации муниципальных </w:t>
      </w:r>
      <w:r w:rsidRPr="00EC3D7A">
        <w:rPr>
          <w:sz w:val="28"/>
          <w:szCs w:val="28"/>
        </w:rPr>
        <w:t>программ муниципального образования</w:t>
      </w:r>
      <w:r w:rsidRPr="00241178">
        <w:rPr>
          <w:sz w:val="28"/>
          <w:szCs w:val="28"/>
        </w:rPr>
        <w:t xml:space="preserve"> </w:t>
      </w:r>
      <w:r w:rsidR="000C13AB" w:rsidRPr="00241178">
        <w:rPr>
          <w:sz w:val="28"/>
          <w:szCs w:val="28"/>
        </w:rPr>
        <w:t>Тбилисский</w:t>
      </w:r>
      <w:r w:rsidRPr="00241178">
        <w:rPr>
          <w:sz w:val="28"/>
          <w:szCs w:val="28"/>
        </w:rPr>
        <w:t xml:space="preserve"> район»</w:t>
      </w:r>
      <w:r w:rsidR="00EC3D7A">
        <w:rPr>
          <w:sz w:val="28"/>
          <w:szCs w:val="28"/>
        </w:rPr>
        <w:t xml:space="preserve"> </w:t>
      </w:r>
      <w:r w:rsidR="004B1B2C" w:rsidRPr="00241178">
        <w:rPr>
          <w:sz w:val="28"/>
          <w:szCs w:val="28"/>
        </w:rPr>
        <w:t>(далее – Порядок)</w:t>
      </w:r>
      <w:r w:rsidR="00090494" w:rsidRPr="00241178">
        <w:rPr>
          <w:sz w:val="28"/>
          <w:szCs w:val="28"/>
        </w:rPr>
        <w:t xml:space="preserve"> на основе</w:t>
      </w:r>
      <w:r w:rsidRPr="00241178">
        <w:rPr>
          <w:sz w:val="28"/>
          <w:szCs w:val="28"/>
        </w:rPr>
        <w:t xml:space="preserve"> докладов, отчетов и сведений, предста</w:t>
      </w:r>
      <w:r w:rsidR="005322B1" w:rsidRPr="00241178">
        <w:rPr>
          <w:sz w:val="28"/>
          <w:szCs w:val="28"/>
        </w:rPr>
        <w:t>вленных в финансовое управление</w:t>
      </w:r>
      <w:r w:rsidRPr="00241178">
        <w:rPr>
          <w:sz w:val="28"/>
          <w:szCs w:val="28"/>
        </w:rPr>
        <w:t xml:space="preserve"> администрации муниципального образования </w:t>
      </w:r>
      <w:r w:rsidR="000C13AB" w:rsidRPr="00241178">
        <w:rPr>
          <w:sz w:val="28"/>
          <w:szCs w:val="28"/>
        </w:rPr>
        <w:t>Тбилисский</w:t>
      </w:r>
      <w:r w:rsidR="00090494" w:rsidRPr="00241178">
        <w:rPr>
          <w:sz w:val="28"/>
          <w:szCs w:val="28"/>
        </w:rPr>
        <w:t xml:space="preserve"> район</w:t>
      </w:r>
      <w:r w:rsidRPr="00241178">
        <w:rPr>
          <w:sz w:val="28"/>
          <w:szCs w:val="28"/>
        </w:rPr>
        <w:t xml:space="preserve"> координаторами муници</w:t>
      </w:r>
      <w:r w:rsidR="005322B1" w:rsidRPr="00241178">
        <w:rPr>
          <w:sz w:val="28"/>
          <w:szCs w:val="28"/>
        </w:rPr>
        <w:t>пальных программ муниципального</w:t>
      </w:r>
      <w:r w:rsidRPr="00241178">
        <w:rPr>
          <w:sz w:val="28"/>
          <w:szCs w:val="28"/>
        </w:rPr>
        <w:t xml:space="preserve"> образования </w:t>
      </w:r>
      <w:r w:rsidR="000C13AB" w:rsidRPr="00241178">
        <w:rPr>
          <w:sz w:val="28"/>
          <w:szCs w:val="28"/>
        </w:rPr>
        <w:t>Тбилисский</w:t>
      </w:r>
      <w:r w:rsidRPr="00241178">
        <w:rPr>
          <w:sz w:val="28"/>
          <w:szCs w:val="28"/>
        </w:rPr>
        <w:t xml:space="preserve"> район.</w:t>
      </w:r>
    </w:p>
    <w:p w:rsidR="00ED4F15" w:rsidRPr="00241178" w:rsidRDefault="00ED4F15" w:rsidP="001D0E9A">
      <w:pPr>
        <w:widowControl w:val="0"/>
        <w:suppressAutoHyphens/>
        <w:ind w:firstLine="708"/>
        <w:jc w:val="both"/>
        <w:outlineLvl w:val="2"/>
        <w:rPr>
          <w:sz w:val="28"/>
          <w:szCs w:val="28"/>
        </w:rPr>
      </w:pPr>
      <w:r w:rsidRPr="00241178">
        <w:rPr>
          <w:sz w:val="28"/>
          <w:szCs w:val="28"/>
        </w:rPr>
        <w:t>К Сводному докладу прилагается:</w:t>
      </w:r>
    </w:p>
    <w:p w:rsidR="00ED4F15" w:rsidRPr="00241178" w:rsidRDefault="00472185" w:rsidP="00B605F4">
      <w:pPr>
        <w:pStyle w:val="a6"/>
        <w:widowControl w:val="0"/>
        <w:numPr>
          <w:ilvl w:val="0"/>
          <w:numId w:val="2"/>
        </w:numPr>
        <w:suppressAutoHyphens/>
        <w:spacing w:after="0" w:line="240" w:lineRule="auto"/>
        <w:ind w:left="0" w:firstLine="425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24117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D4F15" w:rsidRPr="00241178">
        <w:rPr>
          <w:rFonts w:ascii="Times New Roman" w:eastAsia="Times New Roman" w:hAnsi="Times New Roman" w:cs="Times New Roman"/>
          <w:sz w:val="28"/>
          <w:szCs w:val="28"/>
        </w:rPr>
        <w:t xml:space="preserve">нформация </w:t>
      </w:r>
      <w:r w:rsidR="00090494" w:rsidRPr="00241178">
        <w:rPr>
          <w:rFonts w:ascii="Times New Roman" w:eastAsia="Times New Roman" w:hAnsi="Times New Roman" w:cs="Times New Roman"/>
          <w:sz w:val="28"/>
          <w:szCs w:val="28"/>
        </w:rPr>
        <w:t>о финансировании муниципальных</w:t>
      </w:r>
      <w:r w:rsidR="00ED4F15" w:rsidRPr="00241178">
        <w:rPr>
          <w:rFonts w:ascii="Times New Roman" w:eastAsia="Times New Roman" w:hAnsi="Times New Roman" w:cs="Times New Roman"/>
          <w:sz w:val="28"/>
          <w:szCs w:val="28"/>
        </w:rPr>
        <w:t xml:space="preserve"> программ муниципального образования </w:t>
      </w:r>
      <w:r w:rsidR="000C13AB" w:rsidRPr="00241178">
        <w:rPr>
          <w:rFonts w:ascii="Times New Roman" w:eastAsia="Times New Roman" w:hAnsi="Times New Roman" w:cs="Times New Roman"/>
          <w:sz w:val="28"/>
          <w:szCs w:val="28"/>
        </w:rPr>
        <w:t>Тбилисский</w:t>
      </w:r>
      <w:r w:rsidR="00ED4F15" w:rsidRPr="00241178">
        <w:rPr>
          <w:rFonts w:ascii="Times New Roman" w:eastAsia="Times New Roman" w:hAnsi="Times New Roman" w:cs="Times New Roman"/>
          <w:sz w:val="28"/>
          <w:szCs w:val="28"/>
        </w:rPr>
        <w:t xml:space="preserve"> район в 20</w:t>
      </w:r>
      <w:r w:rsidR="00ED7689">
        <w:rPr>
          <w:rFonts w:ascii="Times New Roman" w:eastAsia="Times New Roman" w:hAnsi="Times New Roman" w:cs="Times New Roman"/>
          <w:sz w:val="28"/>
          <w:szCs w:val="28"/>
        </w:rPr>
        <w:t>2</w:t>
      </w:r>
      <w:r w:rsidR="00327777">
        <w:rPr>
          <w:rFonts w:ascii="Times New Roman" w:eastAsia="Times New Roman" w:hAnsi="Times New Roman" w:cs="Times New Roman"/>
          <w:sz w:val="28"/>
          <w:szCs w:val="28"/>
        </w:rPr>
        <w:t>3</w:t>
      </w:r>
      <w:r w:rsidR="00ED4F15" w:rsidRPr="00241178">
        <w:rPr>
          <w:rFonts w:ascii="Times New Roman" w:eastAsia="Times New Roman" w:hAnsi="Times New Roman" w:cs="Times New Roman"/>
          <w:sz w:val="28"/>
          <w:szCs w:val="28"/>
        </w:rPr>
        <w:t xml:space="preserve"> году </w:t>
      </w:r>
      <w:r w:rsidR="005322B1" w:rsidRPr="0024117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="00ED4F15" w:rsidRPr="00241178">
        <w:rPr>
          <w:rFonts w:ascii="Times New Roman" w:eastAsia="Times New Roman" w:hAnsi="Times New Roman" w:cs="Times New Roman"/>
          <w:sz w:val="28"/>
          <w:szCs w:val="28"/>
        </w:rPr>
        <w:t>(приложение № 1);</w:t>
      </w:r>
    </w:p>
    <w:p w:rsidR="00ED4F15" w:rsidRPr="00241178" w:rsidRDefault="00472185" w:rsidP="00B605F4">
      <w:pPr>
        <w:pStyle w:val="a6"/>
        <w:widowControl w:val="0"/>
        <w:numPr>
          <w:ilvl w:val="0"/>
          <w:numId w:val="2"/>
        </w:numPr>
        <w:suppressAutoHyphens/>
        <w:spacing w:after="0" w:line="240" w:lineRule="auto"/>
        <w:ind w:left="0" w:firstLine="426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24117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D4F15" w:rsidRPr="00241178">
        <w:rPr>
          <w:rFonts w:ascii="Times New Roman" w:eastAsia="Times New Roman" w:hAnsi="Times New Roman" w:cs="Times New Roman"/>
          <w:sz w:val="28"/>
          <w:szCs w:val="28"/>
        </w:rPr>
        <w:t>нформация</w:t>
      </w:r>
      <w:r w:rsidR="00ED4F15" w:rsidRPr="00241178">
        <w:rPr>
          <w:rFonts w:ascii="Times New Roman" w:hAnsi="Times New Roman" w:cs="Times New Roman"/>
          <w:sz w:val="28"/>
          <w:szCs w:val="28"/>
        </w:rPr>
        <w:t xml:space="preserve"> о средней степени реализации мероприятий муниципальных программ муниципального образования </w:t>
      </w:r>
      <w:r w:rsidR="007D5707" w:rsidRPr="00241178">
        <w:rPr>
          <w:rFonts w:ascii="Times New Roman" w:hAnsi="Times New Roman" w:cs="Times New Roman"/>
          <w:sz w:val="28"/>
          <w:szCs w:val="28"/>
        </w:rPr>
        <w:t>Тбилисский</w:t>
      </w:r>
      <w:r w:rsidR="00090494" w:rsidRPr="00241178">
        <w:rPr>
          <w:rFonts w:ascii="Times New Roman" w:hAnsi="Times New Roman" w:cs="Times New Roman"/>
          <w:sz w:val="28"/>
          <w:szCs w:val="28"/>
        </w:rPr>
        <w:t xml:space="preserve"> район за</w:t>
      </w:r>
      <w:r w:rsidR="00ED4F15" w:rsidRPr="00241178">
        <w:rPr>
          <w:rFonts w:ascii="Times New Roman" w:hAnsi="Times New Roman" w:cs="Times New Roman"/>
          <w:sz w:val="28"/>
          <w:szCs w:val="28"/>
        </w:rPr>
        <w:t xml:space="preserve"> 20</w:t>
      </w:r>
      <w:r w:rsidR="00ED7689">
        <w:rPr>
          <w:rFonts w:ascii="Times New Roman" w:hAnsi="Times New Roman" w:cs="Times New Roman"/>
          <w:sz w:val="28"/>
          <w:szCs w:val="28"/>
        </w:rPr>
        <w:t>2</w:t>
      </w:r>
      <w:r w:rsidR="00327777">
        <w:rPr>
          <w:rFonts w:ascii="Times New Roman" w:hAnsi="Times New Roman" w:cs="Times New Roman"/>
          <w:sz w:val="28"/>
          <w:szCs w:val="28"/>
        </w:rPr>
        <w:t>3</w:t>
      </w:r>
      <w:r w:rsidR="00ED4F15" w:rsidRPr="00241178">
        <w:rPr>
          <w:rFonts w:ascii="Times New Roman" w:hAnsi="Times New Roman" w:cs="Times New Roman"/>
          <w:sz w:val="28"/>
          <w:szCs w:val="28"/>
        </w:rPr>
        <w:t xml:space="preserve"> год (приложение № 2);</w:t>
      </w:r>
    </w:p>
    <w:p w:rsidR="00ED4F15" w:rsidRPr="00241178" w:rsidRDefault="00472185" w:rsidP="00B605F4">
      <w:pPr>
        <w:pStyle w:val="a6"/>
        <w:widowControl w:val="0"/>
        <w:numPr>
          <w:ilvl w:val="0"/>
          <w:numId w:val="2"/>
        </w:numPr>
        <w:suppressAutoHyphens/>
        <w:spacing w:after="0" w:line="240" w:lineRule="auto"/>
        <w:ind w:left="0" w:firstLine="425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24117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D4F15" w:rsidRPr="00241178">
        <w:rPr>
          <w:rFonts w:ascii="Times New Roman" w:eastAsia="Times New Roman" w:hAnsi="Times New Roman" w:cs="Times New Roman"/>
          <w:sz w:val="28"/>
          <w:szCs w:val="28"/>
        </w:rPr>
        <w:t>нформация</w:t>
      </w:r>
      <w:r w:rsidR="00ED4F15" w:rsidRPr="00241178">
        <w:rPr>
          <w:rFonts w:ascii="Times New Roman" w:hAnsi="Times New Roman" w:cs="Times New Roman"/>
          <w:sz w:val="28"/>
          <w:szCs w:val="28"/>
        </w:rPr>
        <w:t xml:space="preserve"> о средней степени достижения целевых показателей муниципальных программ муниципального образования </w:t>
      </w:r>
      <w:r w:rsidR="007D5707" w:rsidRPr="00241178">
        <w:rPr>
          <w:rFonts w:ascii="Times New Roman" w:hAnsi="Times New Roman" w:cs="Times New Roman"/>
          <w:sz w:val="28"/>
          <w:szCs w:val="28"/>
        </w:rPr>
        <w:t>Тбилисский</w:t>
      </w:r>
      <w:r w:rsidR="00090494" w:rsidRPr="0024117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D4F15" w:rsidRPr="00241178">
        <w:rPr>
          <w:rFonts w:ascii="Times New Roman" w:hAnsi="Times New Roman" w:cs="Times New Roman"/>
          <w:sz w:val="28"/>
          <w:szCs w:val="28"/>
        </w:rPr>
        <w:t xml:space="preserve"> </w:t>
      </w:r>
      <w:r w:rsidR="005322B1" w:rsidRPr="0024117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D4F15" w:rsidRPr="00241178">
        <w:rPr>
          <w:rFonts w:ascii="Times New Roman" w:hAnsi="Times New Roman" w:cs="Times New Roman"/>
          <w:sz w:val="28"/>
          <w:szCs w:val="28"/>
        </w:rPr>
        <w:t>в 20</w:t>
      </w:r>
      <w:r w:rsidR="00ED7689">
        <w:rPr>
          <w:rFonts w:ascii="Times New Roman" w:hAnsi="Times New Roman" w:cs="Times New Roman"/>
          <w:sz w:val="28"/>
          <w:szCs w:val="28"/>
        </w:rPr>
        <w:t>2</w:t>
      </w:r>
      <w:r w:rsidR="00327777">
        <w:rPr>
          <w:rFonts w:ascii="Times New Roman" w:hAnsi="Times New Roman" w:cs="Times New Roman"/>
          <w:sz w:val="28"/>
          <w:szCs w:val="28"/>
        </w:rPr>
        <w:t>3</w:t>
      </w:r>
      <w:r w:rsidR="00ED4F15" w:rsidRPr="00241178">
        <w:rPr>
          <w:rFonts w:ascii="Times New Roman" w:hAnsi="Times New Roman" w:cs="Times New Roman"/>
          <w:sz w:val="28"/>
          <w:szCs w:val="28"/>
        </w:rPr>
        <w:t xml:space="preserve"> году </w:t>
      </w:r>
      <w:r w:rsidR="007D5707" w:rsidRPr="00241178">
        <w:rPr>
          <w:rFonts w:ascii="Times New Roman" w:eastAsia="Times New Roman" w:hAnsi="Times New Roman" w:cs="Times New Roman"/>
          <w:sz w:val="28"/>
          <w:szCs w:val="28"/>
        </w:rPr>
        <w:t>(приложение № 3);</w:t>
      </w:r>
    </w:p>
    <w:p w:rsidR="00ED4F15" w:rsidRPr="00241178" w:rsidRDefault="00472185" w:rsidP="00B605F4">
      <w:pPr>
        <w:pStyle w:val="a6"/>
        <w:widowControl w:val="0"/>
        <w:numPr>
          <w:ilvl w:val="0"/>
          <w:numId w:val="2"/>
        </w:numPr>
        <w:suppressAutoHyphens/>
        <w:spacing w:after="0" w:line="240" w:lineRule="auto"/>
        <w:ind w:left="0" w:firstLine="425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241178">
        <w:rPr>
          <w:rFonts w:ascii="Times New Roman" w:hAnsi="Times New Roman" w:cs="Times New Roman"/>
          <w:sz w:val="28"/>
          <w:szCs w:val="28"/>
        </w:rPr>
        <w:t>р</w:t>
      </w:r>
      <w:r w:rsidR="00090494" w:rsidRPr="00241178">
        <w:rPr>
          <w:rFonts w:ascii="Times New Roman" w:hAnsi="Times New Roman" w:cs="Times New Roman"/>
          <w:sz w:val="28"/>
          <w:szCs w:val="28"/>
        </w:rPr>
        <w:t>анжированный перечень</w:t>
      </w:r>
      <w:r w:rsidR="00ED4F15" w:rsidRPr="00241178">
        <w:rPr>
          <w:rFonts w:ascii="Times New Roman" w:hAnsi="Times New Roman" w:cs="Times New Roman"/>
          <w:sz w:val="28"/>
          <w:szCs w:val="28"/>
        </w:rPr>
        <w:t xml:space="preserve"> муниципальных программ муниципального образования </w:t>
      </w:r>
      <w:r w:rsidR="007D5707" w:rsidRPr="00241178">
        <w:rPr>
          <w:rFonts w:ascii="Times New Roman" w:hAnsi="Times New Roman" w:cs="Times New Roman"/>
          <w:sz w:val="28"/>
          <w:szCs w:val="28"/>
        </w:rPr>
        <w:t>Тбилисский</w:t>
      </w:r>
      <w:r w:rsidR="00ED4F15" w:rsidRPr="00241178">
        <w:rPr>
          <w:rFonts w:ascii="Times New Roman" w:hAnsi="Times New Roman" w:cs="Times New Roman"/>
          <w:sz w:val="28"/>
          <w:szCs w:val="28"/>
        </w:rPr>
        <w:t xml:space="preserve"> район по значению их эффективности реализаци</w:t>
      </w:r>
      <w:r w:rsidR="00090494" w:rsidRPr="00241178">
        <w:rPr>
          <w:rFonts w:ascii="Times New Roman" w:hAnsi="Times New Roman" w:cs="Times New Roman"/>
          <w:sz w:val="28"/>
          <w:szCs w:val="28"/>
        </w:rPr>
        <w:t xml:space="preserve">и </w:t>
      </w:r>
      <w:r w:rsidR="005322B1" w:rsidRPr="0024117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90494" w:rsidRPr="00241178">
        <w:rPr>
          <w:rFonts w:ascii="Times New Roman" w:hAnsi="Times New Roman" w:cs="Times New Roman"/>
          <w:sz w:val="28"/>
          <w:szCs w:val="28"/>
        </w:rPr>
        <w:t xml:space="preserve">за </w:t>
      </w:r>
      <w:r w:rsidR="00ED4F15" w:rsidRPr="00241178">
        <w:rPr>
          <w:rFonts w:ascii="Times New Roman" w:hAnsi="Times New Roman" w:cs="Times New Roman"/>
          <w:sz w:val="28"/>
          <w:szCs w:val="28"/>
        </w:rPr>
        <w:t>20</w:t>
      </w:r>
      <w:r w:rsidR="00ED7689">
        <w:rPr>
          <w:rFonts w:ascii="Times New Roman" w:hAnsi="Times New Roman" w:cs="Times New Roman"/>
          <w:sz w:val="28"/>
          <w:szCs w:val="28"/>
        </w:rPr>
        <w:t>2</w:t>
      </w:r>
      <w:r w:rsidR="00327777">
        <w:rPr>
          <w:rFonts w:ascii="Times New Roman" w:hAnsi="Times New Roman" w:cs="Times New Roman"/>
          <w:sz w:val="28"/>
          <w:szCs w:val="28"/>
        </w:rPr>
        <w:t>3</w:t>
      </w:r>
      <w:r w:rsidR="00ED4F15" w:rsidRPr="00241178">
        <w:rPr>
          <w:rFonts w:ascii="Times New Roman" w:hAnsi="Times New Roman" w:cs="Times New Roman"/>
          <w:sz w:val="28"/>
          <w:szCs w:val="28"/>
        </w:rPr>
        <w:t xml:space="preserve"> год </w:t>
      </w:r>
      <w:r w:rsidR="00ED4F15" w:rsidRPr="00241178">
        <w:rPr>
          <w:rFonts w:ascii="Times New Roman" w:eastAsia="Times New Roman" w:hAnsi="Times New Roman" w:cs="Times New Roman"/>
          <w:sz w:val="28"/>
          <w:szCs w:val="28"/>
        </w:rPr>
        <w:t>(приложение № 4).</w:t>
      </w:r>
    </w:p>
    <w:p w:rsidR="00ED4F15" w:rsidRPr="00241178" w:rsidRDefault="00ED4F15" w:rsidP="001D0E9A">
      <w:pPr>
        <w:ind w:firstLine="567"/>
        <w:jc w:val="both"/>
        <w:rPr>
          <w:sz w:val="28"/>
          <w:szCs w:val="28"/>
          <w:highlight w:val="yellow"/>
        </w:rPr>
      </w:pPr>
    </w:p>
    <w:p w:rsidR="00ED4F15" w:rsidRPr="00241178" w:rsidRDefault="00ED4F15" w:rsidP="001D0E9A">
      <w:pPr>
        <w:ind w:firstLine="567"/>
        <w:jc w:val="both"/>
        <w:rPr>
          <w:sz w:val="28"/>
          <w:szCs w:val="28"/>
          <w:highlight w:val="yellow"/>
        </w:rPr>
      </w:pPr>
    </w:p>
    <w:p w:rsidR="00ED4F15" w:rsidRPr="00241178" w:rsidRDefault="00ED4F15" w:rsidP="001D0E9A">
      <w:pPr>
        <w:ind w:firstLine="567"/>
        <w:jc w:val="both"/>
        <w:rPr>
          <w:sz w:val="28"/>
          <w:szCs w:val="28"/>
          <w:highlight w:val="yellow"/>
        </w:rPr>
      </w:pPr>
    </w:p>
    <w:p w:rsidR="00ED4F15" w:rsidRPr="00241178" w:rsidRDefault="00ED4F15" w:rsidP="001D0E9A">
      <w:pPr>
        <w:ind w:firstLine="567"/>
        <w:jc w:val="both"/>
        <w:rPr>
          <w:sz w:val="28"/>
          <w:szCs w:val="28"/>
          <w:highlight w:val="yellow"/>
        </w:rPr>
      </w:pPr>
    </w:p>
    <w:p w:rsidR="00ED4F15" w:rsidRPr="00241178" w:rsidRDefault="00ED4F15" w:rsidP="001D0E9A">
      <w:pPr>
        <w:ind w:firstLine="567"/>
        <w:jc w:val="both"/>
        <w:rPr>
          <w:sz w:val="28"/>
          <w:szCs w:val="28"/>
          <w:highlight w:val="yellow"/>
        </w:rPr>
      </w:pPr>
    </w:p>
    <w:p w:rsidR="00ED4F15" w:rsidRPr="00241178" w:rsidRDefault="00ED4F15" w:rsidP="001D0E9A">
      <w:pPr>
        <w:ind w:firstLine="567"/>
        <w:jc w:val="both"/>
        <w:rPr>
          <w:sz w:val="28"/>
          <w:szCs w:val="28"/>
          <w:highlight w:val="yellow"/>
        </w:rPr>
      </w:pPr>
    </w:p>
    <w:p w:rsidR="00ED4F15" w:rsidRPr="00241178" w:rsidRDefault="00ED4F15" w:rsidP="001D0E9A">
      <w:pPr>
        <w:ind w:firstLine="567"/>
        <w:jc w:val="both"/>
        <w:rPr>
          <w:sz w:val="28"/>
          <w:szCs w:val="28"/>
          <w:highlight w:val="yellow"/>
        </w:rPr>
      </w:pPr>
    </w:p>
    <w:p w:rsidR="00ED4F15" w:rsidRPr="00241178" w:rsidRDefault="00ED4F15" w:rsidP="001D0E9A">
      <w:pPr>
        <w:ind w:firstLine="567"/>
        <w:jc w:val="both"/>
        <w:rPr>
          <w:sz w:val="28"/>
          <w:szCs w:val="28"/>
          <w:highlight w:val="yellow"/>
        </w:rPr>
      </w:pPr>
    </w:p>
    <w:p w:rsidR="00ED4F15" w:rsidRPr="00241178" w:rsidRDefault="00ED4F15" w:rsidP="001D0E9A">
      <w:pPr>
        <w:jc w:val="both"/>
        <w:rPr>
          <w:sz w:val="28"/>
          <w:szCs w:val="28"/>
          <w:highlight w:val="yellow"/>
        </w:rPr>
      </w:pPr>
    </w:p>
    <w:p w:rsidR="00ED4F15" w:rsidRPr="00241178" w:rsidRDefault="00ED4F15" w:rsidP="001D0E9A">
      <w:pPr>
        <w:ind w:firstLine="567"/>
        <w:jc w:val="both"/>
        <w:rPr>
          <w:sz w:val="28"/>
          <w:szCs w:val="28"/>
          <w:highlight w:val="yellow"/>
        </w:rPr>
      </w:pPr>
    </w:p>
    <w:p w:rsidR="007D5707" w:rsidRPr="00241178" w:rsidRDefault="007D5707" w:rsidP="001D0E9A">
      <w:pPr>
        <w:ind w:firstLine="567"/>
        <w:jc w:val="both"/>
        <w:rPr>
          <w:sz w:val="28"/>
          <w:szCs w:val="28"/>
          <w:highlight w:val="yellow"/>
        </w:rPr>
      </w:pPr>
    </w:p>
    <w:p w:rsidR="007D5707" w:rsidRPr="00241178" w:rsidRDefault="007D5707" w:rsidP="001D0E9A">
      <w:pPr>
        <w:ind w:firstLine="567"/>
        <w:jc w:val="both"/>
        <w:rPr>
          <w:sz w:val="28"/>
          <w:szCs w:val="28"/>
          <w:highlight w:val="yellow"/>
        </w:rPr>
      </w:pPr>
    </w:p>
    <w:p w:rsidR="007D5707" w:rsidRPr="00241178" w:rsidRDefault="007D5707" w:rsidP="001D0E9A">
      <w:pPr>
        <w:ind w:firstLine="567"/>
        <w:jc w:val="both"/>
        <w:rPr>
          <w:sz w:val="28"/>
          <w:szCs w:val="28"/>
          <w:highlight w:val="yellow"/>
        </w:rPr>
      </w:pPr>
    </w:p>
    <w:p w:rsidR="007D5707" w:rsidRPr="00241178" w:rsidRDefault="007D5707" w:rsidP="001D0E9A">
      <w:pPr>
        <w:ind w:firstLine="567"/>
        <w:jc w:val="both"/>
        <w:rPr>
          <w:sz w:val="28"/>
          <w:szCs w:val="28"/>
          <w:highlight w:val="yellow"/>
        </w:rPr>
      </w:pPr>
    </w:p>
    <w:p w:rsidR="005322B1" w:rsidRPr="00241178" w:rsidRDefault="00B86344" w:rsidP="00B605F4">
      <w:pPr>
        <w:pStyle w:val="1"/>
        <w:numPr>
          <w:ilvl w:val="0"/>
          <w:numId w:val="3"/>
        </w:numPr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1" w:name="_Toc418850695"/>
      <w:r w:rsidRPr="00241178">
        <w:rPr>
          <w:rFonts w:ascii="Times New Roman" w:hAnsi="Times New Roman" w:cs="Times New Roman"/>
          <w:color w:val="auto"/>
        </w:rPr>
        <w:lastRenderedPageBreak/>
        <w:t xml:space="preserve">Общие сведения о муниципальных </w:t>
      </w:r>
      <w:r w:rsidR="00ED4F15" w:rsidRPr="00241178">
        <w:rPr>
          <w:rFonts w:ascii="Times New Roman" w:hAnsi="Times New Roman" w:cs="Times New Roman"/>
          <w:color w:val="auto"/>
        </w:rPr>
        <w:t xml:space="preserve">программах </w:t>
      </w:r>
      <w:bookmarkEnd w:id="1"/>
    </w:p>
    <w:p w:rsidR="00ED4F15" w:rsidRPr="00241178" w:rsidRDefault="00ED4F15" w:rsidP="005322B1">
      <w:pPr>
        <w:pStyle w:val="1"/>
        <w:spacing w:before="0" w:line="240" w:lineRule="auto"/>
        <w:ind w:left="1071"/>
        <w:jc w:val="center"/>
        <w:rPr>
          <w:rFonts w:ascii="Times New Roman" w:hAnsi="Times New Roman" w:cs="Times New Roman"/>
          <w:color w:val="auto"/>
        </w:rPr>
      </w:pPr>
      <w:r w:rsidRPr="00241178">
        <w:rPr>
          <w:rFonts w:ascii="Times New Roman" w:hAnsi="Times New Roman" w:cs="Times New Roman"/>
          <w:color w:val="auto"/>
        </w:rPr>
        <w:t xml:space="preserve">муниципального образования </w:t>
      </w:r>
      <w:r w:rsidR="000C13AB" w:rsidRPr="00241178">
        <w:rPr>
          <w:rFonts w:ascii="Times New Roman" w:hAnsi="Times New Roman" w:cs="Times New Roman"/>
          <w:color w:val="auto"/>
        </w:rPr>
        <w:t>Тбилисский</w:t>
      </w:r>
      <w:r w:rsidRPr="00241178">
        <w:rPr>
          <w:rFonts w:ascii="Times New Roman" w:hAnsi="Times New Roman" w:cs="Times New Roman"/>
          <w:color w:val="auto"/>
        </w:rPr>
        <w:t xml:space="preserve"> район</w:t>
      </w:r>
    </w:p>
    <w:p w:rsidR="000C13AB" w:rsidRPr="00EC3D7A" w:rsidRDefault="000C13AB" w:rsidP="001D0E9A">
      <w:pPr>
        <w:ind w:firstLine="708"/>
        <w:jc w:val="both"/>
        <w:rPr>
          <w:sz w:val="28"/>
          <w:szCs w:val="28"/>
        </w:rPr>
      </w:pPr>
      <w:proofErr w:type="gramStart"/>
      <w:r w:rsidRPr="00EC3D7A">
        <w:rPr>
          <w:sz w:val="28"/>
          <w:szCs w:val="28"/>
        </w:rPr>
        <w:t>Согласно Порядку, разработка муниципальных программ муниципального образования Тбилисский район (далее – муниципальные программы) осуществлена на основании перечня муниципальных программ (далее – Перечень), который утвержден постановлением администрации муниципального образования Тбилисский район от 11 июля 2014 года № 567 «Об утверждении перечня муниципальных программ муниципального образования Тбилисский район»</w:t>
      </w:r>
      <w:r w:rsidR="00EC3D7A" w:rsidRPr="00EC3D7A">
        <w:rPr>
          <w:sz w:val="28"/>
          <w:szCs w:val="28"/>
        </w:rPr>
        <w:t xml:space="preserve"> (в редакции постановления администрации муниципального образования Тбилисский район от </w:t>
      </w:r>
      <w:r w:rsidR="008D0E32">
        <w:rPr>
          <w:sz w:val="28"/>
          <w:szCs w:val="28"/>
        </w:rPr>
        <w:t>19 мая</w:t>
      </w:r>
      <w:r w:rsidR="00EC3D7A" w:rsidRPr="00EC3D7A">
        <w:rPr>
          <w:sz w:val="28"/>
          <w:szCs w:val="28"/>
        </w:rPr>
        <w:t xml:space="preserve"> 202</w:t>
      </w:r>
      <w:r w:rsidR="008D0E32">
        <w:rPr>
          <w:sz w:val="28"/>
          <w:szCs w:val="28"/>
        </w:rPr>
        <w:t>2</w:t>
      </w:r>
      <w:r w:rsidR="00EC3D7A" w:rsidRPr="00EC3D7A">
        <w:rPr>
          <w:sz w:val="28"/>
          <w:szCs w:val="28"/>
        </w:rPr>
        <w:t xml:space="preserve"> года № </w:t>
      </w:r>
      <w:r w:rsidR="008D0E32">
        <w:rPr>
          <w:sz w:val="28"/>
          <w:szCs w:val="28"/>
        </w:rPr>
        <w:t>475</w:t>
      </w:r>
      <w:r w:rsidR="00EC3D7A" w:rsidRPr="00EC3D7A">
        <w:rPr>
          <w:sz w:val="28"/>
          <w:szCs w:val="28"/>
        </w:rPr>
        <w:t>)</w:t>
      </w:r>
      <w:r w:rsidRPr="00EC3D7A">
        <w:rPr>
          <w:sz w:val="28"/>
          <w:szCs w:val="28"/>
        </w:rPr>
        <w:t>.</w:t>
      </w:r>
      <w:proofErr w:type="gramEnd"/>
    </w:p>
    <w:p w:rsidR="000C13AB" w:rsidRPr="00241178" w:rsidRDefault="007D7209" w:rsidP="001D0E9A">
      <w:pPr>
        <w:ind w:firstLine="708"/>
        <w:jc w:val="both"/>
        <w:rPr>
          <w:sz w:val="28"/>
          <w:szCs w:val="28"/>
        </w:rPr>
      </w:pPr>
      <w:r w:rsidRPr="00EC3D7A">
        <w:rPr>
          <w:sz w:val="28"/>
          <w:szCs w:val="28"/>
        </w:rPr>
        <w:t>Муниципальные программы разрабатывались в соответствии</w:t>
      </w:r>
      <w:r w:rsidRPr="00241178">
        <w:rPr>
          <w:sz w:val="28"/>
          <w:szCs w:val="28"/>
        </w:rPr>
        <w:t xml:space="preserve"> </w:t>
      </w:r>
      <w:r w:rsidR="005322B1" w:rsidRPr="00241178">
        <w:rPr>
          <w:sz w:val="28"/>
          <w:szCs w:val="28"/>
        </w:rPr>
        <w:t xml:space="preserve">                                </w:t>
      </w:r>
      <w:r w:rsidRPr="00241178">
        <w:rPr>
          <w:sz w:val="28"/>
          <w:szCs w:val="28"/>
        </w:rPr>
        <w:t xml:space="preserve">с государственными программами Краснодарского края, исходя </w:t>
      </w:r>
      <w:r w:rsidR="005322B1" w:rsidRPr="00241178">
        <w:rPr>
          <w:sz w:val="28"/>
          <w:szCs w:val="28"/>
        </w:rPr>
        <w:t xml:space="preserve">                                     </w:t>
      </w:r>
      <w:r w:rsidRPr="00241178">
        <w:rPr>
          <w:sz w:val="28"/>
          <w:szCs w:val="28"/>
        </w:rPr>
        <w:t xml:space="preserve">из приоритетов, сформулированных в основных направлениях социально-экономического развития муниципального образования Тбилисский район </w:t>
      </w:r>
      <w:r w:rsidR="005322B1" w:rsidRPr="00241178">
        <w:rPr>
          <w:sz w:val="28"/>
          <w:szCs w:val="28"/>
        </w:rPr>
        <w:t xml:space="preserve">                      </w:t>
      </w:r>
      <w:r w:rsidRPr="00241178">
        <w:rPr>
          <w:sz w:val="28"/>
          <w:szCs w:val="28"/>
        </w:rPr>
        <w:t>с учетом возможностей финансового и ресурсного обеспечения.</w:t>
      </w:r>
    </w:p>
    <w:p w:rsidR="007D7209" w:rsidRPr="00241178" w:rsidRDefault="002614A0" w:rsidP="001D0E9A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241178">
        <w:rPr>
          <w:rFonts w:eastAsiaTheme="minorHAnsi"/>
          <w:sz w:val="28"/>
          <w:szCs w:val="28"/>
          <w:lang w:eastAsia="en-US"/>
        </w:rPr>
        <w:t>В 20</w:t>
      </w:r>
      <w:r w:rsidR="00ED7689">
        <w:rPr>
          <w:rFonts w:eastAsiaTheme="minorHAnsi"/>
          <w:sz w:val="28"/>
          <w:szCs w:val="28"/>
          <w:lang w:eastAsia="en-US"/>
        </w:rPr>
        <w:t>2</w:t>
      </w:r>
      <w:r w:rsidR="00327777">
        <w:rPr>
          <w:rFonts w:eastAsiaTheme="minorHAnsi"/>
          <w:sz w:val="28"/>
          <w:szCs w:val="28"/>
          <w:lang w:eastAsia="en-US"/>
        </w:rPr>
        <w:t>3</w:t>
      </w:r>
      <w:r w:rsidRPr="00241178">
        <w:rPr>
          <w:rFonts w:eastAsiaTheme="minorHAnsi"/>
          <w:sz w:val="28"/>
          <w:szCs w:val="28"/>
          <w:lang w:eastAsia="en-US"/>
        </w:rPr>
        <w:t xml:space="preserve"> году в муниципальном образовании </w:t>
      </w:r>
      <w:r w:rsidR="003411B5" w:rsidRPr="00241178">
        <w:rPr>
          <w:rFonts w:eastAsiaTheme="minorHAnsi"/>
          <w:sz w:val="28"/>
          <w:szCs w:val="28"/>
          <w:lang w:eastAsia="en-US"/>
        </w:rPr>
        <w:t>Тбилисский</w:t>
      </w:r>
      <w:r w:rsidRPr="00241178">
        <w:rPr>
          <w:rFonts w:eastAsiaTheme="minorHAnsi"/>
          <w:sz w:val="28"/>
          <w:szCs w:val="28"/>
          <w:lang w:eastAsia="en-US"/>
        </w:rPr>
        <w:t xml:space="preserve"> район осуществлялась реализация </w:t>
      </w:r>
      <w:r w:rsidR="00542C40">
        <w:rPr>
          <w:rFonts w:eastAsiaTheme="minorHAnsi"/>
          <w:sz w:val="28"/>
          <w:szCs w:val="28"/>
          <w:lang w:eastAsia="en-US"/>
        </w:rPr>
        <w:t>1</w:t>
      </w:r>
      <w:r w:rsidR="00327777">
        <w:rPr>
          <w:rFonts w:eastAsiaTheme="minorHAnsi"/>
          <w:sz w:val="28"/>
          <w:szCs w:val="28"/>
          <w:lang w:eastAsia="en-US"/>
        </w:rPr>
        <w:t>8</w:t>
      </w:r>
      <w:r w:rsidR="003411B5" w:rsidRPr="00241178">
        <w:rPr>
          <w:rFonts w:eastAsiaTheme="minorHAnsi"/>
          <w:sz w:val="28"/>
          <w:szCs w:val="28"/>
          <w:lang w:eastAsia="en-US"/>
        </w:rPr>
        <w:t xml:space="preserve"> муниципальных программ:</w:t>
      </w:r>
    </w:p>
    <w:p w:rsidR="003411B5" w:rsidRPr="00241178" w:rsidRDefault="003411B5" w:rsidP="00B605F4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1178">
        <w:rPr>
          <w:rFonts w:ascii="Times New Roman" w:eastAsiaTheme="minorHAnsi" w:hAnsi="Times New Roman" w:cs="Times New Roman"/>
          <w:sz w:val="28"/>
          <w:szCs w:val="28"/>
          <w:lang w:eastAsia="en-US"/>
        </w:rPr>
        <w:t>«Развитие образования»;</w:t>
      </w:r>
    </w:p>
    <w:p w:rsidR="003411B5" w:rsidRPr="00241178" w:rsidRDefault="003411B5" w:rsidP="00B605F4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1178">
        <w:rPr>
          <w:rFonts w:ascii="Times New Roman" w:eastAsiaTheme="minorHAnsi" w:hAnsi="Times New Roman" w:cs="Times New Roman"/>
          <w:sz w:val="28"/>
          <w:szCs w:val="28"/>
          <w:lang w:eastAsia="en-US"/>
        </w:rPr>
        <w:t>«Муниципальная политика и развитие гражданского общества»;</w:t>
      </w:r>
    </w:p>
    <w:p w:rsidR="003411B5" w:rsidRPr="00241178" w:rsidRDefault="003411B5" w:rsidP="00B605F4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1178">
        <w:rPr>
          <w:rFonts w:ascii="Times New Roman" w:eastAsiaTheme="minorHAnsi" w:hAnsi="Times New Roman" w:cs="Times New Roman"/>
          <w:sz w:val="28"/>
          <w:szCs w:val="28"/>
          <w:lang w:eastAsia="en-US"/>
        </w:rPr>
        <w:t>«Дети Тбилисского района»;</w:t>
      </w:r>
    </w:p>
    <w:p w:rsidR="003411B5" w:rsidRPr="00241178" w:rsidRDefault="003411B5" w:rsidP="00B605F4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1178">
        <w:rPr>
          <w:rFonts w:ascii="Times New Roman" w:eastAsiaTheme="minorHAnsi" w:hAnsi="Times New Roman" w:cs="Times New Roman"/>
          <w:sz w:val="28"/>
          <w:szCs w:val="28"/>
          <w:lang w:eastAsia="en-US"/>
        </w:rPr>
        <w:t>«Социально-экономическое и территориальное развитие»;</w:t>
      </w:r>
    </w:p>
    <w:p w:rsidR="003411B5" w:rsidRPr="00241178" w:rsidRDefault="003411B5" w:rsidP="00B605F4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1178">
        <w:rPr>
          <w:rFonts w:ascii="Times New Roman" w:eastAsiaTheme="minorHAnsi" w:hAnsi="Times New Roman" w:cs="Times New Roman"/>
          <w:sz w:val="28"/>
          <w:szCs w:val="28"/>
          <w:lang w:eastAsia="en-US"/>
        </w:rPr>
        <w:t>«Обеспечение жильем молодых семей»;</w:t>
      </w:r>
    </w:p>
    <w:p w:rsidR="003411B5" w:rsidRPr="00241178" w:rsidRDefault="003411B5" w:rsidP="001D0E9A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241178">
        <w:rPr>
          <w:rFonts w:eastAsiaTheme="minorHAnsi"/>
          <w:sz w:val="28"/>
          <w:szCs w:val="28"/>
          <w:lang w:eastAsia="en-US"/>
        </w:rPr>
        <w:t>6)</w:t>
      </w:r>
      <w:r w:rsidR="005A31D6" w:rsidRPr="00241178">
        <w:rPr>
          <w:rFonts w:eastAsiaTheme="minorHAnsi"/>
          <w:sz w:val="28"/>
          <w:szCs w:val="28"/>
          <w:lang w:eastAsia="en-US"/>
        </w:rPr>
        <w:t xml:space="preserve"> </w:t>
      </w:r>
      <w:r w:rsidRPr="00241178">
        <w:rPr>
          <w:rFonts w:eastAsiaTheme="minorHAnsi"/>
          <w:sz w:val="28"/>
          <w:szCs w:val="28"/>
          <w:lang w:eastAsia="en-US"/>
        </w:rPr>
        <w:t>«Поддержка малого и среднего предпринимательства в муниципальном образовании Тбилисский район»;</w:t>
      </w:r>
    </w:p>
    <w:p w:rsidR="003411B5" w:rsidRPr="00241178" w:rsidRDefault="003411B5" w:rsidP="001D0E9A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241178">
        <w:rPr>
          <w:rFonts w:eastAsiaTheme="minorHAnsi"/>
          <w:sz w:val="28"/>
          <w:szCs w:val="28"/>
          <w:lang w:eastAsia="en-US"/>
        </w:rPr>
        <w:t>7) «Формирование и продвижение экономически и инвестиционно привлекательного образа Тбилисского района за его пределами»;</w:t>
      </w:r>
    </w:p>
    <w:p w:rsidR="003411B5" w:rsidRPr="00241178" w:rsidRDefault="003411B5" w:rsidP="001D0E9A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241178">
        <w:rPr>
          <w:rFonts w:eastAsiaTheme="minorHAnsi"/>
          <w:sz w:val="28"/>
          <w:szCs w:val="28"/>
          <w:lang w:eastAsia="en-US"/>
        </w:rPr>
        <w:t>8) «Молодежь Тбилисского района»;</w:t>
      </w:r>
    </w:p>
    <w:p w:rsidR="003411B5" w:rsidRPr="00241178" w:rsidRDefault="005A31D6" w:rsidP="001D0E9A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241178">
        <w:rPr>
          <w:rFonts w:eastAsiaTheme="minorHAnsi"/>
          <w:sz w:val="28"/>
          <w:szCs w:val="28"/>
          <w:lang w:eastAsia="en-US"/>
        </w:rPr>
        <w:t>9) «Развитие физической культуры и спорта»;</w:t>
      </w:r>
    </w:p>
    <w:p w:rsidR="005A31D6" w:rsidRPr="00241178" w:rsidRDefault="005A31D6" w:rsidP="001D0E9A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241178">
        <w:rPr>
          <w:rFonts w:eastAsiaTheme="minorHAnsi"/>
          <w:sz w:val="28"/>
          <w:szCs w:val="28"/>
          <w:lang w:eastAsia="en-US"/>
        </w:rPr>
        <w:t>10) «Обеспечение безопасности населения»;</w:t>
      </w:r>
    </w:p>
    <w:p w:rsidR="005A31D6" w:rsidRPr="00241178" w:rsidRDefault="005A31D6" w:rsidP="001D0E9A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241178">
        <w:rPr>
          <w:rFonts w:eastAsiaTheme="minorHAnsi"/>
          <w:sz w:val="28"/>
          <w:szCs w:val="28"/>
          <w:lang w:eastAsia="en-US"/>
        </w:rPr>
        <w:t>11) «Развитие культуры</w:t>
      </w:r>
      <w:r w:rsidR="007B59D6" w:rsidRPr="00241178">
        <w:rPr>
          <w:rFonts w:eastAsiaTheme="minorHAnsi"/>
          <w:sz w:val="28"/>
          <w:szCs w:val="28"/>
          <w:lang w:eastAsia="en-US"/>
        </w:rPr>
        <w:t xml:space="preserve"> Тбилисского района</w:t>
      </w:r>
      <w:r w:rsidRPr="00241178">
        <w:rPr>
          <w:rFonts w:eastAsiaTheme="minorHAnsi"/>
          <w:sz w:val="28"/>
          <w:szCs w:val="28"/>
          <w:lang w:eastAsia="en-US"/>
        </w:rPr>
        <w:t>»;</w:t>
      </w:r>
    </w:p>
    <w:p w:rsidR="005A31D6" w:rsidRPr="00241178" w:rsidRDefault="005A31D6" w:rsidP="001D0E9A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241178">
        <w:rPr>
          <w:rFonts w:eastAsiaTheme="minorHAnsi"/>
          <w:sz w:val="28"/>
          <w:szCs w:val="28"/>
          <w:lang w:eastAsia="en-US"/>
        </w:rPr>
        <w:t>1</w:t>
      </w:r>
      <w:r w:rsidR="00ED7689">
        <w:rPr>
          <w:rFonts w:eastAsiaTheme="minorHAnsi"/>
          <w:sz w:val="28"/>
          <w:szCs w:val="28"/>
          <w:lang w:eastAsia="en-US"/>
        </w:rPr>
        <w:t>2</w:t>
      </w:r>
      <w:r w:rsidRPr="00241178">
        <w:rPr>
          <w:rFonts w:eastAsiaTheme="minorHAnsi"/>
          <w:sz w:val="28"/>
          <w:szCs w:val="28"/>
          <w:lang w:eastAsia="en-US"/>
        </w:rPr>
        <w:t>) «Энергосбережение и повышение энергетической эффективности»;</w:t>
      </w:r>
    </w:p>
    <w:p w:rsidR="005A31D6" w:rsidRPr="00241178" w:rsidRDefault="005A31D6" w:rsidP="001D0E9A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241178">
        <w:rPr>
          <w:rFonts w:eastAsiaTheme="minorHAnsi"/>
          <w:sz w:val="28"/>
          <w:szCs w:val="28"/>
          <w:lang w:eastAsia="en-US"/>
        </w:rPr>
        <w:t>1</w:t>
      </w:r>
      <w:r w:rsidR="00ED7689">
        <w:rPr>
          <w:rFonts w:eastAsiaTheme="minorHAnsi"/>
          <w:sz w:val="28"/>
          <w:szCs w:val="28"/>
          <w:lang w:eastAsia="en-US"/>
        </w:rPr>
        <w:t>3</w:t>
      </w:r>
      <w:r w:rsidRPr="00241178">
        <w:rPr>
          <w:rFonts w:eastAsiaTheme="minorHAnsi"/>
          <w:sz w:val="28"/>
          <w:szCs w:val="28"/>
          <w:lang w:eastAsia="en-US"/>
        </w:rPr>
        <w:t>) «Развитие пассажирского транспорта в Тбилисском районе»;</w:t>
      </w:r>
    </w:p>
    <w:p w:rsidR="005A31D6" w:rsidRPr="00241178" w:rsidRDefault="005A31D6" w:rsidP="001D0E9A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241178">
        <w:rPr>
          <w:rFonts w:eastAsiaTheme="minorHAnsi"/>
          <w:sz w:val="28"/>
          <w:szCs w:val="28"/>
          <w:lang w:eastAsia="en-US"/>
        </w:rPr>
        <w:t>1</w:t>
      </w:r>
      <w:r w:rsidR="00ED7689">
        <w:rPr>
          <w:rFonts w:eastAsiaTheme="minorHAnsi"/>
          <w:sz w:val="28"/>
          <w:szCs w:val="28"/>
          <w:lang w:eastAsia="en-US"/>
        </w:rPr>
        <w:t>4</w:t>
      </w:r>
      <w:r w:rsidRPr="00241178">
        <w:rPr>
          <w:rFonts w:eastAsiaTheme="minorHAnsi"/>
          <w:sz w:val="28"/>
          <w:szCs w:val="28"/>
          <w:lang w:eastAsia="en-US"/>
        </w:rPr>
        <w:t>) «Социальная поддержка граждан»;</w:t>
      </w:r>
    </w:p>
    <w:p w:rsidR="005A31D6" w:rsidRPr="00241178" w:rsidRDefault="005A31D6" w:rsidP="001D0E9A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241178">
        <w:rPr>
          <w:rFonts w:eastAsiaTheme="minorHAnsi"/>
          <w:sz w:val="28"/>
          <w:szCs w:val="28"/>
          <w:lang w:eastAsia="en-US"/>
        </w:rPr>
        <w:t>1</w:t>
      </w:r>
      <w:r w:rsidR="00ED7689">
        <w:rPr>
          <w:rFonts w:eastAsiaTheme="minorHAnsi"/>
          <w:sz w:val="28"/>
          <w:szCs w:val="28"/>
          <w:lang w:eastAsia="en-US"/>
        </w:rPr>
        <w:t>5</w:t>
      </w:r>
      <w:r w:rsidRPr="00241178">
        <w:rPr>
          <w:rFonts w:eastAsiaTheme="minorHAnsi"/>
          <w:sz w:val="28"/>
          <w:szCs w:val="28"/>
          <w:lang w:eastAsia="en-US"/>
        </w:rPr>
        <w:t>) «Информационное обслуживание деятельности органов местного самоуправления»;</w:t>
      </w:r>
    </w:p>
    <w:p w:rsidR="005A31D6" w:rsidRPr="00241178" w:rsidRDefault="005A31D6" w:rsidP="001D0E9A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241178">
        <w:rPr>
          <w:rFonts w:eastAsiaTheme="minorHAnsi"/>
          <w:sz w:val="28"/>
          <w:szCs w:val="28"/>
          <w:lang w:eastAsia="en-US"/>
        </w:rPr>
        <w:t>1</w:t>
      </w:r>
      <w:r w:rsidR="00ED7689">
        <w:rPr>
          <w:rFonts w:eastAsiaTheme="minorHAnsi"/>
          <w:sz w:val="28"/>
          <w:szCs w:val="28"/>
          <w:lang w:eastAsia="en-US"/>
        </w:rPr>
        <w:t>6</w:t>
      </w:r>
      <w:r w:rsidRPr="00241178">
        <w:rPr>
          <w:rFonts w:eastAsiaTheme="minorHAnsi"/>
          <w:sz w:val="28"/>
          <w:szCs w:val="28"/>
          <w:lang w:eastAsia="en-US"/>
        </w:rPr>
        <w:t>) «Развитие сельского хозяйства и регулирование рынков сельскохозяйственной продукции, сырья и продовольствия»;</w:t>
      </w:r>
    </w:p>
    <w:p w:rsidR="005A31D6" w:rsidRDefault="00542C40" w:rsidP="001D0E9A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</w:t>
      </w:r>
      <w:r w:rsidR="00ED7689">
        <w:rPr>
          <w:rFonts w:eastAsiaTheme="minorHAnsi"/>
          <w:sz w:val="28"/>
          <w:szCs w:val="28"/>
          <w:lang w:eastAsia="en-US"/>
        </w:rPr>
        <w:t>7</w:t>
      </w:r>
      <w:r w:rsidR="005A31D6" w:rsidRPr="00241178">
        <w:rPr>
          <w:rFonts w:eastAsiaTheme="minorHAnsi"/>
          <w:sz w:val="28"/>
          <w:szCs w:val="28"/>
          <w:lang w:eastAsia="en-US"/>
        </w:rPr>
        <w:t>) «Управление муниципальным имуществом»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327777" w:rsidRDefault="00327777" w:rsidP="001D0E9A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18) «Развитие жилищно-коммунального хозяйства муниципального образования Тбилисский район»;</w:t>
      </w:r>
    </w:p>
    <w:p w:rsidR="00542C40" w:rsidRDefault="00B82D2B" w:rsidP="001D0E9A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="00542C40">
        <w:rPr>
          <w:rFonts w:eastAsiaTheme="minorHAnsi"/>
          <w:sz w:val="28"/>
          <w:szCs w:val="28"/>
          <w:lang w:eastAsia="en-US"/>
        </w:rPr>
        <w:t xml:space="preserve"> ведомственн</w:t>
      </w:r>
      <w:r w:rsidR="006509A9">
        <w:rPr>
          <w:rFonts w:eastAsiaTheme="minorHAnsi"/>
          <w:sz w:val="28"/>
          <w:szCs w:val="28"/>
          <w:lang w:eastAsia="en-US"/>
        </w:rPr>
        <w:t>ая</w:t>
      </w:r>
      <w:r w:rsidR="00542C40">
        <w:rPr>
          <w:rFonts w:eastAsiaTheme="minorHAnsi"/>
          <w:sz w:val="28"/>
          <w:szCs w:val="28"/>
          <w:lang w:eastAsia="en-US"/>
        </w:rPr>
        <w:t xml:space="preserve"> программ</w:t>
      </w:r>
      <w:r w:rsidR="00794E29">
        <w:rPr>
          <w:rFonts w:eastAsiaTheme="minorHAnsi"/>
          <w:sz w:val="28"/>
          <w:szCs w:val="28"/>
          <w:lang w:eastAsia="en-US"/>
        </w:rPr>
        <w:t>а</w:t>
      </w:r>
      <w:r w:rsidR="00542C40">
        <w:rPr>
          <w:rFonts w:eastAsiaTheme="minorHAnsi"/>
          <w:sz w:val="28"/>
          <w:szCs w:val="28"/>
          <w:lang w:eastAsia="en-US"/>
        </w:rPr>
        <w:t>:</w:t>
      </w:r>
    </w:p>
    <w:p w:rsidR="00ED7689" w:rsidRDefault="00542C40" w:rsidP="001D0E9A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C961D5">
        <w:rPr>
          <w:rFonts w:eastAsiaTheme="minorHAnsi"/>
          <w:sz w:val="28"/>
          <w:szCs w:val="28"/>
          <w:lang w:eastAsia="en-US"/>
        </w:rPr>
        <w:t>Поддержка и развитие кубанского казачества в муниципальном образовании Тбилисский район на 20</w:t>
      </w:r>
      <w:r w:rsidR="00ED7689">
        <w:rPr>
          <w:rFonts w:eastAsiaTheme="minorHAnsi"/>
          <w:sz w:val="28"/>
          <w:szCs w:val="28"/>
          <w:lang w:eastAsia="en-US"/>
        </w:rPr>
        <w:t>2</w:t>
      </w:r>
      <w:r w:rsidR="00327777">
        <w:rPr>
          <w:rFonts w:eastAsiaTheme="minorHAnsi"/>
          <w:sz w:val="28"/>
          <w:szCs w:val="28"/>
          <w:lang w:eastAsia="en-US"/>
        </w:rPr>
        <w:t>3</w:t>
      </w:r>
      <w:r w:rsidR="00C961D5">
        <w:rPr>
          <w:rFonts w:eastAsiaTheme="minorHAnsi"/>
          <w:sz w:val="28"/>
          <w:szCs w:val="28"/>
          <w:lang w:eastAsia="en-US"/>
        </w:rPr>
        <w:t xml:space="preserve"> год»</w:t>
      </w:r>
      <w:r w:rsidR="00ED7689">
        <w:rPr>
          <w:rFonts w:eastAsiaTheme="minorHAnsi"/>
          <w:sz w:val="28"/>
          <w:szCs w:val="28"/>
          <w:lang w:eastAsia="en-US"/>
        </w:rPr>
        <w:t>;</w:t>
      </w:r>
    </w:p>
    <w:p w:rsidR="00777EAF" w:rsidRDefault="00ED7689" w:rsidP="001D0E9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77EAF" w:rsidRPr="00241178">
        <w:rPr>
          <w:sz w:val="28"/>
          <w:szCs w:val="28"/>
        </w:rPr>
        <w:t>Муниципальное образование Тбилисский район в 20</w:t>
      </w:r>
      <w:r>
        <w:rPr>
          <w:sz w:val="28"/>
          <w:szCs w:val="28"/>
        </w:rPr>
        <w:t>2</w:t>
      </w:r>
      <w:r w:rsidR="00327777">
        <w:rPr>
          <w:sz w:val="28"/>
          <w:szCs w:val="28"/>
        </w:rPr>
        <w:t>3</w:t>
      </w:r>
      <w:r w:rsidR="00777EAF" w:rsidRPr="00241178">
        <w:rPr>
          <w:sz w:val="28"/>
          <w:szCs w:val="28"/>
        </w:rPr>
        <w:t xml:space="preserve"> году участвовало в </w:t>
      </w:r>
      <w:r w:rsidR="00FC536E">
        <w:rPr>
          <w:sz w:val="28"/>
          <w:szCs w:val="28"/>
        </w:rPr>
        <w:t>1</w:t>
      </w:r>
      <w:r w:rsidR="00F75B51">
        <w:rPr>
          <w:sz w:val="28"/>
          <w:szCs w:val="28"/>
        </w:rPr>
        <w:t>1</w:t>
      </w:r>
      <w:r w:rsidR="00777EAF" w:rsidRPr="00241178">
        <w:rPr>
          <w:sz w:val="28"/>
          <w:szCs w:val="28"/>
        </w:rPr>
        <w:t xml:space="preserve"> государственных программах Краснодарского края. </w:t>
      </w:r>
    </w:p>
    <w:p w:rsidR="00ED4F15" w:rsidRPr="00241178" w:rsidRDefault="00B82D2B" w:rsidP="001D0E9A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C112A7">
        <w:rPr>
          <w:rFonts w:eastAsiaTheme="minorHAnsi"/>
          <w:sz w:val="28"/>
          <w:szCs w:val="28"/>
          <w:lang w:eastAsia="en-US"/>
        </w:rPr>
        <w:lastRenderedPageBreak/>
        <w:t>Утвержденный о</w:t>
      </w:r>
      <w:r w:rsidR="00B86344" w:rsidRPr="00C112A7">
        <w:rPr>
          <w:rFonts w:eastAsiaTheme="minorHAnsi"/>
          <w:sz w:val="28"/>
          <w:szCs w:val="28"/>
          <w:lang w:eastAsia="en-US"/>
        </w:rPr>
        <w:t>бъем расходов по</w:t>
      </w:r>
      <w:r w:rsidR="00ED4F15" w:rsidRPr="00C112A7">
        <w:rPr>
          <w:rFonts w:eastAsiaTheme="minorHAnsi"/>
          <w:sz w:val="28"/>
          <w:szCs w:val="28"/>
          <w:lang w:eastAsia="en-US"/>
        </w:rPr>
        <w:t xml:space="preserve"> муниципальным программам </w:t>
      </w:r>
      <w:r w:rsidRPr="00C112A7">
        <w:rPr>
          <w:rFonts w:eastAsiaTheme="minorHAnsi"/>
          <w:sz w:val="28"/>
          <w:szCs w:val="28"/>
          <w:lang w:eastAsia="en-US"/>
        </w:rPr>
        <w:t>муниципального образовани</w:t>
      </w:r>
      <w:r w:rsidR="00C112A7" w:rsidRPr="00C112A7">
        <w:rPr>
          <w:rFonts w:eastAsiaTheme="minorHAnsi"/>
          <w:sz w:val="28"/>
          <w:szCs w:val="28"/>
          <w:lang w:eastAsia="en-US"/>
        </w:rPr>
        <w:t>я</w:t>
      </w:r>
      <w:r w:rsidRPr="00C112A7">
        <w:rPr>
          <w:rFonts w:eastAsiaTheme="minorHAnsi"/>
          <w:sz w:val="28"/>
          <w:szCs w:val="28"/>
          <w:lang w:eastAsia="en-US"/>
        </w:rPr>
        <w:t xml:space="preserve"> Тбилисский район на 202</w:t>
      </w:r>
      <w:r w:rsidR="00327777">
        <w:rPr>
          <w:rFonts w:eastAsiaTheme="minorHAnsi"/>
          <w:sz w:val="28"/>
          <w:szCs w:val="28"/>
          <w:lang w:eastAsia="en-US"/>
        </w:rPr>
        <w:t>3</w:t>
      </w:r>
      <w:r w:rsidRPr="00C112A7">
        <w:rPr>
          <w:rFonts w:eastAsiaTheme="minorHAnsi"/>
          <w:sz w:val="28"/>
          <w:szCs w:val="28"/>
          <w:lang w:eastAsia="en-US"/>
        </w:rPr>
        <w:t xml:space="preserve"> год </w:t>
      </w:r>
      <w:r w:rsidR="00ED4F15" w:rsidRPr="00C112A7">
        <w:rPr>
          <w:rFonts w:eastAsiaTheme="minorHAnsi"/>
          <w:sz w:val="28"/>
          <w:szCs w:val="28"/>
          <w:lang w:eastAsia="en-US"/>
        </w:rPr>
        <w:t>составил</w:t>
      </w:r>
      <w:r w:rsidR="00794E29">
        <w:rPr>
          <w:rFonts w:eastAsiaTheme="minorHAnsi"/>
          <w:sz w:val="28"/>
          <w:szCs w:val="28"/>
          <w:lang w:eastAsia="en-US"/>
        </w:rPr>
        <w:t xml:space="preserve">   </w:t>
      </w:r>
      <w:r w:rsidR="00CD15F6">
        <w:rPr>
          <w:rFonts w:eastAsiaTheme="minorHAnsi"/>
          <w:sz w:val="28"/>
          <w:szCs w:val="28"/>
          <w:lang w:eastAsia="en-US"/>
        </w:rPr>
        <w:t>93,5</w:t>
      </w:r>
      <w:r w:rsidR="00ED4F15" w:rsidRPr="00C112A7">
        <w:rPr>
          <w:rFonts w:eastAsiaTheme="minorHAnsi"/>
          <w:sz w:val="28"/>
          <w:szCs w:val="28"/>
          <w:lang w:eastAsia="en-US"/>
        </w:rPr>
        <w:t xml:space="preserve"> </w:t>
      </w:r>
      <w:r w:rsidRPr="00C112A7">
        <w:rPr>
          <w:rFonts w:eastAsiaTheme="minorHAnsi"/>
          <w:sz w:val="28"/>
          <w:szCs w:val="28"/>
          <w:lang w:eastAsia="en-US"/>
        </w:rPr>
        <w:t>%</w:t>
      </w:r>
      <w:r w:rsidR="00ED4F15" w:rsidRPr="00C112A7">
        <w:rPr>
          <w:rFonts w:eastAsiaTheme="minorHAnsi"/>
          <w:sz w:val="28"/>
          <w:szCs w:val="28"/>
          <w:lang w:eastAsia="en-US"/>
        </w:rPr>
        <w:t xml:space="preserve"> от общего объема</w:t>
      </w:r>
      <w:r w:rsidR="00ED4F15" w:rsidRPr="00241178">
        <w:rPr>
          <w:rFonts w:eastAsiaTheme="minorHAnsi"/>
          <w:sz w:val="28"/>
          <w:szCs w:val="28"/>
          <w:lang w:eastAsia="en-US"/>
        </w:rPr>
        <w:t xml:space="preserve"> расходов бюджета муниципального образования </w:t>
      </w:r>
      <w:r w:rsidR="007D7209" w:rsidRPr="00241178">
        <w:rPr>
          <w:rFonts w:eastAsiaTheme="minorHAnsi"/>
          <w:sz w:val="28"/>
          <w:szCs w:val="28"/>
          <w:lang w:eastAsia="en-US"/>
        </w:rPr>
        <w:t>Тбилисский</w:t>
      </w:r>
      <w:r w:rsidR="00ED4F15" w:rsidRPr="00241178">
        <w:rPr>
          <w:rFonts w:eastAsiaTheme="minorHAnsi"/>
          <w:sz w:val="28"/>
          <w:szCs w:val="28"/>
          <w:lang w:eastAsia="en-US"/>
        </w:rPr>
        <w:t xml:space="preserve"> район, по непрограммным направлениям деятельности – </w:t>
      </w:r>
      <w:r w:rsidR="00CD15F6">
        <w:rPr>
          <w:rFonts w:eastAsiaTheme="minorHAnsi"/>
          <w:sz w:val="28"/>
          <w:szCs w:val="28"/>
          <w:lang w:eastAsia="en-US"/>
        </w:rPr>
        <w:t>6,5</w:t>
      </w:r>
      <w:r w:rsidR="00F31627" w:rsidRPr="00241178">
        <w:rPr>
          <w:rFonts w:eastAsiaTheme="minorHAnsi"/>
          <w:sz w:val="28"/>
          <w:szCs w:val="28"/>
          <w:lang w:eastAsia="en-US"/>
        </w:rPr>
        <w:t xml:space="preserve"> </w:t>
      </w:r>
      <w:r w:rsidR="0038507D" w:rsidRPr="00241178">
        <w:rPr>
          <w:rFonts w:eastAsiaTheme="minorHAnsi"/>
          <w:sz w:val="28"/>
          <w:szCs w:val="28"/>
          <w:lang w:eastAsia="en-US"/>
        </w:rPr>
        <w:t>%.</w:t>
      </w:r>
      <w:r w:rsidR="00ED4F15" w:rsidRPr="00241178">
        <w:rPr>
          <w:rFonts w:eastAsiaTheme="minorHAnsi"/>
          <w:sz w:val="28"/>
          <w:szCs w:val="28"/>
          <w:lang w:eastAsia="en-US"/>
        </w:rPr>
        <w:t xml:space="preserve"> </w:t>
      </w:r>
    </w:p>
    <w:p w:rsidR="001D0E9A" w:rsidRPr="00241178" w:rsidRDefault="001D0E9A" w:rsidP="001D0E9A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ED4F15" w:rsidRPr="00241178" w:rsidRDefault="00ED4F15" w:rsidP="001D0E9A">
      <w:pPr>
        <w:jc w:val="both"/>
        <w:rPr>
          <w:rFonts w:eastAsiaTheme="minorHAnsi"/>
          <w:sz w:val="28"/>
          <w:szCs w:val="28"/>
          <w:highlight w:val="yellow"/>
          <w:lang w:eastAsia="en-US"/>
        </w:rPr>
      </w:pPr>
      <w:r w:rsidRPr="00241178">
        <w:rPr>
          <w:rFonts w:eastAsiaTheme="minorHAnsi"/>
          <w:noProof/>
          <w:sz w:val="28"/>
          <w:szCs w:val="28"/>
          <w:highlight w:val="yellow"/>
        </w:rPr>
        <w:drawing>
          <wp:inline distT="0" distB="0" distL="0" distR="0" wp14:anchorId="586A192F" wp14:editId="79550B4B">
            <wp:extent cx="6096000" cy="4619625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F6156E" w:rsidRPr="00241178" w:rsidRDefault="00F6156E" w:rsidP="001D0E9A">
      <w:pPr>
        <w:jc w:val="both"/>
        <w:rPr>
          <w:sz w:val="28"/>
          <w:szCs w:val="28"/>
        </w:rPr>
      </w:pPr>
    </w:p>
    <w:p w:rsidR="00ED4F15" w:rsidRPr="00241178" w:rsidRDefault="00B86344" w:rsidP="001D0E9A">
      <w:pPr>
        <w:ind w:firstLine="708"/>
        <w:jc w:val="both"/>
        <w:rPr>
          <w:sz w:val="28"/>
          <w:szCs w:val="28"/>
        </w:rPr>
      </w:pPr>
      <w:proofErr w:type="gramStart"/>
      <w:r w:rsidRPr="00241178">
        <w:rPr>
          <w:sz w:val="28"/>
          <w:szCs w:val="28"/>
        </w:rPr>
        <w:t>В соответствии с</w:t>
      </w:r>
      <w:r w:rsidR="00ED4F15" w:rsidRPr="00241178">
        <w:rPr>
          <w:sz w:val="28"/>
          <w:szCs w:val="28"/>
        </w:rPr>
        <w:t xml:space="preserve"> решением Совета муниципального образования </w:t>
      </w:r>
      <w:r w:rsidR="009C4BF5" w:rsidRPr="00241178">
        <w:rPr>
          <w:sz w:val="28"/>
          <w:szCs w:val="28"/>
        </w:rPr>
        <w:t>Тбилисский</w:t>
      </w:r>
      <w:r w:rsidRPr="00241178">
        <w:rPr>
          <w:sz w:val="28"/>
          <w:szCs w:val="28"/>
        </w:rPr>
        <w:t xml:space="preserve"> район от </w:t>
      </w:r>
      <w:r w:rsidR="006C6701" w:rsidRPr="00241178">
        <w:rPr>
          <w:sz w:val="28"/>
          <w:szCs w:val="28"/>
        </w:rPr>
        <w:t>2</w:t>
      </w:r>
      <w:r w:rsidR="00CD15F6">
        <w:rPr>
          <w:sz w:val="28"/>
          <w:szCs w:val="28"/>
        </w:rPr>
        <w:t>1</w:t>
      </w:r>
      <w:r w:rsidR="00A3277E" w:rsidRPr="00241178">
        <w:rPr>
          <w:sz w:val="28"/>
          <w:szCs w:val="28"/>
        </w:rPr>
        <w:t xml:space="preserve"> декабря 20</w:t>
      </w:r>
      <w:r w:rsidR="000C3973">
        <w:rPr>
          <w:sz w:val="28"/>
          <w:szCs w:val="28"/>
        </w:rPr>
        <w:t>2</w:t>
      </w:r>
      <w:r w:rsidR="00CD15F6">
        <w:rPr>
          <w:sz w:val="28"/>
          <w:szCs w:val="28"/>
        </w:rPr>
        <w:t>2</w:t>
      </w:r>
      <w:r w:rsidR="00A3277E" w:rsidRPr="00241178">
        <w:rPr>
          <w:sz w:val="28"/>
          <w:szCs w:val="28"/>
        </w:rPr>
        <w:t xml:space="preserve"> года № </w:t>
      </w:r>
      <w:r w:rsidR="00CD15F6">
        <w:rPr>
          <w:sz w:val="28"/>
          <w:szCs w:val="28"/>
        </w:rPr>
        <w:t>247</w:t>
      </w:r>
      <w:r w:rsidR="00A3277E" w:rsidRPr="00241178">
        <w:rPr>
          <w:sz w:val="28"/>
          <w:szCs w:val="28"/>
        </w:rPr>
        <w:t xml:space="preserve"> «О бюджете муниципального образования </w:t>
      </w:r>
      <w:r w:rsidR="009161E0" w:rsidRPr="00241178">
        <w:rPr>
          <w:sz w:val="28"/>
          <w:szCs w:val="28"/>
        </w:rPr>
        <w:t>Тбилисский</w:t>
      </w:r>
      <w:r w:rsidR="00A3277E" w:rsidRPr="00241178">
        <w:rPr>
          <w:sz w:val="28"/>
          <w:szCs w:val="28"/>
        </w:rPr>
        <w:t xml:space="preserve"> район на 20</w:t>
      </w:r>
      <w:r w:rsidR="00A54F4F">
        <w:rPr>
          <w:sz w:val="28"/>
          <w:szCs w:val="28"/>
        </w:rPr>
        <w:t>2</w:t>
      </w:r>
      <w:r w:rsidR="00CD15F6">
        <w:rPr>
          <w:sz w:val="28"/>
          <w:szCs w:val="28"/>
        </w:rPr>
        <w:t>3</w:t>
      </w:r>
      <w:r w:rsidR="00A3277E" w:rsidRPr="00241178">
        <w:rPr>
          <w:sz w:val="28"/>
          <w:szCs w:val="28"/>
        </w:rPr>
        <w:t xml:space="preserve"> год</w:t>
      </w:r>
      <w:r w:rsidR="009161E0" w:rsidRPr="00241178">
        <w:rPr>
          <w:sz w:val="28"/>
          <w:szCs w:val="28"/>
        </w:rPr>
        <w:t xml:space="preserve"> и плановый период 20</w:t>
      </w:r>
      <w:r w:rsidR="004C4A35">
        <w:rPr>
          <w:sz w:val="28"/>
          <w:szCs w:val="28"/>
        </w:rPr>
        <w:t>2</w:t>
      </w:r>
      <w:r w:rsidR="00CD15F6">
        <w:rPr>
          <w:sz w:val="28"/>
          <w:szCs w:val="28"/>
        </w:rPr>
        <w:t>4</w:t>
      </w:r>
      <w:r w:rsidR="009161E0" w:rsidRPr="00241178">
        <w:rPr>
          <w:sz w:val="28"/>
          <w:szCs w:val="28"/>
        </w:rPr>
        <w:t xml:space="preserve"> и 20</w:t>
      </w:r>
      <w:r w:rsidR="00866143">
        <w:rPr>
          <w:sz w:val="28"/>
          <w:szCs w:val="28"/>
        </w:rPr>
        <w:t>2</w:t>
      </w:r>
      <w:r w:rsidR="00CD15F6">
        <w:rPr>
          <w:sz w:val="28"/>
          <w:szCs w:val="28"/>
        </w:rPr>
        <w:t xml:space="preserve">5 </w:t>
      </w:r>
      <w:r w:rsidR="009161E0" w:rsidRPr="00241178">
        <w:rPr>
          <w:sz w:val="28"/>
          <w:szCs w:val="28"/>
        </w:rPr>
        <w:t>годов</w:t>
      </w:r>
      <w:r w:rsidR="00A3277E" w:rsidRPr="00241178">
        <w:rPr>
          <w:sz w:val="28"/>
          <w:szCs w:val="28"/>
        </w:rPr>
        <w:t>»</w:t>
      </w:r>
      <w:r w:rsidR="00ED4F15" w:rsidRPr="00241178">
        <w:rPr>
          <w:sz w:val="28"/>
          <w:szCs w:val="28"/>
        </w:rPr>
        <w:t xml:space="preserve">, с учетом </w:t>
      </w:r>
      <w:r w:rsidR="009161E0" w:rsidRPr="00241178">
        <w:rPr>
          <w:sz w:val="28"/>
          <w:szCs w:val="28"/>
        </w:rPr>
        <w:t xml:space="preserve">всех </w:t>
      </w:r>
      <w:r w:rsidR="00ED4F15" w:rsidRPr="00241178">
        <w:rPr>
          <w:sz w:val="28"/>
          <w:szCs w:val="28"/>
        </w:rPr>
        <w:t>изменений 20</w:t>
      </w:r>
      <w:r w:rsidR="00A54F4F">
        <w:rPr>
          <w:sz w:val="28"/>
          <w:szCs w:val="28"/>
        </w:rPr>
        <w:t>2</w:t>
      </w:r>
      <w:r w:rsidR="00CD15F6">
        <w:rPr>
          <w:sz w:val="28"/>
          <w:szCs w:val="28"/>
        </w:rPr>
        <w:t>3</w:t>
      </w:r>
      <w:r w:rsidR="00ED4F15" w:rsidRPr="00241178">
        <w:rPr>
          <w:sz w:val="28"/>
          <w:szCs w:val="28"/>
        </w:rPr>
        <w:t xml:space="preserve"> года, плановый объем финансирования муниципальных программ</w:t>
      </w:r>
      <w:r w:rsidRPr="00241178">
        <w:rPr>
          <w:sz w:val="28"/>
          <w:szCs w:val="28"/>
        </w:rPr>
        <w:t xml:space="preserve">, за счет всех уровней бюджета </w:t>
      </w:r>
      <w:r w:rsidR="00ED4F15" w:rsidRPr="00241178">
        <w:rPr>
          <w:sz w:val="28"/>
          <w:szCs w:val="28"/>
        </w:rPr>
        <w:t xml:space="preserve">составляет </w:t>
      </w:r>
      <w:r w:rsidR="009161E0" w:rsidRPr="00241178">
        <w:rPr>
          <w:sz w:val="28"/>
          <w:szCs w:val="28"/>
        </w:rPr>
        <w:t xml:space="preserve"> </w:t>
      </w:r>
      <w:r w:rsidR="00C112A7" w:rsidRPr="00C112A7">
        <w:rPr>
          <w:sz w:val="28"/>
          <w:szCs w:val="28"/>
        </w:rPr>
        <w:t>в сумме</w:t>
      </w:r>
      <w:r w:rsidR="00CF318C" w:rsidRPr="00241178">
        <w:rPr>
          <w:sz w:val="28"/>
          <w:szCs w:val="28"/>
        </w:rPr>
        <w:t xml:space="preserve"> </w:t>
      </w:r>
      <w:r w:rsidRPr="00241178">
        <w:rPr>
          <w:sz w:val="28"/>
          <w:szCs w:val="28"/>
        </w:rPr>
        <w:t xml:space="preserve">                  </w:t>
      </w:r>
      <w:r w:rsidR="00085FEE">
        <w:rPr>
          <w:sz w:val="28"/>
          <w:szCs w:val="28"/>
        </w:rPr>
        <w:t>2561953,3</w:t>
      </w:r>
      <w:r w:rsidR="00C41626">
        <w:rPr>
          <w:sz w:val="28"/>
          <w:szCs w:val="28"/>
        </w:rPr>
        <w:t xml:space="preserve"> </w:t>
      </w:r>
      <w:r w:rsidR="000C3973">
        <w:rPr>
          <w:sz w:val="28"/>
          <w:szCs w:val="28"/>
        </w:rPr>
        <w:t xml:space="preserve"> </w:t>
      </w:r>
      <w:r w:rsidR="00CF318C" w:rsidRPr="00241178">
        <w:rPr>
          <w:sz w:val="28"/>
          <w:szCs w:val="28"/>
        </w:rPr>
        <w:t xml:space="preserve">тыс. </w:t>
      </w:r>
      <w:r w:rsidR="009161E0" w:rsidRPr="00241178">
        <w:rPr>
          <w:sz w:val="28"/>
          <w:szCs w:val="28"/>
        </w:rPr>
        <w:t>руб</w:t>
      </w:r>
      <w:r w:rsidR="000D734C" w:rsidRPr="00241178">
        <w:rPr>
          <w:sz w:val="28"/>
          <w:szCs w:val="28"/>
        </w:rPr>
        <w:t>лей</w:t>
      </w:r>
      <w:r w:rsidR="009161E0" w:rsidRPr="00241178">
        <w:rPr>
          <w:sz w:val="28"/>
          <w:szCs w:val="28"/>
        </w:rPr>
        <w:t xml:space="preserve">, </w:t>
      </w:r>
      <w:r w:rsidR="00ED4F15" w:rsidRPr="00241178">
        <w:rPr>
          <w:sz w:val="28"/>
          <w:szCs w:val="28"/>
        </w:rPr>
        <w:t>в том числе за счет средств:</w:t>
      </w:r>
      <w:proofErr w:type="gramEnd"/>
    </w:p>
    <w:p w:rsidR="00ED4F15" w:rsidRPr="00241178" w:rsidRDefault="00ED4F15" w:rsidP="00B605F4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1178">
        <w:rPr>
          <w:rFonts w:ascii="Times New Roman" w:hAnsi="Times New Roman" w:cs="Times New Roman"/>
          <w:sz w:val="28"/>
          <w:szCs w:val="28"/>
        </w:rPr>
        <w:t xml:space="preserve">федерального бюджета – </w:t>
      </w:r>
      <w:r w:rsidR="00085FEE">
        <w:rPr>
          <w:rFonts w:ascii="Times New Roman" w:hAnsi="Times New Roman" w:cs="Times New Roman"/>
          <w:sz w:val="28"/>
          <w:szCs w:val="28"/>
        </w:rPr>
        <w:t>497615,971</w:t>
      </w:r>
      <w:r w:rsidR="00CF318C" w:rsidRPr="00241178">
        <w:rPr>
          <w:rFonts w:ascii="Times New Roman" w:hAnsi="Times New Roman" w:cs="Times New Roman"/>
          <w:sz w:val="28"/>
          <w:szCs w:val="28"/>
        </w:rPr>
        <w:t xml:space="preserve"> тыс.</w:t>
      </w:r>
      <w:r w:rsidRPr="00241178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ED4F15" w:rsidRPr="00241178" w:rsidRDefault="00ED4F15" w:rsidP="00B605F4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178">
        <w:rPr>
          <w:rFonts w:ascii="Times New Roman" w:hAnsi="Times New Roman" w:cs="Times New Roman"/>
          <w:sz w:val="28"/>
          <w:szCs w:val="28"/>
        </w:rPr>
        <w:t>краевого бюджета –</w:t>
      </w:r>
      <w:r w:rsidR="008B11C9" w:rsidRPr="00241178">
        <w:rPr>
          <w:rFonts w:ascii="Times New Roman" w:hAnsi="Times New Roman" w:cs="Times New Roman"/>
          <w:sz w:val="28"/>
          <w:szCs w:val="28"/>
        </w:rPr>
        <w:t xml:space="preserve"> </w:t>
      </w:r>
      <w:r w:rsidR="00085FEE">
        <w:rPr>
          <w:rFonts w:ascii="Times New Roman" w:hAnsi="Times New Roman" w:cs="Times New Roman"/>
          <w:sz w:val="28"/>
          <w:szCs w:val="28"/>
        </w:rPr>
        <w:t>1419392,029</w:t>
      </w:r>
      <w:r w:rsidR="00CF318C" w:rsidRPr="00241178">
        <w:rPr>
          <w:rFonts w:ascii="Times New Roman" w:hAnsi="Times New Roman" w:cs="Times New Roman"/>
          <w:sz w:val="28"/>
          <w:szCs w:val="28"/>
        </w:rPr>
        <w:t xml:space="preserve"> тыс.</w:t>
      </w:r>
      <w:r w:rsidR="008B11C9" w:rsidRPr="00241178">
        <w:rPr>
          <w:rFonts w:ascii="Times New Roman" w:hAnsi="Times New Roman" w:cs="Times New Roman"/>
          <w:sz w:val="28"/>
          <w:szCs w:val="28"/>
        </w:rPr>
        <w:t xml:space="preserve"> </w:t>
      </w:r>
      <w:r w:rsidRPr="00241178">
        <w:rPr>
          <w:rFonts w:ascii="Times New Roman" w:hAnsi="Times New Roman" w:cs="Times New Roman"/>
          <w:sz w:val="28"/>
          <w:szCs w:val="28"/>
        </w:rPr>
        <w:t>рублей;</w:t>
      </w:r>
    </w:p>
    <w:p w:rsidR="00ED4F15" w:rsidRPr="00241178" w:rsidRDefault="00ED4F15" w:rsidP="00B605F4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1178">
        <w:rPr>
          <w:rFonts w:ascii="Times New Roman" w:hAnsi="Times New Roman" w:cs="Times New Roman"/>
          <w:sz w:val="28"/>
          <w:szCs w:val="28"/>
        </w:rPr>
        <w:t xml:space="preserve">местного бюджета – </w:t>
      </w:r>
      <w:r w:rsidR="00085FEE">
        <w:rPr>
          <w:rFonts w:ascii="Times New Roman" w:hAnsi="Times New Roman" w:cs="Times New Roman"/>
          <w:sz w:val="28"/>
          <w:szCs w:val="28"/>
        </w:rPr>
        <w:t>638783,500</w:t>
      </w:r>
      <w:r w:rsidR="00CF318C" w:rsidRPr="00241178">
        <w:rPr>
          <w:rFonts w:ascii="Times New Roman" w:hAnsi="Times New Roman" w:cs="Times New Roman"/>
          <w:sz w:val="28"/>
          <w:szCs w:val="28"/>
        </w:rPr>
        <w:t xml:space="preserve"> тыс.</w:t>
      </w:r>
      <w:r w:rsidR="009161E0" w:rsidRPr="00241178">
        <w:rPr>
          <w:rFonts w:ascii="Times New Roman" w:hAnsi="Times New Roman" w:cs="Times New Roman"/>
          <w:sz w:val="28"/>
          <w:szCs w:val="28"/>
        </w:rPr>
        <w:t xml:space="preserve"> </w:t>
      </w:r>
      <w:r w:rsidRPr="00241178">
        <w:rPr>
          <w:rFonts w:ascii="Times New Roman" w:hAnsi="Times New Roman" w:cs="Times New Roman"/>
          <w:sz w:val="28"/>
          <w:szCs w:val="28"/>
        </w:rPr>
        <w:t>рублей;</w:t>
      </w:r>
    </w:p>
    <w:p w:rsidR="00ED4F15" w:rsidRPr="00241178" w:rsidRDefault="00CF318C" w:rsidP="00B605F4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1178">
        <w:rPr>
          <w:rFonts w:ascii="Times New Roman" w:hAnsi="Times New Roman" w:cs="Times New Roman"/>
          <w:sz w:val="28"/>
          <w:szCs w:val="28"/>
        </w:rPr>
        <w:t>бюджета сельских поселений</w:t>
      </w:r>
      <w:r w:rsidR="00ED4F15" w:rsidRPr="00241178">
        <w:rPr>
          <w:rFonts w:ascii="Times New Roman" w:hAnsi="Times New Roman" w:cs="Times New Roman"/>
          <w:sz w:val="28"/>
          <w:szCs w:val="28"/>
        </w:rPr>
        <w:t xml:space="preserve"> – </w:t>
      </w:r>
      <w:r w:rsidR="00877AE2">
        <w:rPr>
          <w:rFonts w:ascii="Times New Roman" w:hAnsi="Times New Roman" w:cs="Times New Roman"/>
          <w:sz w:val="28"/>
          <w:szCs w:val="28"/>
        </w:rPr>
        <w:t>6161,800</w:t>
      </w:r>
      <w:r w:rsidR="00ED4F15" w:rsidRPr="00241178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D4F15" w:rsidRPr="00241178" w:rsidRDefault="00ED4F15" w:rsidP="001D0E9A">
      <w:pPr>
        <w:ind w:firstLine="708"/>
        <w:jc w:val="both"/>
        <w:rPr>
          <w:rFonts w:eastAsiaTheme="minorHAnsi"/>
          <w:bCs/>
          <w:sz w:val="28"/>
          <w:szCs w:val="28"/>
          <w:lang w:eastAsia="en-US"/>
        </w:rPr>
      </w:pPr>
      <w:r w:rsidRPr="00241178">
        <w:rPr>
          <w:sz w:val="28"/>
          <w:szCs w:val="28"/>
        </w:rPr>
        <w:t xml:space="preserve">Кассовые расходы на реализацию муниципальных  программ за </w:t>
      </w:r>
      <w:r w:rsidR="006F071B" w:rsidRPr="00241178">
        <w:rPr>
          <w:sz w:val="28"/>
          <w:szCs w:val="28"/>
        </w:rPr>
        <w:t xml:space="preserve">                    </w:t>
      </w:r>
      <w:r w:rsidRPr="00241178">
        <w:rPr>
          <w:sz w:val="28"/>
          <w:szCs w:val="28"/>
        </w:rPr>
        <w:t>20</w:t>
      </w:r>
      <w:r w:rsidR="00A54F4F">
        <w:rPr>
          <w:sz w:val="28"/>
          <w:szCs w:val="28"/>
        </w:rPr>
        <w:t>2</w:t>
      </w:r>
      <w:r w:rsidR="00877AE2">
        <w:rPr>
          <w:sz w:val="28"/>
          <w:szCs w:val="28"/>
        </w:rPr>
        <w:t>3</w:t>
      </w:r>
      <w:r w:rsidRPr="00241178">
        <w:rPr>
          <w:sz w:val="28"/>
          <w:szCs w:val="28"/>
        </w:rPr>
        <w:t xml:space="preserve"> год составили </w:t>
      </w:r>
      <w:r w:rsidR="00C112A7" w:rsidRPr="00C112A7">
        <w:rPr>
          <w:sz w:val="28"/>
          <w:szCs w:val="28"/>
        </w:rPr>
        <w:t xml:space="preserve">в сумме </w:t>
      </w:r>
      <w:r w:rsidR="00085FEE">
        <w:rPr>
          <w:sz w:val="28"/>
          <w:szCs w:val="28"/>
        </w:rPr>
        <w:t>2489383,195</w:t>
      </w:r>
      <w:r w:rsidR="00CF318C" w:rsidRPr="00241178">
        <w:rPr>
          <w:sz w:val="28"/>
          <w:szCs w:val="28"/>
        </w:rPr>
        <w:t xml:space="preserve"> тыс.</w:t>
      </w:r>
      <w:r w:rsidRPr="00241178">
        <w:rPr>
          <w:sz w:val="28"/>
          <w:szCs w:val="28"/>
        </w:rPr>
        <w:t xml:space="preserve"> рубл</w:t>
      </w:r>
      <w:r w:rsidR="00CF318C" w:rsidRPr="00241178">
        <w:rPr>
          <w:sz w:val="28"/>
          <w:szCs w:val="28"/>
        </w:rPr>
        <w:t>ей</w:t>
      </w:r>
      <w:r w:rsidRPr="00241178">
        <w:rPr>
          <w:sz w:val="28"/>
          <w:szCs w:val="28"/>
        </w:rPr>
        <w:t>, из них  за счет средств:</w:t>
      </w:r>
    </w:p>
    <w:p w:rsidR="00ED4F15" w:rsidRPr="00241178" w:rsidRDefault="00ED4F15" w:rsidP="00B605F4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1178">
        <w:rPr>
          <w:rFonts w:ascii="Times New Roman" w:hAnsi="Times New Roman" w:cs="Times New Roman"/>
          <w:sz w:val="28"/>
          <w:szCs w:val="28"/>
        </w:rPr>
        <w:t xml:space="preserve">федерального бюджета – </w:t>
      </w:r>
      <w:r w:rsidR="00085FEE">
        <w:rPr>
          <w:rFonts w:ascii="Times New Roman" w:hAnsi="Times New Roman" w:cs="Times New Roman"/>
          <w:sz w:val="28"/>
          <w:szCs w:val="28"/>
        </w:rPr>
        <w:t>496390,545</w:t>
      </w:r>
      <w:r w:rsidR="00CF318C" w:rsidRPr="00241178">
        <w:rPr>
          <w:rFonts w:ascii="Times New Roman" w:hAnsi="Times New Roman" w:cs="Times New Roman"/>
          <w:sz w:val="28"/>
          <w:szCs w:val="28"/>
        </w:rPr>
        <w:t xml:space="preserve"> тыс.</w:t>
      </w:r>
      <w:r w:rsidR="008B11C9" w:rsidRPr="00241178">
        <w:rPr>
          <w:rFonts w:ascii="Times New Roman" w:hAnsi="Times New Roman" w:cs="Times New Roman"/>
          <w:sz w:val="28"/>
          <w:szCs w:val="28"/>
        </w:rPr>
        <w:t xml:space="preserve"> </w:t>
      </w:r>
      <w:r w:rsidRPr="00241178">
        <w:rPr>
          <w:rFonts w:ascii="Times New Roman" w:hAnsi="Times New Roman" w:cs="Times New Roman"/>
          <w:sz w:val="28"/>
          <w:szCs w:val="28"/>
        </w:rPr>
        <w:t>рублей (</w:t>
      </w:r>
      <w:r w:rsidR="00877AE2">
        <w:rPr>
          <w:rFonts w:ascii="Times New Roman" w:hAnsi="Times New Roman" w:cs="Times New Roman"/>
          <w:sz w:val="28"/>
          <w:szCs w:val="28"/>
        </w:rPr>
        <w:t>99,8</w:t>
      </w:r>
      <w:r w:rsidRPr="00241178">
        <w:rPr>
          <w:rFonts w:ascii="Times New Roman" w:hAnsi="Times New Roman" w:cs="Times New Roman"/>
          <w:sz w:val="28"/>
          <w:szCs w:val="28"/>
        </w:rPr>
        <w:t xml:space="preserve"> %);</w:t>
      </w:r>
    </w:p>
    <w:p w:rsidR="00ED4F15" w:rsidRPr="00241178" w:rsidRDefault="008B11C9" w:rsidP="00B605F4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178">
        <w:rPr>
          <w:rFonts w:ascii="Times New Roman" w:hAnsi="Times New Roman" w:cs="Times New Roman"/>
          <w:sz w:val="28"/>
          <w:szCs w:val="28"/>
        </w:rPr>
        <w:t xml:space="preserve">краевого бюджета – </w:t>
      </w:r>
      <w:r w:rsidR="00085FEE">
        <w:rPr>
          <w:rFonts w:ascii="Times New Roman" w:hAnsi="Times New Roman" w:cs="Times New Roman"/>
          <w:sz w:val="28"/>
          <w:szCs w:val="28"/>
        </w:rPr>
        <w:t>1404116,583</w:t>
      </w:r>
      <w:r w:rsidR="00CF318C" w:rsidRPr="00241178">
        <w:rPr>
          <w:rFonts w:ascii="Times New Roman" w:hAnsi="Times New Roman" w:cs="Times New Roman"/>
          <w:sz w:val="28"/>
          <w:szCs w:val="28"/>
        </w:rPr>
        <w:t xml:space="preserve"> тыс.</w:t>
      </w:r>
      <w:r w:rsidRPr="00241178">
        <w:rPr>
          <w:rFonts w:ascii="Times New Roman" w:hAnsi="Times New Roman" w:cs="Times New Roman"/>
          <w:sz w:val="28"/>
          <w:szCs w:val="28"/>
        </w:rPr>
        <w:t xml:space="preserve"> </w:t>
      </w:r>
      <w:r w:rsidR="00ED4F15" w:rsidRPr="00241178">
        <w:rPr>
          <w:rFonts w:ascii="Times New Roman" w:hAnsi="Times New Roman" w:cs="Times New Roman"/>
          <w:sz w:val="28"/>
          <w:szCs w:val="28"/>
        </w:rPr>
        <w:t>рублей (</w:t>
      </w:r>
      <w:r w:rsidR="002B24A3">
        <w:rPr>
          <w:rFonts w:ascii="Times New Roman" w:hAnsi="Times New Roman" w:cs="Times New Roman"/>
          <w:sz w:val="28"/>
          <w:szCs w:val="28"/>
        </w:rPr>
        <w:t>98,</w:t>
      </w:r>
      <w:r w:rsidR="009269F1">
        <w:rPr>
          <w:rFonts w:ascii="Times New Roman" w:hAnsi="Times New Roman" w:cs="Times New Roman"/>
          <w:sz w:val="28"/>
          <w:szCs w:val="28"/>
        </w:rPr>
        <w:t>9</w:t>
      </w:r>
      <w:r w:rsidR="00ED4F15" w:rsidRPr="00241178">
        <w:rPr>
          <w:rFonts w:ascii="Times New Roman" w:hAnsi="Times New Roman" w:cs="Times New Roman"/>
          <w:sz w:val="28"/>
          <w:szCs w:val="28"/>
        </w:rPr>
        <w:t>%);</w:t>
      </w:r>
    </w:p>
    <w:p w:rsidR="00ED4F15" w:rsidRPr="00241178" w:rsidRDefault="00ED4F15" w:rsidP="00B605F4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1178">
        <w:rPr>
          <w:rFonts w:ascii="Times New Roman" w:hAnsi="Times New Roman" w:cs="Times New Roman"/>
          <w:sz w:val="28"/>
          <w:szCs w:val="28"/>
        </w:rPr>
        <w:t xml:space="preserve">местного бюджета – </w:t>
      </w:r>
      <w:r w:rsidR="00085FEE">
        <w:rPr>
          <w:rFonts w:ascii="Times New Roman" w:hAnsi="Times New Roman" w:cs="Times New Roman"/>
          <w:sz w:val="28"/>
          <w:szCs w:val="28"/>
        </w:rPr>
        <w:t>580875,567</w:t>
      </w:r>
      <w:r w:rsidR="00CF318C" w:rsidRPr="00241178">
        <w:rPr>
          <w:rFonts w:ascii="Times New Roman" w:hAnsi="Times New Roman" w:cs="Times New Roman"/>
          <w:sz w:val="28"/>
          <w:szCs w:val="28"/>
        </w:rPr>
        <w:t xml:space="preserve"> тыс.</w:t>
      </w:r>
      <w:r w:rsidR="00980659" w:rsidRPr="00241178">
        <w:rPr>
          <w:rFonts w:ascii="Times New Roman" w:hAnsi="Times New Roman" w:cs="Times New Roman"/>
          <w:sz w:val="28"/>
          <w:szCs w:val="28"/>
        </w:rPr>
        <w:t xml:space="preserve"> </w:t>
      </w:r>
      <w:r w:rsidRPr="00241178">
        <w:rPr>
          <w:rFonts w:ascii="Times New Roman" w:hAnsi="Times New Roman" w:cs="Times New Roman"/>
          <w:sz w:val="28"/>
          <w:szCs w:val="28"/>
        </w:rPr>
        <w:t>рублей (</w:t>
      </w:r>
      <w:r w:rsidR="00085FEE">
        <w:rPr>
          <w:rFonts w:ascii="Times New Roman" w:hAnsi="Times New Roman" w:cs="Times New Roman"/>
          <w:sz w:val="28"/>
          <w:szCs w:val="28"/>
        </w:rPr>
        <w:t>90,9</w:t>
      </w:r>
      <w:r w:rsidRPr="00241178">
        <w:rPr>
          <w:rFonts w:ascii="Times New Roman" w:hAnsi="Times New Roman" w:cs="Times New Roman"/>
          <w:sz w:val="28"/>
          <w:szCs w:val="28"/>
        </w:rPr>
        <w:t xml:space="preserve"> %);</w:t>
      </w:r>
    </w:p>
    <w:p w:rsidR="00ED4F15" w:rsidRPr="00241178" w:rsidRDefault="00CF318C" w:rsidP="00B605F4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1178">
        <w:rPr>
          <w:rFonts w:ascii="Times New Roman" w:hAnsi="Times New Roman" w:cs="Times New Roman"/>
          <w:sz w:val="28"/>
          <w:szCs w:val="28"/>
        </w:rPr>
        <w:t>бюджета сельских поселений</w:t>
      </w:r>
      <w:r w:rsidR="00ED4F15" w:rsidRPr="00241178">
        <w:rPr>
          <w:rFonts w:ascii="Times New Roman" w:hAnsi="Times New Roman" w:cs="Times New Roman"/>
          <w:sz w:val="28"/>
          <w:szCs w:val="28"/>
        </w:rPr>
        <w:t xml:space="preserve"> – </w:t>
      </w:r>
      <w:r w:rsidR="00877AE2">
        <w:rPr>
          <w:rFonts w:ascii="Times New Roman" w:hAnsi="Times New Roman" w:cs="Times New Roman"/>
          <w:sz w:val="28"/>
          <w:szCs w:val="28"/>
        </w:rPr>
        <w:t>6161,800</w:t>
      </w:r>
      <w:r w:rsidR="00B86344" w:rsidRPr="00241178">
        <w:rPr>
          <w:rFonts w:ascii="Times New Roman" w:hAnsi="Times New Roman" w:cs="Times New Roman"/>
          <w:sz w:val="28"/>
          <w:szCs w:val="28"/>
        </w:rPr>
        <w:t xml:space="preserve"> </w:t>
      </w:r>
      <w:r w:rsidR="00ED4F15" w:rsidRPr="00241178">
        <w:rPr>
          <w:rFonts w:ascii="Times New Roman" w:hAnsi="Times New Roman" w:cs="Times New Roman"/>
          <w:sz w:val="28"/>
          <w:szCs w:val="28"/>
        </w:rPr>
        <w:t>тыс. рублей (</w:t>
      </w:r>
      <w:r w:rsidR="008D53FB" w:rsidRPr="00241178">
        <w:rPr>
          <w:rFonts w:ascii="Times New Roman" w:hAnsi="Times New Roman" w:cs="Times New Roman"/>
          <w:sz w:val="28"/>
          <w:szCs w:val="28"/>
        </w:rPr>
        <w:t>100</w:t>
      </w:r>
      <w:r w:rsidR="00AE2899" w:rsidRPr="00241178">
        <w:rPr>
          <w:rFonts w:ascii="Times New Roman" w:hAnsi="Times New Roman" w:cs="Times New Roman"/>
          <w:sz w:val="28"/>
          <w:szCs w:val="28"/>
        </w:rPr>
        <w:t>%</w:t>
      </w:r>
      <w:r w:rsidR="00ED4F15" w:rsidRPr="00241178">
        <w:rPr>
          <w:rFonts w:ascii="Times New Roman" w:hAnsi="Times New Roman" w:cs="Times New Roman"/>
          <w:sz w:val="28"/>
          <w:szCs w:val="28"/>
        </w:rPr>
        <w:t>).</w:t>
      </w:r>
    </w:p>
    <w:p w:rsidR="00F46E12" w:rsidRPr="00241178" w:rsidRDefault="00C112A7" w:rsidP="001D0E9A">
      <w:pPr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Утвержденный об</w:t>
      </w:r>
      <w:r w:rsidR="00F6156E" w:rsidRPr="00241178">
        <w:rPr>
          <w:sz w:val="28"/>
          <w:szCs w:val="28"/>
        </w:rPr>
        <w:t xml:space="preserve">ъем финансирования за счет </w:t>
      </w:r>
      <w:r w:rsidR="00AE2899" w:rsidRPr="00241178">
        <w:rPr>
          <w:sz w:val="28"/>
          <w:szCs w:val="28"/>
        </w:rPr>
        <w:t>внебюджетных</w:t>
      </w:r>
      <w:r w:rsidR="00F6156E" w:rsidRPr="00241178">
        <w:rPr>
          <w:sz w:val="28"/>
          <w:szCs w:val="28"/>
        </w:rPr>
        <w:t xml:space="preserve"> источников на 20</w:t>
      </w:r>
      <w:r w:rsidR="00585308">
        <w:rPr>
          <w:sz w:val="28"/>
          <w:szCs w:val="28"/>
        </w:rPr>
        <w:t>2</w:t>
      </w:r>
      <w:r w:rsidR="009269F1">
        <w:rPr>
          <w:sz w:val="28"/>
          <w:szCs w:val="28"/>
        </w:rPr>
        <w:t>3</w:t>
      </w:r>
      <w:r w:rsidR="00F6156E" w:rsidRPr="00241178">
        <w:rPr>
          <w:sz w:val="28"/>
          <w:szCs w:val="28"/>
        </w:rPr>
        <w:t xml:space="preserve"> год составил </w:t>
      </w:r>
      <w:r>
        <w:rPr>
          <w:sz w:val="28"/>
          <w:szCs w:val="28"/>
        </w:rPr>
        <w:t xml:space="preserve">в сумме </w:t>
      </w:r>
      <w:r w:rsidR="009269F1">
        <w:rPr>
          <w:sz w:val="28"/>
          <w:szCs w:val="28"/>
        </w:rPr>
        <w:t>1942,700</w:t>
      </w:r>
      <w:r w:rsidR="00F6156E" w:rsidRPr="00241178">
        <w:rPr>
          <w:sz w:val="28"/>
          <w:szCs w:val="28"/>
        </w:rPr>
        <w:t xml:space="preserve"> тыс. рублей. Кассовые расходы составили </w:t>
      </w:r>
      <w:r w:rsidRPr="00C112A7">
        <w:rPr>
          <w:sz w:val="28"/>
          <w:szCs w:val="28"/>
        </w:rPr>
        <w:t xml:space="preserve">в сумме </w:t>
      </w:r>
      <w:r w:rsidR="009269F1">
        <w:rPr>
          <w:sz w:val="28"/>
          <w:szCs w:val="28"/>
        </w:rPr>
        <w:t>1838,700</w:t>
      </w:r>
      <w:r w:rsidR="002B24A3">
        <w:rPr>
          <w:sz w:val="28"/>
          <w:szCs w:val="28"/>
        </w:rPr>
        <w:t xml:space="preserve"> </w:t>
      </w:r>
      <w:r w:rsidR="00F6156E" w:rsidRPr="00241178">
        <w:rPr>
          <w:sz w:val="28"/>
          <w:szCs w:val="28"/>
        </w:rPr>
        <w:t xml:space="preserve"> тыс. рублей </w:t>
      </w:r>
      <w:r w:rsidR="00AE2899" w:rsidRPr="00241178">
        <w:rPr>
          <w:sz w:val="28"/>
          <w:szCs w:val="28"/>
        </w:rPr>
        <w:t>(</w:t>
      </w:r>
      <w:r w:rsidR="009269F1">
        <w:rPr>
          <w:sz w:val="28"/>
          <w:szCs w:val="28"/>
        </w:rPr>
        <w:t>94,6</w:t>
      </w:r>
      <w:r w:rsidR="00AE2899" w:rsidRPr="00241178">
        <w:rPr>
          <w:sz w:val="28"/>
          <w:szCs w:val="28"/>
        </w:rPr>
        <w:t>%).</w:t>
      </w:r>
    </w:p>
    <w:p w:rsidR="00ED4F15" w:rsidRPr="00241178" w:rsidRDefault="00462FAB" w:rsidP="001D0E9A">
      <w:pPr>
        <w:ind w:firstLine="644"/>
        <w:jc w:val="both"/>
        <w:rPr>
          <w:sz w:val="28"/>
          <w:szCs w:val="28"/>
        </w:rPr>
      </w:pPr>
      <w:r w:rsidRPr="00241178">
        <w:rPr>
          <w:sz w:val="28"/>
          <w:szCs w:val="28"/>
        </w:rPr>
        <w:t xml:space="preserve">В отчетном периоде </w:t>
      </w:r>
      <w:r w:rsidR="00F46E12" w:rsidRPr="00241178">
        <w:rPr>
          <w:sz w:val="28"/>
          <w:szCs w:val="28"/>
        </w:rPr>
        <w:t>за счет бюджет</w:t>
      </w:r>
      <w:r w:rsidR="00B86344" w:rsidRPr="00241178">
        <w:rPr>
          <w:sz w:val="28"/>
          <w:szCs w:val="28"/>
        </w:rPr>
        <w:t xml:space="preserve">ных </w:t>
      </w:r>
      <w:r w:rsidR="00F46E12" w:rsidRPr="00241178">
        <w:rPr>
          <w:sz w:val="28"/>
          <w:szCs w:val="28"/>
        </w:rPr>
        <w:t xml:space="preserve">ассигнований и внебюджетных </w:t>
      </w:r>
      <w:proofErr w:type="gramStart"/>
      <w:r w:rsidR="00F46E12" w:rsidRPr="00241178">
        <w:rPr>
          <w:sz w:val="28"/>
          <w:szCs w:val="28"/>
        </w:rPr>
        <w:t xml:space="preserve">источников </w:t>
      </w:r>
      <w:r w:rsidRPr="00241178">
        <w:rPr>
          <w:sz w:val="28"/>
          <w:szCs w:val="28"/>
        </w:rPr>
        <w:t>достигнут</w:t>
      </w:r>
      <w:proofErr w:type="gramEnd"/>
      <w:r w:rsidRPr="00241178">
        <w:rPr>
          <w:sz w:val="28"/>
          <w:szCs w:val="28"/>
        </w:rPr>
        <w:t xml:space="preserve"> высокий процент исполнения финансирования по программам </w:t>
      </w:r>
      <w:r w:rsidR="003411B5" w:rsidRPr="00241178">
        <w:rPr>
          <w:sz w:val="28"/>
          <w:szCs w:val="28"/>
        </w:rPr>
        <w:t>–</w:t>
      </w:r>
      <w:r w:rsidRPr="00241178">
        <w:rPr>
          <w:sz w:val="28"/>
          <w:szCs w:val="28"/>
        </w:rPr>
        <w:t xml:space="preserve"> </w:t>
      </w:r>
      <w:r w:rsidR="008F0A6D">
        <w:rPr>
          <w:sz w:val="28"/>
          <w:szCs w:val="28"/>
        </w:rPr>
        <w:t>97,1</w:t>
      </w:r>
      <w:r w:rsidR="00F46E12" w:rsidRPr="00241178">
        <w:rPr>
          <w:sz w:val="28"/>
          <w:szCs w:val="28"/>
        </w:rPr>
        <w:t xml:space="preserve"> %.</w:t>
      </w:r>
    </w:p>
    <w:p w:rsidR="00ED4F15" w:rsidRPr="00241178" w:rsidRDefault="00E90B73" w:rsidP="001D0E9A">
      <w:pPr>
        <w:ind w:left="-284"/>
        <w:jc w:val="both"/>
        <w:rPr>
          <w:sz w:val="28"/>
          <w:szCs w:val="28"/>
          <w:highlight w:val="yellow"/>
        </w:rPr>
      </w:pPr>
      <w:r w:rsidRPr="00241178">
        <w:rPr>
          <w:noProof/>
          <w:sz w:val="28"/>
          <w:szCs w:val="28"/>
        </w:rPr>
        <w:drawing>
          <wp:inline distT="0" distB="0" distL="0" distR="0" wp14:anchorId="4E9F39AD" wp14:editId="4D747E3C">
            <wp:extent cx="6172200" cy="4724400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31B91" w:rsidRDefault="00856088" w:rsidP="001D0E9A">
      <w:pPr>
        <w:ind w:firstLine="284"/>
        <w:jc w:val="both"/>
        <w:rPr>
          <w:sz w:val="28"/>
          <w:szCs w:val="28"/>
        </w:rPr>
      </w:pPr>
      <w:r w:rsidRPr="00241178">
        <w:rPr>
          <w:color w:val="FF0000"/>
          <w:sz w:val="28"/>
          <w:szCs w:val="28"/>
        </w:rPr>
        <w:t xml:space="preserve">       </w:t>
      </w:r>
      <w:r w:rsidR="00031B91" w:rsidRPr="00241178">
        <w:rPr>
          <w:sz w:val="28"/>
          <w:szCs w:val="28"/>
        </w:rPr>
        <w:t xml:space="preserve">Информация о финансировании в разрезе </w:t>
      </w:r>
      <w:r w:rsidR="002338EB">
        <w:rPr>
          <w:sz w:val="28"/>
          <w:szCs w:val="28"/>
        </w:rPr>
        <w:t>1</w:t>
      </w:r>
      <w:r w:rsidR="00D43050">
        <w:rPr>
          <w:sz w:val="28"/>
          <w:szCs w:val="28"/>
        </w:rPr>
        <w:t>8</w:t>
      </w:r>
      <w:r w:rsidR="00B86344" w:rsidRPr="00241178">
        <w:rPr>
          <w:sz w:val="28"/>
          <w:szCs w:val="28"/>
        </w:rPr>
        <w:t xml:space="preserve"> муниципальных </w:t>
      </w:r>
      <w:r w:rsidR="00031B91" w:rsidRPr="00241178">
        <w:rPr>
          <w:sz w:val="28"/>
          <w:szCs w:val="28"/>
        </w:rPr>
        <w:t>программ   за 20</w:t>
      </w:r>
      <w:r w:rsidR="0008558C">
        <w:rPr>
          <w:sz w:val="28"/>
          <w:szCs w:val="28"/>
        </w:rPr>
        <w:t>2</w:t>
      </w:r>
      <w:r w:rsidR="00D43050">
        <w:rPr>
          <w:sz w:val="28"/>
          <w:szCs w:val="28"/>
        </w:rPr>
        <w:t>3</w:t>
      </w:r>
      <w:r w:rsidR="00031B91" w:rsidRPr="00241178">
        <w:rPr>
          <w:sz w:val="28"/>
          <w:szCs w:val="28"/>
        </w:rPr>
        <w:t xml:space="preserve"> год представлена в приложении № 1 к сводному годовому докладу.</w:t>
      </w:r>
    </w:p>
    <w:p w:rsidR="00BE3335" w:rsidRDefault="00031B91" w:rsidP="00E856C6">
      <w:pPr>
        <w:widowControl w:val="0"/>
        <w:suppressAutoHyphens/>
        <w:jc w:val="both"/>
        <w:outlineLvl w:val="2"/>
        <w:rPr>
          <w:b/>
          <w:sz w:val="28"/>
          <w:szCs w:val="28"/>
        </w:rPr>
      </w:pPr>
      <w:r w:rsidRPr="00241178">
        <w:rPr>
          <w:color w:val="FF0000"/>
          <w:sz w:val="28"/>
          <w:szCs w:val="28"/>
        </w:rPr>
        <w:t xml:space="preserve">          </w:t>
      </w:r>
      <w:bookmarkStart w:id="2" w:name="_Toc418850696"/>
    </w:p>
    <w:p w:rsidR="00E96AF7" w:rsidRPr="00241178" w:rsidRDefault="00ED4F15" w:rsidP="007212C6">
      <w:pPr>
        <w:widowControl w:val="0"/>
        <w:suppressAutoHyphens/>
        <w:jc w:val="center"/>
        <w:outlineLvl w:val="2"/>
        <w:rPr>
          <w:b/>
          <w:sz w:val="28"/>
          <w:szCs w:val="28"/>
        </w:rPr>
      </w:pPr>
      <w:r w:rsidRPr="00241178">
        <w:rPr>
          <w:b/>
          <w:sz w:val="28"/>
          <w:szCs w:val="28"/>
        </w:rPr>
        <w:t>Об оценке эффективн</w:t>
      </w:r>
      <w:r w:rsidR="00B86344" w:rsidRPr="00241178">
        <w:rPr>
          <w:b/>
          <w:sz w:val="28"/>
          <w:szCs w:val="28"/>
        </w:rPr>
        <w:t xml:space="preserve">ости муниципальных </w:t>
      </w:r>
      <w:r w:rsidRPr="00241178">
        <w:rPr>
          <w:b/>
          <w:sz w:val="28"/>
          <w:szCs w:val="28"/>
        </w:rPr>
        <w:t>программ</w:t>
      </w:r>
      <w:bookmarkEnd w:id="2"/>
    </w:p>
    <w:p w:rsidR="00E902B6" w:rsidRPr="00241178" w:rsidRDefault="00ED4F15" w:rsidP="007212C6">
      <w:pPr>
        <w:pStyle w:val="a6"/>
        <w:widowControl w:val="0"/>
        <w:suppressAutoHyphens/>
        <w:spacing w:after="0" w:line="240" w:lineRule="auto"/>
        <w:ind w:left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41178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8352E8" w:rsidRPr="00241178">
        <w:rPr>
          <w:rFonts w:ascii="Times New Roman" w:hAnsi="Times New Roman" w:cs="Times New Roman"/>
          <w:b/>
          <w:sz w:val="28"/>
          <w:szCs w:val="28"/>
        </w:rPr>
        <w:t xml:space="preserve">Тбилисский </w:t>
      </w:r>
      <w:r w:rsidRPr="00241178">
        <w:rPr>
          <w:rFonts w:ascii="Times New Roman" w:hAnsi="Times New Roman" w:cs="Times New Roman"/>
          <w:b/>
          <w:sz w:val="28"/>
          <w:szCs w:val="28"/>
        </w:rPr>
        <w:t>район</w:t>
      </w:r>
    </w:p>
    <w:p w:rsidR="00ED4F15" w:rsidRPr="00241178" w:rsidRDefault="00ED4F15" w:rsidP="001D0E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41178">
        <w:rPr>
          <w:color w:val="FF0000"/>
          <w:sz w:val="28"/>
          <w:szCs w:val="28"/>
        </w:rPr>
        <w:t xml:space="preserve">   </w:t>
      </w:r>
      <w:r w:rsidR="00B86344" w:rsidRPr="00241178">
        <w:rPr>
          <w:sz w:val="28"/>
          <w:szCs w:val="28"/>
        </w:rPr>
        <w:t>По каждой муниципальной</w:t>
      </w:r>
      <w:r w:rsidRPr="00241178">
        <w:rPr>
          <w:sz w:val="28"/>
          <w:szCs w:val="28"/>
        </w:rPr>
        <w:t xml:space="preserve"> программе муниципального образования </w:t>
      </w:r>
      <w:r w:rsidR="008352E8" w:rsidRPr="00241178">
        <w:rPr>
          <w:sz w:val="28"/>
          <w:szCs w:val="28"/>
        </w:rPr>
        <w:t>Тбилисский</w:t>
      </w:r>
      <w:r w:rsidRPr="00241178">
        <w:rPr>
          <w:sz w:val="28"/>
          <w:szCs w:val="28"/>
        </w:rPr>
        <w:t xml:space="preserve"> район координатором программы произведена оценка эффективности реализации муниципальной программы, в соответствии с методикой оценки эффективности реализации муниципальной программы (далее – Методика</w:t>
      </w:r>
      <w:r w:rsidR="008352E8" w:rsidRPr="00241178">
        <w:rPr>
          <w:sz w:val="28"/>
          <w:szCs w:val="28"/>
        </w:rPr>
        <w:t>).</w:t>
      </w:r>
      <w:r w:rsidRPr="00241178">
        <w:rPr>
          <w:sz w:val="28"/>
          <w:szCs w:val="28"/>
        </w:rPr>
        <w:t xml:space="preserve"> </w:t>
      </w:r>
    </w:p>
    <w:p w:rsidR="00ED4F15" w:rsidRPr="00241178" w:rsidRDefault="00A4161B" w:rsidP="001D0E9A">
      <w:pPr>
        <w:ind w:firstLine="708"/>
        <w:jc w:val="both"/>
        <w:rPr>
          <w:sz w:val="28"/>
          <w:szCs w:val="28"/>
        </w:rPr>
      </w:pPr>
      <w:r w:rsidRPr="00241178">
        <w:rPr>
          <w:sz w:val="28"/>
          <w:szCs w:val="28"/>
        </w:rPr>
        <w:t xml:space="preserve"> </w:t>
      </w:r>
      <w:r w:rsidR="008352E8" w:rsidRPr="00241178">
        <w:rPr>
          <w:sz w:val="28"/>
          <w:szCs w:val="28"/>
        </w:rPr>
        <w:t>Расчет эффективности муниципальной программы включает в себя:</w:t>
      </w:r>
      <w:bookmarkStart w:id="3" w:name="sub_10122"/>
      <w:r w:rsidR="008352E8" w:rsidRPr="00241178">
        <w:rPr>
          <w:sz w:val="28"/>
          <w:szCs w:val="28"/>
        </w:rPr>
        <w:t xml:space="preserve"> степень реализации мероприятий программ, основных мероприятий программ, степень соответствия запланированному уровню расходов, эффективность использования финансовых ресурсов, степень достижения плановых значений целевых показателей программ, основных мероприятий и программ в целом.</w:t>
      </w:r>
    </w:p>
    <w:bookmarkEnd w:id="3"/>
    <w:p w:rsidR="00ED4F15" w:rsidRPr="00241178" w:rsidRDefault="00ED4F15" w:rsidP="001D0E9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41178">
        <w:rPr>
          <w:rFonts w:eastAsiaTheme="minorHAnsi"/>
          <w:sz w:val="28"/>
          <w:szCs w:val="28"/>
          <w:lang w:eastAsia="en-US"/>
        </w:rPr>
        <w:lastRenderedPageBreak/>
        <w:t xml:space="preserve"> </w:t>
      </w:r>
      <w:r w:rsidR="00A4161B" w:rsidRPr="00241178">
        <w:rPr>
          <w:rFonts w:eastAsiaTheme="minorHAnsi"/>
          <w:sz w:val="28"/>
          <w:szCs w:val="28"/>
          <w:lang w:eastAsia="en-US"/>
        </w:rPr>
        <w:t xml:space="preserve">  </w:t>
      </w:r>
      <w:r w:rsidRPr="00241178">
        <w:rPr>
          <w:rFonts w:eastAsiaTheme="minorHAnsi"/>
          <w:sz w:val="28"/>
          <w:szCs w:val="28"/>
          <w:lang w:eastAsia="en-US"/>
        </w:rPr>
        <w:t>В Методике предусмотрено определение степени эффект</w:t>
      </w:r>
      <w:r w:rsidR="00023FFA" w:rsidRPr="00241178">
        <w:rPr>
          <w:rFonts w:eastAsiaTheme="minorHAnsi"/>
          <w:sz w:val="28"/>
          <w:szCs w:val="28"/>
          <w:lang w:eastAsia="en-US"/>
        </w:rPr>
        <w:t>ивности муниципальной программы в соответствии с достигнутыми значениями</w:t>
      </w:r>
      <w:r w:rsidRPr="00241178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241178">
        <w:rPr>
          <w:rFonts w:eastAsiaTheme="minorHAnsi"/>
          <w:sz w:val="28"/>
          <w:szCs w:val="28"/>
          <w:lang w:eastAsia="en-US"/>
        </w:rPr>
        <w:t>коэф</w:t>
      </w:r>
      <w:r w:rsidR="00023FFA" w:rsidRPr="00241178">
        <w:rPr>
          <w:rFonts w:eastAsiaTheme="minorHAnsi"/>
          <w:sz w:val="28"/>
          <w:szCs w:val="28"/>
          <w:lang w:eastAsia="en-US"/>
        </w:rPr>
        <w:t xml:space="preserve">фициента степени эффективности </w:t>
      </w:r>
      <w:r w:rsidRPr="00241178">
        <w:rPr>
          <w:rFonts w:eastAsiaTheme="minorHAnsi"/>
          <w:sz w:val="28"/>
          <w:szCs w:val="28"/>
          <w:lang w:eastAsia="en-US"/>
        </w:rPr>
        <w:t>реализации программы</w:t>
      </w:r>
      <w:proofErr w:type="gramEnd"/>
      <w:r w:rsidRPr="00241178">
        <w:rPr>
          <w:rFonts w:eastAsiaTheme="minorHAnsi"/>
          <w:sz w:val="28"/>
          <w:szCs w:val="28"/>
          <w:lang w:eastAsia="en-US"/>
        </w:rPr>
        <w:t>:</w:t>
      </w:r>
    </w:p>
    <w:p w:rsidR="00ED4F15" w:rsidRPr="00241178" w:rsidRDefault="00ED4F15" w:rsidP="00B605F4">
      <w:pPr>
        <w:pStyle w:val="a6"/>
        <w:numPr>
          <w:ilvl w:val="0"/>
          <w:numId w:val="1"/>
        </w:numPr>
        <w:spacing w:after="0" w:line="240" w:lineRule="auto"/>
        <w:ind w:firstLine="349"/>
        <w:jc w:val="both"/>
        <w:rPr>
          <w:rFonts w:ascii="Times New Roman" w:hAnsi="Times New Roman" w:cs="Times New Roman"/>
          <w:sz w:val="28"/>
          <w:szCs w:val="28"/>
        </w:rPr>
      </w:pPr>
      <w:r w:rsidRPr="00241178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признается высокой в случае, если значение коэффициента составляет не менее 0,90;</w:t>
      </w:r>
    </w:p>
    <w:p w:rsidR="00ED4F15" w:rsidRPr="00241178" w:rsidRDefault="00ED4F15" w:rsidP="00B605F4">
      <w:pPr>
        <w:pStyle w:val="a6"/>
        <w:numPr>
          <w:ilvl w:val="0"/>
          <w:numId w:val="1"/>
        </w:numPr>
        <w:spacing w:after="0" w:line="240" w:lineRule="auto"/>
        <w:ind w:firstLine="349"/>
        <w:jc w:val="both"/>
        <w:rPr>
          <w:rFonts w:ascii="Times New Roman" w:hAnsi="Times New Roman" w:cs="Times New Roman"/>
          <w:sz w:val="28"/>
          <w:szCs w:val="28"/>
        </w:rPr>
      </w:pPr>
      <w:r w:rsidRPr="00241178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признается средней в случае, если значение коэффициента, составляет не менее 0,80;</w:t>
      </w:r>
    </w:p>
    <w:p w:rsidR="00ED4F15" w:rsidRPr="00241178" w:rsidRDefault="00ED4F15" w:rsidP="00B605F4">
      <w:pPr>
        <w:pStyle w:val="a6"/>
        <w:numPr>
          <w:ilvl w:val="0"/>
          <w:numId w:val="1"/>
        </w:numPr>
        <w:spacing w:after="0" w:line="240" w:lineRule="auto"/>
        <w:ind w:firstLine="349"/>
        <w:jc w:val="both"/>
        <w:rPr>
          <w:rFonts w:ascii="Times New Roman" w:hAnsi="Times New Roman" w:cs="Times New Roman"/>
          <w:sz w:val="28"/>
          <w:szCs w:val="28"/>
        </w:rPr>
      </w:pPr>
      <w:r w:rsidRPr="00241178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признается удовлетворительной в случае, если значение коэффициента составляет не менее 0,70.</w:t>
      </w:r>
    </w:p>
    <w:p w:rsidR="00ED4F15" w:rsidRPr="00241178" w:rsidRDefault="00ED4F15" w:rsidP="00B605F4">
      <w:pPr>
        <w:pStyle w:val="a6"/>
        <w:numPr>
          <w:ilvl w:val="0"/>
          <w:numId w:val="1"/>
        </w:numPr>
        <w:spacing w:after="0" w:line="240" w:lineRule="auto"/>
        <w:ind w:firstLine="349"/>
        <w:jc w:val="both"/>
        <w:rPr>
          <w:rFonts w:ascii="Times New Roman" w:hAnsi="Times New Roman" w:cs="Times New Roman"/>
          <w:sz w:val="28"/>
          <w:szCs w:val="28"/>
        </w:rPr>
      </w:pPr>
      <w:r w:rsidRPr="00241178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</w:p>
    <w:p w:rsidR="00ED4F15" w:rsidRPr="00F628AB" w:rsidRDefault="00ED4F15" w:rsidP="001D0E9A">
      <w:pPr>
        <w:widowControl w:val="0"/>
        <w:suppressAutoHyphens/>
        <w:jc w:val="both"/>
        <w:outlineLvl w:val="2"/>
        <w:rPr>
          <w:sz w:val="28"/>
          <w:szCs w:val="28"/>
        </w:rPr>
      </w:pPr>
      <w:r w:rsidRPr="00241178">
        <w:rPr>
          <w:sz w:val="28"/>
          <w:szCs w:val="28"/>
        </w:rPr>
        <w:t xml:space="preserve">          </w:t>
      </w:r>
      <w:r w:rsidRPr="00F628AB">
        <w:rPr>
          <w:sz w:val="28"/>
          <w:szCs w:val="28"/>
        </w:rPr>
        <w:t xml:space="preserve">Из </w:t>
      </w:r>
      <w:r w:rsidR="00B3376A">
        <w:rPr>
          <w:sz w:val="28"/>
          <w:szCs w:val="28"/>
        </w:rPr>
        <w:t>147</w:t>
      </w:r>
      <w:r w:rsidRPr="00F628AB">
        <w:rPr>
          <w:sz w:val="28"/>
          <w:szCs w:val="28"/>
        </w:rPr>
        <w:t xml:space="preserve"> запланированных мероприятий муниципальных программ (основных мероприятий, мероприятий подпрограмм) выполнено в полном объеме – </w:t>
      </w:r>
      <w:r w:rsidR="00B3376A">
        <w:rPr>
          <w:sz w:val="28"/>
          <w:szCs w:val="28"/>
        </w:rPr>
        <w:t>144</w:t>
      </w:r>
      <w:r w:rsidRPr="00F628AB">
        <w:rPr>
          <w:sz w:val="28"/>
          <w:szCs w:val="28"/>
        </w:rPr>
        <w:t xml:space="preserve"> мероприяти</w:t>
      </w:r>
      <w:r w:rsidR="004357E6" w:rsidRPr="00F628AB">
        <w:rPr>
          <w:sz w:val="28"/>
          <w:szCs w:val="28"/>
        </w:rPr>
        <w:t>й</w:t>
      </w:r>
      <w:r w:rsidRPr="00F628AB">
        <w:rPr>
          <w:sz w:val="28"/>
          <w:szCs w:val="28"/>
        </w:rPr>
        <w:t xml:space="preserve">, средняя степень реализации мероприятий составляет </w:t>
      </w:r>
      <w:r w:rsidR="00E856C6">
        <w:rPr>
          <w:sz w:val="28"/>
          <w:szCs w:val="28"/>
        </w:rPr>
        <w:t>9</w:t>
      </w:r>
      <w:r w:rsidR="00354F59">
        <w:rPr>
          <w:sz w:val="28"/>
          <w:szCs w:val="28"/>
        </w:rPr>
        <w:t>7</w:t>
      </w:r>
      <w:r w:rsidRPr="00F628AB">
        <w:rPr>
          <w:sz w:val="28"/>
          <w:szCs w:val="28"/>
        </w:rPr>
        <w:t>%.</w:t>
      </w:r>
    </w:p>
    <w:p w:rsidR="00ED4F15" w:rsidRPr="003023C7" w:rsidRDefault="00ED4F15" w:rsidP="001D0E9A">
      <w:pPr>
        <w:pStyle w:val="ConsPlusTitle"/>
        <w:shd w:val="clear" w:color="auto" w:fill="FFFFFF"/>
        <w:tabs>
          <w:tab w:val="left" w:pos="709"/>
        </w:tabs>
        <w:ind w:firstLine="709"/>
        <w:jc w:val="both"/>
        <w:rPr>
          <w:b w:val="0"/>
        </w:rPr>
      </w:pPr>
      <w:r w:rsidRPr="003023C7">
        <w:rPr>
          <w:b w:val="0"/>
        </w:rPr>
        <w:t>Информация о степени реализации мероприятий  в</w:t>
      </w:r>
      <w:r w:rsidR="00B86344" w:rsidRPr="003023C7">
        <w:rPr>
          <w:b w:val="0"/>
        </w:rPr>
        <w:t xml:space="preserve"> разрезе муниципальных программ</w:t>
      </w:r>
      <w:r w:rsidRPr="003023C7">
        <w:rPr>
          <w:b w:val="0"/>
        </w:rPr>
        <w:t xml:space="preserve"> п</w:t>
      </w:r>
      <w:r w:rsidR="00B86344" w:rsidRPr="003023C7">
        <w:rPr>
          <w:b w:val="0"/>
        </w:rPr>
        <w:t>редставлена в  приложении № 2 к</w:t>
      </w:r>
      <w:r w:rsidRPr="003023C7">
        <w:rPr>
          <w:b w:val="0"/>
        </w:rPr>
        <w:t xml:space="preserve"> </w:t>
      </w:r>
      <w:r w:rsidR="00023FFA" w:rsidRPr="003023C7">
        <w:rPr>
          <w:b w:val="0"/>
        </w:rPr>
        <w:t>С</w:t>
      </w:r>
      <w:r w:rsidRPr="003023C7">
        <w:rPr>
          <w:b w:val="0"/>
        </w:rPr>
        <w:t>водному докладу.</w:t>
      </w:r>
    </w:p>
    <w:p w:rsidR="00ED4F15" w:rsidRPr="003023C7" w:rsidRDefault="00471647" w:rsidP="001D0E9A">
      <w:pPr>
        <w:pStyle w:val="ConsPlusTitle"/>
        <w:shd w:val="clear" w:color="auto" w:fill="FFFFFF"/>
        <w:tabs>
          <w:tab w:val="left" w:pos="709"/>
        </w:tabs>
        <w:ind w:firstLine="709"/>
        <w:jc w:val="both"/>
        <w:rPr>
          <w:b w:val="0"/>
        </w:rPr>
      </w:pPr>
      <w:proofErr w:type="gramStart"/>
      <w:r w:rsidRPr="003023C7">
        <w:rPr>
          <w:b w:val="0"/>
        </w:rPr>
        <w:t xml:space="preserve">Из </w:t>
      </w:r>
      <w:r w:rsidR="00B3376A">
        <w:rPr>
          <w:b w:val="0"/>
        </w:rPr>
        <w:t>131</w:t>
      </w:r>
      <w:r w:rsidR="00E856C6">
        <w:rPr>
          <w:b w:val="0"/>
        </w:rPr>
        <w:t xml:space="preserve"> </w:t>
      </w:r>
      <w:r w:rsidRPr="003023C7">
        <w:rPr>
          <w:b w:val="0"/>
        </w:rPr>
        <w:t>целевы</w:t>
      </w:r>
      <w:r w:rsidR="003C6700" w:rsidRPr="003023C7">
        <w:rPr>
          <w:b w:val="0"/>
        </w:rPr>
        <w:t>х</w:t>
      </w:r>
      <w:r w:rsidRPr="003023C7">
        <w:rPr>
          <w:b w:val="0"/>
        </w:rPr>
        <w:t xml:space="preserve"> показател</w:t>
      </w:r>
      <w:r w:rsidR="003C6700" w:rsidRPr="003023C7">
        <w:rPr>
          <w:b w:val="0"/>
        </w:rPr>
        <w:t>ей</w:t>
      </w:r>
      <w:r w:rsidRPr="003023C7">
        <w:rPr>
          <w:b w:val="0"/>
        </w:rPr>
        <w:t xml:space="preserve"> </w:t>
      </w:r>
      <w:r w:rsidR="00ED4F15" w:rsidRPr="003023C7">
        <w:rPr>
          <w:b w:val="0"/>
        </w:rPr>
        <w:t xml:space="preserve">достигнуты </w:t>
      </w:r>
      <w:r w:rsidR="00B3376A">
        <w:rPr>
          <w:b w:val="0"/>
        </w:rPr>
        <w:t>12</w:t>
      </w:r>
      <w:r w:rsidR="00647D5D">
        <w:rPr>
          <w:b w:val="0"/>
        </w:rPr>
        <w:t>0</w:t>
      </w:r>
      <w:r w:rsidR="00ED4F15" w:rsidRPr="003023C7">
        <w:rPr>
          <w:b w:val="0"/>
        </w:rPr>
        <w:t xml:space="preserve"> показател</w:t>
      </w:r>
      <w:r w:rsidR="009D13E2" w:rsidRPr="003023C7">
        <w:rPr>
          <w:b w:val="0"/>
        </w:rPr>
        <w:t>я</w:t>
      </w:r>
      <w:r w:rsidR="00ED4F15" w:rsidRPr="003023C7">
        <w:rPr>
          <w:b w:val="0"/>
        </w:rPr>
        <w:t>, предусмотренных к выполнению в 20</w:t>
      </w:r>
      <w:r w:rsidR="0008558C" w:rsidRPr="003023C7">
        <w:rPr>
          <w:b w:val="0"/>
        </w:rPr>
        <w:t>2</w:t>
      </w:r>
      <w:r w:rsidR="00B3376A">
        <w:rPr>
          <w:b w:val="0"/>
        </w:rPr>
        <w:t>3</w:t>
      </w:r>
      <w:r w:rsidR="00ED4F15" w:rsidRPr="003023C7">
        <w:rPr>
          <w:b w:val="0"/>
        </w:rPr>
        <w:t xml:space="preserve"> году, средняя степень достижения – </w:t>
      </w:r>
      <w:r w:rsidR="00354F59">
        <w:rPr>
          <w:b w:val="0"/>
        </w:rPr>
        <w:t>92</w:t>
      </w:r>
      <w:r w:rsidR="00B32077" w:rsidRPr="003023C7">
        <w:rPr>
          <w:b w:val="0"/>
        </w:rPr>
        <w:t>,0</w:t>
      </w:r>
      <w:r w:rsidR="00ED4F15" w:rsidRPr="003023C7">
        <w:rPr>
          <w:b w:val="0"/>
        </w:rPr>
        <w:t xml:space="preserve"> % .</w:t>
      </w:r>
      <w:proofErr w:type="gramEnd"/>
    </w:p>
    <w:p w:rsidR="00ED4F15" w:rsidRPr="00241178" w:rsidRDefault="00ED4F15" w:rsidP="001D0E9A">
      <w:pPr>
        <w:pStyle w:val="ConsPlusTitle"/>
        <w:shd w:val="clear" w:color="auto" w:fill="FFFFFF"/>
        <w:tabs>
          <w:tab w:val="left" w:pos="709"/>
        </w:tabs>
        <w:ind w:firstLine="709"/>
        <w:jc w:val="both"/>
        <w:rPr>
          <w:b w:val="0"/>
        </w:rPr>
      </w:pPr>
      <w:r w:rsidRPr="003023C7">
        <w:rPr>
          <w:b w:val="0"/>
        </w:rPr>
        <w:t>Информация  о средней степени достижения целевых показателей</w:t>
      </w:r>
      <w:r w:rsidRPr="00241178">
        <w:rPr>
          <w:b w:val="0"/>
        </w:rPr>
        <w:t xml:space="preserve"> муниципальных программ муниципального образования </w:t>
      </w:r>
      <w:r w:rsidR="00471647" w:rsidRPr="00241178">
        <w:rPr>
          <w:b w:val="0"/>
        </w:rPr>
        <w:t>Тбилисский</w:t>
      </w:r>
      <w:r w:rsidR="00B86344" w:rsidRPr="00241178">
        <w:rPr>
          <w:b w:val="0"/>
        </w:rPr>
        <w:t xml:space="preserve"> район</w:t>
      </w:r>
      <w:r w:rsidRPr="00241178">
        <w:rPr>
          <w:b w:val="0"/>
        </w:rPr>
        <w:t xml:space="preserve"> </w:t>
      </w:r>
      <w:r w:rsidR="00023FFA" w:rsidRPr="00241178">
        <w:rPr>
          <w:b w:val="0"/>
        </w:rPr>
        <w:t xml:space="preserve">                 </w:t>
      </w:r>
      <w:r w:rsidRPr="00241178">
        <w:rPr>
          <w:b w:val="0"/>
        </w:rPr>
        <w:t>в 20</w:t>
      </w:r>
      <w:r w:rsidR="0008558C">
        <w:rPr>
          <w:b w:val="0"/>
        </w:rPr>
        <w:t>2</w:t>
      </w:r>
      <w:r w:rsidR="00D43050">
        <w:rPr>
          <w:b w:val="0"/>
        </w:rPr>
        <w:t>3</w:t>
      </w:r>
      <w:r w:rsidRPr="00241178">
        <w:rPr>
          <w:b w:val="0"/>
        </w:rPr>
        <w:t xml:space="preserve"> году представлена в приложении № 3 к Сводному докладу.</w:t>
      </w:r>
    </w:p>
    <w:p w:rsidR="00ED4F15" w:rsidRPr="00241178" w:rsidRDefault="00B86344" w:rsidP="001D0E9A">
      <w:pPr>
        <w:pStyle w:val="ConsPlusTitle"/>
        <w:shd w:val="clear" w:color="auto" w:fill="FFFFFF"/>
        <w:tabs>
          <w:tab w:val="left" w:pos="709"/>
        </w:tabs>
        <w:ind w:firstLine="709"/>
        <w:jc w:val="both"/>
        <w:rPr>
          <w:b w:val="0"/>
        </w:rPr>
      </w:pPr>
      <w:r w:rsidRPr="00241178">
        <w:rPr>
          <w:b w:val="0"/>
        </w:rPr>
        <w:t>По результатам</w:t>
      </w:r>
      <w:r w:rsidR="00ED4F15" w:rsidRPr="00241178">
        <w:rPr>
          <w:b w:val="0"/>
        </w:rPr>
        <w:t xml:space="preserve"> оценки эффективности реализации муниципальных программ составлен ранжированный перечень муниципальных программ </w:t>
      </w:r>
      <w:r w:rsidR="00023FFA" w:rsidRPr="00241178">
        <w:rPr>
          <w:b w:val="0"/>
        </w:rPr>
        <w:t xml:space="preserve">                </w:t>
      </w:r>
      <w:r w:rsidR="00ED4F15" w:rsidRPr="00241178">
        <w:rPr>
          <w:b w:val="0"/>
        </w:rPr>
        <w:t xml:space="preserve">по значению их эффективности, рассчитанной в соответствии с Методикой, </w:t>
      </w:r>
      <w:r w:rsidR="00023FFA" w:rsidRPr="00241178">
        <w:rPr>
          <w:b w:val="0"/>
        </w:rPr>
        <w:t xml:space="preserve">                     </w:t>
      </w:r>
      <w:r w:rsidR="00ED4F15" w:rsidRPr="00241178">
        <w:rPr>
          <w:b w:val="0"/>
        </w:rPr>
        <w:t>он представлен в приложении № 4 к Сводному докладу.</w:t>
      </w:r>
    </w:p>
    <w:p w:rsidR="00BE3335" w:rsidRDefault="00ED4F15" w:rsidP="00E856C6">
      <w:pPr>
        <w:pStyle w:val="ConsPlusTitle"/>
        <w:shd w:val="clear" w:color="auto" w:fill="FFFFFF"/>
        <w:tabs>
          <w:tab w:val="left" w:pos="0"/>
        </w:tabs>
        <w:ind w:firstLine="360"/>
        <w:jc w:val="both"/>
        <w:rPr>
          <w:b w:val="0"/>
          <w:bCs w:val="0"/>
        </w:rPr>
      </w:pPr>
      <w:r w:rsidRPr="00241178">
        <w:rPr>
          <w:b w:val="0"/>
          <w:color w:val="FF0000"/>
        </w:rPr>
        <w:tab/>
      </w:r>
      <w:bookmarkStart w:id="4" w:name="_Toc418850697"/>
      <w:bookmarkEnd w:id="4"/>
    </w:p>
    <w:p w:rsidR="009C392C" w:rsidRPr="00241178" w:rsidRDefault="009C392C" w:rsidP="001D0E9A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360"/>
        <w:jc w:val="center"/>
        <w:rPr>
          <w:rFonts w:eastAsiaTheme="minorHAnsi"/>
          <w:b/>
          <w:bCs/>
          <w:sz w:val="28"/>
          <w:szCs w:val="28"/>
          <w:lang w:eastAsia="en-US" w:bidi="ne-NP"/>
        </w:rPr>
      </w:pPr>
      <w:r w:rsidRPr="00241178">
        <w:rPr>
          <w:rFonts w:eastAsiaTheme="minorHAnsi"/>
          <w:b/>
          <w:bCs/>
          <w:sz w:val="28"/>
          <w:szCs w:val="28"/>
          <w:lang w:eastAsia="en-US" w:bidi="ne-NP"/>
        </w:rPr>
        <w:t>3. Характеристика итогов реализации муниципальных прог</w:t>
      </w:r>
      <w:r w:rsidR="00B86344" w:rsidRPr="00241178">
        <w:rPr>
          <w:rFonts w:eastAsiaTheme="minorHAnsi"/>
          <w:b/>
          <w:bCs/>
          <w:sz w:val="28"/>
          <w:szCs w:val="28"/>
          <w:lang w:eastAsia="en-US" w:bidi="ne-NP"/>
        </w:rPr>
        <w:t>рамм муниципального образования Тбилисский район</w:t>
      </w:r>
      <w:r w:rsidR="00805320" w:rsidRPr="00241178">
        <w:rPr>
          <w:rFonts w:eastAsiaTheme="minorHAnsi"/>
          <w:b/>
          <w:bCs/>
          <w:sz w:val="28"/>
          <w:szCs w:val="28"/>
          <w:lang w:eastAsia="en-US" w:bidi="ne-NP"/>
        </w:rPr>
        <w:t xml:space="preserve"> в 20</w:t>
      </w:r>
      <w:r w:rsidR="0008558C">
        <w:rPr>
          <w:rFonts w:eastAsiaTheme="minorHAnsi"/>
          <w:b/>
          <w:bCs/>
          <w:sz w:val="28"/>
          <w:szCs w:val="28"/>
          <w:lang w:eastAsia="en-US" w:bidi="ne-NP"/>
        </w:rPr>
        <w:t>2</w:t>
      </w:r>
      <w:r w:rsidR="00D43050">
        <w:rPr>
          <w:rFonts w:eastAsiaTheme="minorHAnsi"/>
          <w:b/>
          <w:bCs/>
          <w:sz w:val="28"/>
          <w:szCs w:val="28"/>
          <w:lang w:eastAsia="en-US" w:bidi="ne-NP"/>
        </w:rPr>
        <w:t>3</w:t>
      </w:r>
      <w:r w:rsidR="00805320" w:rsidRPr="00241178">
        <w:rPr>
          <w:rFonts w:eastAsiaTheme="minorHAnsi"/>
          <w:b/>
          <w:bCs/>
          <w:sz w:val="28"/>
          <w:szCs w:val="28"/>
          <w:lang w:eastAsia="en-US" w:bidi="ne-NP"/>
        </w:rPr>
        <w:t xml:space="preserve"> году</w:t>
      </w:r>
    </w:p>
    <w:p w:rsidR="009C392C" w:rsidRPr="00241178" w:rsidRDefault="009C392C" w:rsidP="001D0E9A">
      <w:pPr>
        <w:keepNext/>
        <w:rPr>
          <w:b/>
          <w:sz w:val="28"/>
          <w:szCs w:val="28"/>
          <w:highlight w:val="green"/>
        </w:rPr>
      </w:pPr>
      <w:r w:rsidRPr="00241178">
        <w:rPr>
          <w:b/>
          <w:sz w:val="28"/>
          <w:szCs w:val="28"/>
          <w:highlight w:val="green"/>
        </w:rPr>
        <w:t xml:space="preserve">     </w:t>
      </w:r>
    </w:p>
    <w:p w:rsidR="009C392C" w:rsidRPr="00241178" w:rsidRDefault="009C392C" w:rsidP="00F628AB">
      <w:pPr>
        <w:keepNext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 xml:space="preserve">3.1. О ходе реализации муниципальной программы  </w:t>
      </w:r>
    </w:p>
    <w:p w:rsidR="009C392C" w:rsidRPr="00241178" w:rsidRDefault="009C392C" w:rsidP="00F628AB">
      <w:pPr>
        <w:keepNext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>«Развитие образования»</w:t>
      </w:r>
    </w:p>
    <w:p w:rsidR="00FD7D10" w:rsidRPr="00FD7D10" w:rsidRDefault="00FD7D10" w:rsidP="00FD7D10">
      <w:pPr>
        <w:ind w:firstLine="708"/>
        <w:rPr>
          <w:sz w:val="28"/>
          <w:szCs w:val="28"/>
        </w:rPr>
      </w:pPr>
      <w:r w:rsidRPr="00FD7D10">
        <w:rPr>
          <w:sz w:val="28"/>
          <w:szCs w:val="28"/>
        </w:rPr>
        <w:t>Муниципальная программа муниципального образования Тбилисский район «Развитие образования» (далее – муниципальная программа) утверждена постановлением администрации муниципального образования Тбилисский район от 6 ноября 2014 года № 1050.  В 202</w:t>
      </w:r>
      <w:r w:rsidR="001F652F">
        <w:rPr>
          <w:sz w:val="28"/>
          <w:szCs w:val="28"/>
        </w:rPr>
        <w:t>3</w:t>
      </w:r>
      <w:r w:rsidRPr="00FD7D10">
        <w:rPr>
          <w:sz w:val="28"/>
          <w:szCs w:val="28"/>
        </w:rPr>
        <w:t xml:space="preserve"> году внесено 4 изменения в программу.</w:t>
      </w:r>
    </w:p>
    <w:p w:rsidR="00FD7D10" w:rsidRPr="00FD7D10" w:rsidRDefault="00FD7D10" w:rsidP="00FD7D10">
      <w:pPr>
        <w:ind w:firstLine="708"/>
        <w:rPr>
          <w:sz w:val="28"/>
          <w:szCs w:val="28"/>
        </w:rPr>
      </w:pPr>
      <w:r w:rsidRPr="00FD7D10">
        <w:rPr>
          <w:sz w:val="28"/>
          <w:szCs w:val="28"/>
        </w:rPr>
        <w:t xml:space="preserve">Координатор муниципальной программы и главный распорядитель – управление образования МО Тбилисский район. </w:t>
      </w:r>
    </w:p>
    <w:p w:rsidR="00FD7D10" w:rsidRPr="00FD7D10" w:rsidRDefault="00FD7D10" w:rsidP="00FD7D10">
      <w:pPr>
        <w:ind w:firstLine="708"/>
        <w:rPr>
          <w:sz w:val="28"/>
          <w:szCs w:val="28"/>
        </w:rPr>
      </w:pPr>
      <w:r w:rsidRPr="00FD7D10">
        <w:rPr>
          <w:color w:val="000000"/>
          <w:sz w:val="28"/>
          <w:szCs w:val="28"/>
        </w:rPr>
        <w:t>Объем финансирования муниципальной программы «Развитие образования», с учетом внесенных изменений в 2023 году был предусмотрен в сумме 1 059 336,700 тыс. руб., в том числе:</w:t>
      </w:r>
    </w:p>
    <w:p w:rsidR="00FD7D10" w:rsidRPr="00FD7D10" w:rsidRDefault="00FD7D10" w:rsidP="00FD7D10">
      <w:pPr>
        <w:rPr>
          <w:sz w:val="28"/>
          <w:szCs w:val="28"/>
        </w:rPr>
      </w:pPr>
      <w:r w:rsidRPr="00FD7D10">
        <w:rPr>
          <w:color w:val="000000"/>
          <w:sz w:val="28"/>
          <w:szCs w:val="28"/>
        </w:rPr>
        <w:lastRenderedPageBreak/>
        <w:t>- за счет средств муниципального бюджета – 337 945,700 тыс. руб.;</w:t>
      </w:r>
    </w:p>
    <w:p w:rsidR="00FD7D10" w:rsidRPr="00FD7D10" w:rsidRDefault="00FD7D10" w:rsidP="00FD7D10">
      <w:pPr>
        <w:rPr>
          <w:sz w:val="28"/>
          <w:szCs w:val="28"/>
        </w:rPr>
      </w:pPr>
      <w:r w:rsidRPr="00FD7D10">
        <w:rPr>
          <w:color w:val="000000"/>
          <w:sz w:val="28"/>
          <w:szCs w:val="28"/>
        </w:rPr>
        <w:t>- за счет сре</w:t>
      </w:r>
      <w:proofErr w:type="gramStart"/>
      <w:r w:rsidRPr="00FD7D10">
        <w:rPr>
          <w:color w:val="000000"/>
          <w:sz w:val="28"/>
          <w:szCs w:val="28"/>
        </w:rPr>
        <w:t>дств кр</w:t>
      </w:r>
      <w:proofErr w:type="gramEnd"/>
      <w:r w:rsidRPr="00FD7D10">
        <w:rPr>
          <w:color w:val="000000"/>
          <w:sz w:val="28"/>
          <w:szCs w:val="28"/>
        </w:rPr>
        <w:t>аевого бюджета – 678 293,000 тыс. руб.;</w:t>
      </w:r>
    </w:p>
    <w:p w:rsidR="00FD7D10" w:rsidRPr="00FD7D10" w:rsidRDefault="00FD7D10" w:rsidP="00FD7D10">
      <w:pPr>
        <w:rPr>
          <w:sz w:val="28"/>
          <w:szCs w:val="28"/>
        </w:rPr>
      </w:pPr>
      <w:r w:rsidRPr="00FD7D10">
        <w:rPr>
          <w:color w:val="000000"/>
          <w:sz w:val="28"/>
          <w:szCs w:val="28"/>
        </w:rPr>
        <w:t>- за счет средств федерального бюджета – 43 098,000 тыс. руб.;</w:t>
      </w:r>
    </w:p>
    <w:p w:rsidR="00FD7D10" w:rsidRPr="00FD7D10" w:rsidRDefault="00FD7D10" w:rsidP="00FD7D10">
      <w:pPr>
        <w:ind w:firstLine="708"/>
        <w:rPr>
          <w:sz w:val="28"/>
          <w:szCs w:val="28"/>
        </w:rPr>
      </w:pPr>
      <w:r w:rsidRPr="00FD7D10">
        <w:rPr>
          <w:color w:val="000000"/>
          <w:sz w:val="28"/>
          <w:szCs w:val="28"/>
        </w:rPr>
        <w:t xml:space="preserve">Кассовые расходы по муниципальной программе за 2023 год составили 1 023 899,261 тыс. руб. или 97% от бюджетных назначений, в том числе: </w:t>
      </w:r>
    </w:p>
    <w:p w:rsidR="00FD7D10" w:rsidRPr="00FD7D10" w:rsidRDefault="00FD7D10" w:rsidP="00FD7D10">
      <w:pPr>
        <w:rPr>
          <w:sz w:val="28"/>
          <w:szCs w:val="28"/>
        </w:rPr>
      </w:pPr>
      <w:r w:rsidRPr="00FD7D10">
        <w:rPr>
          <w:color w:val="000000"/>
          <w:sz w:val="28"/>
          <w:szCs w:val="28"/>
        </w:rPr>
        <w:t>- за счет муниципального бюджета –303 966,78</w:t>
      </w:r>
      <w:r w:rsidR="001F652F">
        <w:rPr>
          <w:color w:val="000000"/>
          <w:sz w:val="28"/>
          <w:szCs w:val="28"/>
        </w:rPr>
        <w:t>5</w:t>
      </w:r>
      <w:r w:rsidRPr="00FD7D10">
        <w:rPr>
          <w:color w:val="000000"/>
          <w:sz w:val="28"/>
          <w:szCs w:val="28"/>
        </w:rPr>
        <w:t xml:space="preserve"> тыс. руб. (89,9%);</w:t>
      </w:r>
    </w:p>
    <w:p w:rsidR="00FD7D10" w:rsidRPr="00FD7D10" w:rsidRDefault="00FD7D10" w:rsidP="00FD7D10">
      <w:pPr>
        <w:rPr>
          <w:sz w:val="28"/>
          <w:szCs w:val="28"/>
        </w:rPr>
      </w:pPr>
      <w:r w:rsidRPr="00FD7D10">
        <w:rPr>
          <w:color w:val="000000"/>
          <w:sz w:val="28"/>
          <w:szCs w:val="28"/>
        </w:rPr>
        <w:t>- за счет краевого бюджета – 677 999,</w:t>
      </w:r>
      <w:r w:rsidR="001F652F">
        <w:rPr>
          <w:color w:val="000000"/>
          <w:sz w:val="28"/>
          <w:szCs w:val="28"/>
        </w:rPr>
        <w:t>771</w:t>
      </w:r>
      <w:r w:rsidRPr="00FD7D10">
        <w:rPr>
          <w:color w:val="000000"/>
          <w:sz w:val="28"/>
          <w:szCs w:val="28"/>
        </w:rPr>
        <w:t xml:space="preserve">  тыс. руб. (</w:t>
      </w:r>
      <w:r w:rsidR="001F652F">
        <w:rPr>
          <w:color w:val="000000"/>
          <w:sz w:val="28"/>
          <w:szCs w:val="28"/>
        </w:rPr>
        <w:t>100</w:t>
      </w:r>
      <w:r w:rsidRPr="00FD7D10">
        <w:rPr>
          <w:color w:val="000000"/>
          <w:sz w:val="28"/>
          <w:szCs w:val="28"/>
        </w:rPr>
        <w:t>%);</w:t>
      </w:r>
    </w:p>
    <w:p w:rsidR="00FD7D10" w:rsidRPr="00FD7D10" w:rsidRDefault="00FD7D10" w:rsidP="00FD7D10">
      <w:pPr>
        <w:rPr>
          <w:sz w:val="28"/>
          <w:szCs w:val="28"/>
        </w:rPr>
      </w:pPr>
      <w:r w:rsidRPr="00FD7D10">
        <w:rPr>
          <w:color w:val="000000"/>
          <w:sz w:val="28"/>
          <w:szCs w:val="28"/>
        </w:rPr>
        <w:t>- за счет средств федерального бюджета – 41 932,</w:t>
      </w:r>
      <w:r w:rsidR="001F652F">
        <w:rPr>
          <w:color w:val="000000"/>
          <w:sz w:val="28"/>
          <w:szCs w:val="28"/>
        </w:rPr>
        <w:t>705</w:t>
      </w:r>
      <w:r w:rsidRPr="00FD7D10">
        <w:rPr>
          <w:color w:val="000000"/>
          <w:sz w:val="28"/>
          <w:szCs w:val="28"/>
        </w:rPr>
        <w:t xml:space="preserve"> тыс. руб. (97,3%).</w:t>
      </w:r>
    </w:p>
    <w:p w:rsidR="00FD7D10" w:rsidRPr="00FD7D10" w:rsidRDefault="00FD7D10" w:rsidP="00FD7D10">
      <w:pPr>
        <w:ind w:firstLine="708"/>
        <w:rPr>
          <w:sz w:val="28"/>
          <w:szCs w:val="28"/>
        </w:rPr>
      </w:pPr>
      <w:r w:rsidRPr="00FD7D10">
        <w:rPr>
          <w:color w:val="000000"/>
          <w:sz w:val="28"/>
          <w:szCs w:val="28"/>
        </w:rPr>
        <w:t xml:space="preserve">Достижение целей и решение задач, поставленных в муниципальной программе, осуществляется в рамках реализации 2 основных мероприятий. </w:t>
      </w:r>
    </w:p>
    <w:p w:rsidR="00FD7D10" w:rsidRPr="00FD7D10" w:rsidRDefault="00FD7D10" w:rsidP="00D150E6">
      <w:pPr>
        <w:ind w:firstLine="708"/>
        <w:jc w:val="both"/>
        <w:rPr>
          <w:color w:val="000000"/>
          <w:sz w:val="28"/>
          <w:szCs w:val="28"/>
        </w:rPr>
      </w:pPr>
      <w:r w:rsidRPr="00FD7D10">
        <w:rPr>
          <w:color w:val="000000"/>
          <w:sz w:val="28"/>
          <w:szCs w:val="28"/>
        </w:rPr>
        <w:t xml:space="preserve">Контрольные события, предусмотренные планом реализации муниципальной программы, выполнены в полном объеме в установленные сроки. </w:t>
      </w:r>
    </w:p>
    <w:p w:rsidR="009C392C" w:rsidRPr="00241178" w:rsidRDefault="00FD7D10" w:rsidP="00FD7D10">
      <w:pPr>
        <w:ind w:firstLine="711"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 xml:space="preserve"> </w:t>
      </w:r>
      <w:r w:rsidR="009C392C" w:rsidRPr="00241178">
        <w:rPr>
          <w:b/>
          <w:i/>
          <w:sz w:val="28"/>
          <w:szCs w:val="28"/>
        </w:rPr>
        <w:t>3.1.1. О ходе реализации основного мероприятия № 1</w:t>
      </w:r>
    </w:p>
    <w:p w:rsidR="009C392C" w:rsidRPr="00241178" w:rsidRDefault="009C392C" w:rsidP="00F628AB">
      <w:pPr>
        <w:ind w:firstLine="711"/>
        <w:jc w:val="center"/>
        <w:rPr>
          <w:b/>
          <w:i/>
          <w:sz w:val="28"/>
          <w:szCs w:val="28"/>
        </w:rPr>
      </w:pPr>
      <w:r w:rsidRPr="00241178">
        <w:rPr>
          <w:rFonts w:eastAsia="Calibri"/>
          <w:b/>
          <w:bCs/>
          <w:i/>
          <w:sz w:val="28"/>
          <w:szCs w:val="28"/>
        </w:rPr>
        <w:t>«Функционирование системы образования Тбилисского района»</w:t>
      </w:r>
    </w:p>
    <w:p w:rsidR="001F652F" w:rsidRPr="001F652F" w:rsidRDefault="001F652F" w:rsidP="00D150E6">
      <w:pPr>
        <w:ind w:firstLine="708"/>
        <w:jc w:val="both"/>
        <w:rPr>
          <w:sz w:val="28"/>
          <w:szCs w:val="28"/>
        </w:rPr>
      </w:pPr>
      <w:r w:rsidRPr="001F652F">
        <w:rPr>
          <w:color w:val="000000"/>
          <w:sz w:val="28"/>
          <w:szCs w:val="28"/>
        </w:rPr>
        <w:t xml:space="preserve">Объем финансирования основного мероприятия на 2023 год был предусмотрен в сумме 707 757,400 тыс. руб. Освоено в отчетном периоде (кассовые расходы) 674 828,113 тыс. руб. (95,3%). </w:t>
      </w:r>
    </w:p>
    <w:p w:rsidR="001F652F" w:rsidRPr="001F652F" w:rsidRDefault="001F652F" w:rsidP="00D150E6">
      <w:pPr>
        <w:ind w:firstLine="708"/>
        <w:jc w:val="both"/>
        <w:rPr>
          <w:sz w:val="28"/>
          <w:szCs w:val="28"/>
        </w:rPr>
      </w:pPr>
      <w:r w:rsidRPr="001F652F">
        <w:rPr>
          <w:color w:val="000000"/>
          <w:sz w:val="28"/>
          <w:szCs w:val="28"/>
        </w:rPr>
        <w:t>Из 11 запланированных к реализации в 2023 году мероприятий в полном объеме выполнено 11.</w:t>
      </w:r>
    </w:p>
    <w:p w:rsidR="001F652F" w:rsidRPr="001F652F" w:rsidRDefault="001F652F" w:rsidP="00D150E6">
      <w:pPr>
        <w:ind w:firstLine="708"/>
        <w:jc w:val="both"/>
        <w:rPr>
          <w:color w:val="000000"/>
          <w:sz w:val="28"/>
          <w:szCs w:val="28"/>
        </w:rPr>
      </w:pPr>
      <w:r w:rsidRPr="001F652F">
        <w:rPr>
          <w:color w:val="000000"/>
          <w:sz w:val="28"/>
          <w:szCs w:val="28"/>
        </w:rPr>
        <w:t>Кредиторская задолженность по основному мероприятию составила 29 259,03456 тыс. руб. Из них:</w:t>
      </w:r>
    </w:p>
    <w:p w:rsidR="001F652F" w:rsidRPr="001F652F" w:rsidRDefault="001F652F" w:rsidP="00D150E6">
      <w:pPr>
        <w:ind w:firstLine="708"/>
        <w:jc w:val="both"/>
        <w:rPr>
          <w:color w:val="000000"/>
          <w:sz w:val="28"/>
          <w:szCs w:val="28"/>
        </w:rPr>
      </w:pPr>
      <w:r w:rsidRPr="001F652F">
        <w:rPr>
          <w:color w:val="000000"/>
          <w:sz w:val="28"/>
          <w:szCs w:val="28"/>
        </w:rPr>
        <w:t>- начисления на выплаты по оплате труда – 4 506,94797 тыс. руб.;</w:t>
      </w:r>
    </w:p>
    <w:p w:rsidR="001F652F" w:rsidRPr="001F652F" w:rsidRDefault="001F652F" w:rsidP="00D150E6">
      <w:pPr>
        <w:ind w:firstLine="708"/>
        <w:jc w:val="both"/>
        <w:rPr>
          <w:color w:val="000000"/>
          <w:sz w:val="28"/>
          <w:szCs w:val="28"/>
        </w:rPr>
      </w:pPr>
      <w:r w:rsidRPr="001F652F">
        <w:rPr>
          <w:color w:val="000000"/>
          <w:sz w:val="28"/>
          <w:szCs w:val="28"/>
        </w:rPr>
        <w:t>- коммунальные услуги – 9 219,91789 тыс. руб.;</w:t>
      </w:r>
    </w:p>
    <w:p w:rsidR="001F652F" w:rsidRPr="001F652F" w:rsidRDefault="001F652F" w:rsidP="00D150E6">
      <w:pPr>
        <w:ind w:firstLine="708"/>
        <w:jc w:val="both"/>
        <w:rPr>
          <w:color w:val="000000"/>
          <w:sz w:val="28"/>
          <w:szCs w:val="28"/>
        </w:rPr>
      </w:pPr>
      <w:r w:rsidRPr="001F652F">
        <w:rPr>
          <w:color w:val="000000"/>
          <w:sz w:val="28"/>
          <w:szCs w:val="28"/>
        </w:rPr>
        <w:t>- прочие работы и услуги – 5 419,10154 тыс. руб.;</w:t>
      </w:r>
    </w:p>
    <w:p w:rsidR="001F652F" w:rsidRPr="001F652F" w:rsidRDefault="001F652F" w:rsidP="00D150E6">
      <w:pPr>
        <w:ind w:firstLine="708"/>
        <w:jc w:val="both"/>
        <w:rPr>
          <w:color w:val="000000"/>
          <w:sz w:val="28"/>
          <w:szCs w:val="28"/>
        </w:rPr>
      </w:pPr>
      <w:r w:rsidRPr="001F652F">
        <w:rPr>
          <w:color w:val="000000"/>
          <w:sz w:val="28"/>
          <w:szCs w:val="28"/>
        </w:rPr>
        <w:t>- увеличение стоимости основных средств – 964,91718 тыс. руб.;</w:t>
      </w:r>
    </w:p>
    <w:p w:rsidR="001F652F" w:rsidRPr="001F652F" w:rsidRDefault="001F652F" w:rsidP="00D150E6">
      <w:pPr>
        <w:ind w:firstLine="708"/>
        <w:jc w:val="both"/>
        <w:rPr>
          <w:color w:val="000000"/>
          <w:sz w:val="28"/>
          <w:szCs w:val="28"/>
        </w:rPr>
      </w:pPr>
      <w:r w:rsidRPr="001F652F">
        <w:rPr>
          <w:color w:val="000000"/>
          <w:sz w:val="28"/>
          <w:szCs w:val="28"/>
        </w:rPr>
        <w:t>- увеличение стоимости материальных запасов – 6 745,41926 тыс. руб.</w:t>
      </w:r>
    </w:p>
    <w:p w:rsidR="001F652F" w:rsidRPr="001F652F" w:rsidRDefault="001F652F" w:rsidP="00D150E6">
      <w:pPr>
        <w:ind w:firstLine="708"/>
        <w:jc w:val="both"/>
        <w:rPr>
          <w:color w:val="000000"/>
          <w:sz w:val="28"/>
          <w:szCs w:val="28"/>
        </w:rPr>
      </w:pPr>
      <w:r w:rsidRPr="001F652F">
        <w:rPr>
          <w:color w:val="000000"/>
          <w:sz w:val="28"/>
          <w:szCs w:val="28"/>
        </w:rPr>
        <w:t>В январе-феврале 2024 года кредиторская задолженность погашена в полном объеме.</w:t>
      </w:r>
    </w:p>
    <w:p w:rsidR="001F652F" w:rsidRPr="001F652F" w:rsidRDefault="001F652F" w:rsidP="00D150E6">
      <w:pPr>
        <w:ind w:firstLine="708"/>
        <w:jc w:val="both"/>
        <w:rPr>
          <w:color w:val="000000"/>
          <w:sz w:val="28"/>
          <w:szCs w:val="28"/>
        </w:rPr>
      </w:pPr>
      <w:r w:rsidRPr="001F652F">
        <w:rPr>
          <w:color w:val="000000"/>
          <w:sz w:val="28"/>
          <w:szCs w:val="28"/>
        </w:rPr>
        <w:t>Соответственно, мероприятие № 1 следует считать выполненным в полном объеме.</w:t>
      </w:r>
    </w:p>
    <w:p w:rsidR="001F652F" w:rsidRPr="001F652F" w:rsidRDefault="001F652F" w:rsidP="001F652F">
      <w:pPr>
        <w:pStyle w:val="af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F652F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F652F">
        <w:rPr>
          <w:rFonts w:ascii="Times New Roman" w:hAnsi="Times New Roman" w:cs="Times New Roman"/>
          <w:sz w:val="28"/>
          <w:szCs w:val="28"/>
        </w:rPr>
        <w:t>В 2023 году на территории муниципального образования Тбилисский район функционирует 16 муниципальных дошкольных образовательных учреждений (далее - ДОУ). Количество мест в ДОУ - 2277, количество детей посещающих ДОУ – 1559 человек. Доступность дошкольного образования детей в возрасте от 3 до 7 лет составляет 100 %, от 1,5 до 3 лет 100 % - это выше краевого показателя (краевой показатель 91,8 %).</w:t>
      </w:r>
    </w:p>
    <w:p w:rsidR="001F652F" w:rsidRPr="001F652F" w:rsidRDefault="001F652F" w:rsidP="001F652F">
      <w:pPr>
        <w:pStyle w:val="af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F652F">
        <w:rPr>
          <w:rFonts w:ascii="Times New Roman" w:hAnsi="Times New Roman" w:cs="Times New Roman"/>
          <w:color w:val="000000"/>
          <w:spacing w:val="-4"/>
          <w:sz w:val="28"/>
          <w:szCs w:val="28"/>
        </w:rPr>
        <w:tab/>
        <w:t xml:space="preserve">В каждом детском саду создаются благоприятные условия для всестороннего развития детей дошкольного возраста. </w:t>
      </w:r>
      <w:r w:rsidRPr="001F652F">
        <w:rPr>
          <w:rFonts w:ascii="Times New Roman" w:hAnsi="Times New Roman" w:cs="Times New Roman"/>
          <w:color w:val="000000"/>
          <w:spacing w:val="-4"/>
          <w:sz w:val="28"/>
          <w:szCs w:val="28"/>
        </w:rPr>
        <w:tab/>
        <w:t xml:space="preserve">В помощь многодетным семьям на базе дошкольных </w:t>
      </w:r>
      <w:r w:rsidRPr="001F652F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учреждений: МБДОУ д/с № 1 «Колокольчик», МБДОУ ЦРР – д/с № 11 «Родничок» организованы 2 группы семейного воспитания, которые посещают 7 детей. Данные группы </w:t>
      </w:r>
      <w:r w:rsidRPr="001F652F">
        <w:rPr>
          <w:rFonts w:ascii="Times New Roman" w:hAnsi="Times New Roman" w:cs="Times New Roman"/>
          <w:sz w:val="28"/>
          <w:szCs w:val="28"/>
        </w:rPr>
        <w:t>являются структурным подразделением вышеназванных детских садов. При этом семейная группа комбинирует семейное и дошкольное воспитание, образование.</w:t>
      </w:r>
    </w:p>
    <w:p w:rsidR="001F652F" w:rsidRPr="001F652F" w:rsidRDefault="001F652F" w:rsidP="001F652F">
      <w:pPr>
        <w:pStyle w:val="af0"/>
        <w:ind w:right="-1"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F652F">
        <w:rPr>
          <w:rFonts w:ascii="Times New Roman" w:hAnsi="Times New Roman" w:cs="Times New Roman"/>
          <w:sz w:val="28"/>
          <w:szCs w:val="28"/>
        </w:rPr>
        <w:lastRenderedPageBreak/>
        <w:t>В этом учебном году в дошкольных образовательных организациях функционируют 14 групп комбинированной направленности, реализующие совместное образование здоровых детей и детей с ограниченными возможностями здоровья.</w:t>
      </w:r>
    </w:p>
    <w:p w:rsidR="001F652F" w:rsidRPr="001F652F" w:rsidRDefault="001F652F" w:rsidP="001F652F">
      <w:pPr>
        <w:pStyle w:val="13"/>
        <w:ind w:firstLine="708"/>
        <w:jc w:val="both"/>
        <w:rPr>
          <w:rFonts w:ascii="Times New Roman" w:hAnsi="Times New Roman"/>
          <w:sz w:val="28"/>
          <w:szCs w:val="28"/>
        </w:rPr>
      </w:pPr>
      <w:r w:rsidRPr="001F652F">
        <w:rPr>
          <w:rFonts w:ascii="Times New Roman" w:hAnsi="Times New Roman"/>
          <w:sz w:val="28"/>
          <w:szCs w:val="28"/>
        </w:rPr>
        <w:t>На базе пяти детских садов открыты консультационные центры для родителей и детей, не посещающих дошкольные образовательные организации. Квалификационные специалисты консультационных центров помогают определить особенности развития ребенка, оказывают помощь в вопросах развития, воспитания и социализации, дают рекомендации по подготовке к школе.</w:t>
      </w:r>
    </w:p>
    <w:p w:rsidR="001F652F" w:rsidRPr="001F652F" w:rsidRDefault="001F652F" w:rsidP="001F652F">
      <w:pPr>
        <w:ind w:firstLine="708"/>
        <w:jc w:val="both"/>
        <w:rPr>
          <w:sz w:val="28"/>
          <w:szCs w:val="28"/>
        </w:rPr>
      </w:pPr>
      <w:r w:rsidRPr="001F652F">
        <w:rPr>
          <w:color w:val="000000"/>
          <w:sz w:val="28"/>
          <w:szCs w:val="28"/>
        </w:rPr>
        <w:t xml:space="preserve">Средняя заработная плата педагогических работников общеобразовательных организаций составляет 47091 руб.; средняя заработная плата педагогических работников дошкольных образовательных организаций составляет – 40372 руб.; средняя заработная плата педагогических работников учреждений дополнительного образования – 42371 руб. </w:t>
      </w:r>
    </w:p>
    <w:p w:rsidR="001F652F" w:rsidRPr="001F652F" w:rsidRDefault="001F652F" w:rsidP="001F652F">
      <w:pPr>
        <w:ind w:firstLine="708"/>
        <w:jc w:val="both"/>
        <w:rPr>
          <w:sz w:val="28"/>
          <w:szCs w:val="28"/>
        </w:rPr>
      </w:pPr>
      <w:r w:rsidRPr="001F652F">
        <w:rPr>
          <w:sz w:val="28"/>
          <w:szCs w:val="28"/>
        </w:rPr>
        <w:t>Численность учащихся общеобразовательных организаций, обучающихся в соответствии с федеральным государственным образовательным стандартом, в общей численности учащихся общеобразовательных организаций составляет 100%.</w:t>
      </w:r>
    </w:p>
    <w:p w:rsidR="001F652F" w:rsidRPr="001F652F" w:rsidRDefault="001F652F" w:rsidP="001F652F">
      <w:pPr>
        <w:ind w:firstLine="708"/>
        <w:jc w:val="both"/>
        <w:rPr>
          <w:sz w:val="28"/>
          <w:szCs w:val="28"/>
        </w:rPr>
      </w:pPr>
      <w:r w:rsidRPr="001F652F">
        <w:rPr>
          <w:sz w:val="28"/>
          <w:szCs w:val="28"/>
        </w:rPr>
        <w:t xml:space="preserve">Горячим питанием охвачено 100% обучающихся общеобразовательных учреждений. </w:t>
      </w:r>
    </w:p>
    <w:p w:rsidR="001F652F" w:rsidRPr="001F652F" w:rsidRDefault="00D150E6" w:rsidP="001F65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F652F" w:rsidRPr="001F652F">
        <w:rPr>
          <w:sz w:val="28"/>
          <w:szCs w:val="28"/>
        </w:rPr>
        <w:t xml:space="preserve">По итогам 2023 года </w:t>
      </w:r>
      <w:proofErr w:type="gramStart"/>
      <w:r w:rsidR="001F652F" w:rsidRPr="001F652F">
        <w:rPr>
          <w:sz w:val="28"/>
          <w:szCs w:val="28"/>
        </w:rPr>
        <w:t>все целевые показатели, предусмотренные муниципальной программой по основному мероприятию № 1 достигнуты</w:t>
      </w:r>
      <w:proofErr w:type="gramEnd"/>
      <w:r w:rsidR="001F652F" w:rsidRPr="001F652F">
        <w:rPr>
          <w:sz w:val="28"/>
          <w:szCs w:val="28"/>
        </w:rPr>
        <w:t xml:space="preserve"> в полном объеме:</w:t>
      </w:r>
    </w:p>
    <w:p w:rsidR="001F652F" w:rsidRPr="001F652F" w:rsidRDefault="001F652F" w:rsidP="001F652F">
      <w:pPr>
        <w:ind w:right="-107" w:firstLine="567"/>
        <w:jc w:val="both"/>
        <w:rPr>
          <w:sz w:val="28"/>
          <w:szCs w:val="28"/>
        </w:rPr>
      </w:pPr>
      <w:proofErr w:type="gramStart"/>
      <w:r w:rsidRPr="001F652F">
        <w:rPr>
          <w:sz w:val="28"/>
          <w:szCs w:val="28"/>
        </w:rPr>
        <w:t>- доступность дошкольного образования (отношение численности детей в возрасте от 3 до 7 лет, получивших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 (план – 100%, выполнено – 100%);</w:t>
      </w:r>
      <w:proofErr w:type="gramEnd"/>
    </w:p>
    <w:p w:rsidR="001F652F" w:rsidRPr="001F652F" w:rsidRDefault="001F652F" w:rsidP="001F652F">
      <w:pPr>
        <w:ind w:firstLine="567"/>
        <w:jc w:val="both"/>
        <w:rPr>
          <w:sz w:val="28"/>
          <w:szCs w:val="28"/>
        </w:rPr>
      </w:pPr>
      <w:proofErr w:type="gramStart"/>
      <w:r w:rsidRPr="001F652F">
        <w:rPr>
          <w:sz w:val="28"/>
          <w:szCs w:val="28"/>
        </w:rPr>
        <w:t>- доступность дошкольного образования (отношение численности детей в возрасте от 1,5 до 3 лет, получивших дошкольное образование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в текущем году дошкольного образования Тбилисского района) (план –100</w:t>
      </w:r>
      <w:proofErr w:type="gramEnd"/>
      <w:r w:rsidRPr="001F652F">
        <w:rPr>
          <w:sz w:val="28"/>
          <w:szCs w:val="28"/>
        </w:rPr>
        <w:t xml:space="preserve"> %, выполнено – 100 %);</w:t>
      </w:r>
    </w:p>
    <w:p w:rsidR="001F652F" w:rsidRPr="001F652F" w:rsidRDefault="001F652F" w:rsidP="001F652F">
      <w:pPr>
        <w:ind w:firstLine="567"/>
        <w:jc w:val="both"/>
        <w:rPr>
          <w:sz w:val="28"/>
          <w:szCs w:val="28"/>
        </w:rPr>
      </w:pPr>
      <w:r w:rsidRPr="001F652F">
        <w:rPr>
          <w:sz w:val="28"/>
          <w:szCs w:val="28"/>
        </w:rPr>
        <w:t>- дополнительным образованием охвачено 76%.</w:t>
      </w:r>
    </w:p>
    <w:p w:rsidR="001F652F" w:rsidRPr="001F652F" w:rsidRDefault="001F652F" w:rsidP="001F652F">
      <w:pPr>
        <w:ind w:firstLine="567"/>
        <w:jc w:val="both"/>
        <w:rPr>
          <w:sz w:val="28"/>
          <w:szCs w:val="28"/>
        </w:rPr>
      </w:pPr>
      <w:r w:rsidRPr="001F652F">
        <w:rPr>
          <w:sz w:val="28"/>
          <w:szCs w:val="28"/>
        </w:rPr>
        <w:t>- соотношение средней заработной платы педагогических работников учреждений общего образования к средней заработной плате в экономике Краснодарского края составило 100%.</w:t>
      </w:r>
    </w:p>
    <w:p w:rsidR="001F652F" w:rsidRPr="001F652F" w:rsidRDefault="001F652F" w:rsidP="001F652F">
      <w:pPr>
        <w:ind w:firstLine="567"/>
        <w:jc w:val="both"/>
        <w:rPr>
          <w:sz w:val="28"/>
          <w:szCs w:val="28"/>
        </w:rPr>
      </w:pPr>
      <w:r w:rsidRPr="001F652F">
        <w:rPr>
          <w:sz w:val="28"/>
          <w:szCs w:val="28"/>
        </w:rPr>
        <w:t>По данному мероприятию в рамках реализации муниципальной программы муниципального образования Тбилисский район «Развитие образования» было освоено 674 828,113 руб. (461 369,600 руб. - краевой бюджет, 191 356,423 тыс. руб. - местный бюджет, 22 102,090 тыс. руб. – федеральный бюджет).</w:t>
      </w:r>
    </w:p>
    <w:p w:rsidR="001F652F" w:rsidRPr="001F652F" w:rsidRDefault="001F652F" w:rsidP="001F652F">
      <w:pPr>
        <w:ind w:firstLine="567"/>
        <w:jc w:val="both"/>
        <w:rPr>
          <w:sz w:val="28"/>
          <w:szCs w:val="28"/>
        </w:rPr>
      </w:pPr>
      <w:r w:rsidRPr="001F652F">
        <w:rPr>
          <w:sz w:val="28"/>
          <w:szCs w:val="28"/>
        </w:rPr>
        <w:lastRenderedPageBreak/>
        <w:t xml:space="preserve">За счет средств муниципального бюджета осуществлены расходы по укреплению материально-технической базы на сумму 12 826,6 тыс. руб. Это работы по капитальному ремонту зданий и сооружений, благоустройство территории, прилегающей к зданиям и сооружениям, по обеспечению условий деятельности учреждений образования с учетом требований антитеррористической безопасности. </w:t>
      </w:r>
    </w:p>
    <w:p w:rsidR="001F652F" w:rsidRPr="001F652F" w:rsidRDefault="001F652F" w:rsidP="001F652F">
      <w:pPr>
        <w:ind w:firstLine="567"/>
        <w:jc w:val="both"/>
        <w:rPr>
          <w:sz w:val="28"/>
          <w:szCs w:val="28"/>
        </w:rPr>
      </w:pPr>
      <w:r w:rsidRPr="001F652F">
        <w:rPr>
          <w:sz w:val="28"/>
          <w:szCs w:val="28"/>
        </w:rPr>
        <w:t>Выполнены следующие мероприятия:</w:t>
      </w:r>
    </w:p>
    <w:p w:rsidR="001F652F" w:rsidRPr="001F652F" w:rsidRDefault="001F652F" w:rsidP="001F652F">
      <w:pPr>
        <w:jc w:val="both"/>
        <w:rPr>
          <w:sz w:val="28"/>
          <w:szCs w:val="28"/>
        </w:rPr>
      </w:pPr>
      <w:r w:rsidRPr="001F652F">
        <w:rPr>
          <w:sz w:val="28"/>
          <w:szCs w:val="28"/>
        </w:rPr>
        <w:t>- дополнительные работы по капитальному ремонту кровли, водосточной и стропильной системы здания МБДОУ «Д/с № 17 «Росинка» (537 487,08 руб.);</w:t>
      </w:r>
    </w:p>
    <w:p w:rsidR="001F652F" w:rsidRPr="001F652F" w:rsidRDefault="001F652F" w:rsidP="001F652F">
      <w:pPr>
        <w:jc w:val="both"/>
        <w:rPr>
          <w:sz w:val="28"/>
          <w:szCs w:val="28"/>
        </w:rPr>
      </w:pPr>
      <w:r w:rsidRPr="001F652F">
        <w:rPr>
          <w:sz w:val="28"/>
          <w:szCs w:val="28"/>
        </w:rPr>
        <w:t xml:space="preserve">- капитальный ремонт зданий, благоустройство - МБОУ «СОШ № 4» (11 411,8 </w:t>
      </w:r>
      <w:proofErr w:type="spellStart"/>
      <w:r w:rsidRPr="001F652F">
        <w:rPr>
          <w:sz w:val="28"/>
          <w:szCs w:val="28"/>
        </w:rPr>
        <w:t>тыс</w:t>
      </w:r>
      <w:proofErr w:type="gramStart"/>
      <w:r w:rsidRPr="001F652F">
        <w:rPr>
          <w:sz w:val="28"/>
          <w:szCs w:val="28"/>
        </w:rPr>
        <w:t>.р</w:t>
      </w:r>
      <w:proofErr w:type="gramEnd"/>
      <w:r w:rsidRPr="001F652F">
        <w:rPr>
          <w:sz w:val="28"/>
          <w:szCs w:val="28"/>
        </w:rPr>
        <w:t>уб</w:t>
      </w:r>
      <w:proofErr w:type="spellEnd"/>
      <w:r w:rsidRPr="001F652F">
        <w:rPr>
          <w:sz w:val="28"/>
          <w:szCs w:val="28"/>
        </w:rPr>
        <w:t xml:space="preserve">.), МБОУ «СОШ № 8» (550,3 </w:t>
      </w:r>
      <w:proofErr w:type="spellStart"/>
      <w:r w:rsidRPr="001F652F">
        <w:rPr>
          <w:sz w:val="28"/>
          <w:szCs w:val="28"/>
        </w:rPr>
        <w:t>тыс.руб</w:t>
      </w:r>
      <w:proofErr w:type="spellEnd"/>
      <w:r w:rsidRPr="001F652F">
        <w:rPr>
          <w:sz w:val="28"/>
          <w:szCs w:val="28"/>
        </w:rPr>
        <w:t xml:space="preserve">.), МБДОУ ЦРР-д/с № 11 «Родничок» (60,6 </w:t>
      </w:r>
      <w:proofErr w:type="spellStart"/>
      <w:r w:rsidRPr="001F652F">
        <w:rPr>
          <w:sz w:val="28"/>
          <w:szCs w:val="28"/>
        </w:rPr>
        <w:t>тыс.руб</w:t>
      </w:r>
      <w:proofErr w:type="spellEnd"/>
      <w:r w:rsidRPr="001F652F">
        <w:rPr>
          <w:sz w:val="28"/>
          <w:szCs w:val="28"/>
        </w:rPr>
        <w:t xml:space="preserve">.), МБДОУ «Д/с № 17 «Росинка» (537,5 </w:t>
      </w:r>
      <w:proofErr w:type="spellStart"/>
      <w:r w:rsidRPr="001F652F">
        <w:rPr>
          <w:sz w:val="28"/>
          <w:szCs w:val="28"/>
        </w:rPr>
        <w:t>тыс.руб</w:t>
      </w:r>
      <w:proofErr w:type="spellEnd"/>
      <w:r w:rsidRPr="001F652F">
        <w:rPr>
          <w:sz w:val="28"/>
          <w:szCs w:val="28"/>
        </w:rPr>
        <w:t xml:space="preserve">.), МБОУ «СОШ № 15» (266,4 </w:t>
      </w:r>
      <w:proofErr w:type="spellStart"/>
      <w:r w:rsidRPr="001F652F">
        <w:rPr>
          <w:sz w:val="28"/>
          <w:szCs w:val="28"/>
        </w:rPr>
        <w:t>тыс.руб</w:t>
      </w:r>
      <w:proofErr w:type="spellEnd"/>
      <w:r w:rsidRPr="001F652F">
        <w:rPr>
          <w:sz w:val="28"/>
          <w:szCs w:val="28"/>
        </w:rPr>
        <w:t>.);</w:t>
      </w:r>
    </w:p>
    <w:p w:rsidR="001F652F" w:rsidRPr="001F652F" w:rsidRDefault="001F652F" w:rsidP="001F652F">
      <w:pPr>
        <w:jc w:val="both"/>
        <w:rPr>
          <w:sz w:val="28"/>
          <w:szCs w:val="28"/>
        </w:rPr>
      </w:pPr>
      <w:r w:rsidRPr="001F652F">
        <w:rPr>
          <w:sz w:val="28"/>
          <w:szCs w:val="28"/>
        </w:rPr>
        <w:t xml:space="preserve">- монтаж оборудования звукового оповещения – МБОУ «СОШ № 8» (293,9 </w:t>
      </w:r>
      <w:proofErr w:type="spellStart"/>
      <w:r w:rsidRPr="001F652F">
        <w:rPr>
          <w:sz w:val="28"/>
          <w:szCs w:val="28"/>
        </w:rPr>
        <w:t>тыс</w:t>
      </w:r>
      <w:proofErr w:type="gramStart"/>
      <w:r w:rsidRPr="001F652F">
        <w:rPr>
          <w:sz w:val="28"/>
          <w:szCs w:val="28"/>
        </w:rPr>
        <w:t>.р</w:t>
      </w:r>
      <w:proofErr w:type="gramEnd"/>
      <w:r w:rsidRPr="001F652F">
        <w:rPr>
          <w:sz w:val="28"/>
          <w:szCs w:val="28"/>
        </w:rPr>
        <w:t>уб</w:t>
      </w:r>
      <w:proofErr w:type="spellEnd"/>
      <w:r w:rsidRPr="001F652F">
        <w:rPr>
          <w:sz w:val="28"/>
          <w:szCs w:val="28"/>
        </w:rPr>
        <w:t xml:space="preserve">.), МБОУ «СОШ № 10» (182,6 </w:t>
      </w:r>
      <w:proofErr w:type="spellStart"/>
      <w:r w:rsidRPr="001F652F">
        <w:rPr>
          <w:sz w:val="28"/>
          <w:szCs w:val="28"/>
        </w:rPr>
        <w:t>тыс.руб</w:t>
      </w:r>
      <w:proofErr w:type="spellEnd"/>
      <w:r w:rsidRPr="001F652F">
        <w:rPr>
          <w:sz w:val="28"/>
          <w:szCs w:val="28"/>
        </w:rPr>
        <w:t xml:space="preserve">.), МБОУ «СОШ № 12» (365,6 </w:t>
      </w:r>
      <w:proofErr w:type="spellStart"/>
      <w:r w:rsidRPr="001F652F">
        <w:rPr>
          <w:sz w:val="28"/>
          <w:szCs w:val="28"/>
        </w:rPr>
        <w:t>тыс.руб</w:t>
      </w:r>
      <w:proofErr w:type="spellEnd"/>
      <w:r w:rsidRPr="001F652F">
        <w:rPr>
          <w:sz w:val="28"/>
          <w:szCs w:val="28"/>
        </w:rPr>
        <w:t xml:space="preserve">.), МБОУ «СОШ № 14» (392,3 </w:t>
      </w:r>
      <w:proofErr w:type="spellStart"/>
      <w:r w:rsidRPr="001F652F">
        <w:rPr>
          <w:sz w:val="28"/>
          <w:szCs w:val="28"/>
        </w:rPr>
        <w:t>тыс.руб</w:t>
      </w:r>
      <w:proofErr w:type="spellEnd"/>
      <w:r w:rsidRPr="001F652F">
        <w:rPr>
          <w:sz w:val="28"/>
          <w:szCs w:val="28"/>
        </w:rPr>
        <w:t xml:space="preserve">.), МБОУ «СОШ № 15» (365,6 </w:t>
      </w:r>
      <w:proofErr w:type="spellStart"/>
      <w:r w:rsidRPr="001F652F">
        <w:rPr>
          <w:sz w:val="28"/>
          <w:szCs w:val="28"/>
        </w:rPr>
        <w:t>тыс.руб</w:t>
      </w:r>
      <w:proofErr w:type="spellEnd"/>
      <w:r w:rsidRPr="001F652F">
        <w:rPr>
          <w:sz w:val="28"/>
          <w:szCs w:val="28"/>
        </w:rPr>
        <w:t xml:space="preserve">.), МБОУ «СОШ № 16» (363,6 </w:t>
      </w:r>
      <w:proofErr w:type="spellStart"/>
      <w:r w:rsidRPr="001F652F">
        <w:rPr>
          <w:sz w:val="28"/>
          <w:szCs w:val="28"/>
        </w:rPr>
        <w:t>тыс.руб</w:t>
      </w:r>
      <w:proofErr w:type="spellEnd"/>
      <w:r w:rsidRPr="001F652F">
        <w:rPr>
          <w:sz w:val="28"/>
          <w:szCs w:val="28"/>
        </w:rPr>
        <w:t xml:space="preserve">.), МБДОУ д/с № 1 «Колокольчик» (246,8 </w:t>
      </w:r>
      <w:proofErr w:type="spellStart"/>
      <w:r w:rsidRPr="001F652F">
        <w:rPr>
          <w:sz w:val="28"/>
          <w:szCs w:val="28"/>
        </w:rPr>
        <w:t>тыс.руб</w:t>
      </w:r>
      <w:proofErr w:type="spellEnd"/>
      <w:r w:rsidRPr="001F652F">
        <w:rPr>
          <w:sz w:val="28"/>
          <w:szCs w:val="28"/>
        </w:rPr>
        <w:t xml:space="preserve">.), МБДОУ д/с № 12 «Наше счастье» (293,2 </w:t>
      </w:r>
      <w:proofErr w:type="spellStart"/>
      <w:r w:rsidRPr="001F652F">
        <w:rPr>
          <w:sz w:val="28"/>
          <w:szCs w:val="28"/>
        </w:rPr>
        <w:t>тыс.руб</w:t>
      </w:r>
      <w:proofErr w:type="spellEnd"/>
      <w:r w:rsidRPr="001F652F">
        <w:rPr>
          <w:sz w:val="28"/>
          <w:szCs w:val="28"/>
        </w:rPr>
        <w:t xml:space="preserve">.), МБДОУ д/с № 14 «Ласточка» (360,7 </w:t>
      </w:r>
      <w:proofErr w:type="spellStart"/>
      <w:r w:rsidRPr="001F652F">
        <w:rPr>
          <w:sz w:val="28"/>
          <w:szCs w:val="28"/>
        </w:rPr>
        <w:t>тыс</w:t>
      </w:r>
      <w:proofErr w:type="gramStart"/>
      <w:r w:rsidRPr="001F652F">
        <w:rPr>
          <w:sz w:val="28"/>
          <w:szCs w:val="28"/>
        </w:rPr>
        <w:t>.р</w:t>
      </w:r>
      <w:proofErr w:type="gramEnd"/>
      <w:r w:rsidRPr="001F652F">
        <w:rPr>
          <w:sz w:val="28"/>
          <w:szCs w:val="28"/>
        </w:rPr>
        <w:t>уб</w:t>
      </w:r>
      <w:proofErr w:type="spellEnd"/>
      <w:r w:rsidRPr="001F652F">
        <w:rPr>
          <w:sz w:val="28"/>
          <w:szCs w:val="28"/>
        </w:rPr>
        <w:t xml:space="preserve">.), МБДОУ ЦРР-д/с № </w:t>
      </w:r>
      <w:r w:rsidR="00D150E6">
        <w:rPr>
          <w:sz w:val="28"/>
          <w:szCs w:val="28"/>
        </w:rPr>
        <w:t xml:space="preserve">15 «Светлячок» (125,3 </w:t>
      </w:r>
      <w:proofErr w:type="spellStart"/>
      <w:r w:rsidR="00D150E6">
        <w:rPr>
          <w:sz w:val="28"/>
          <w:szCs w:val="28"/>
        </w:rPr>
        <w:t>тыс.руб</w:t>
      </w:r>
      <w:proofErr w:type="spellEnd"/>
      <w:r w:rsidR="00D150E6">
        <w:rPr>
          <w:sz w:val="28"/>
          <w:szCs w:val="28"/>
        </w:rPr>
        <w:t>.);</w:t>
      </w:r>
    </w:p>
    <w:p w:rsidR="001F652F" w:rsidRPr="001F652F" w:rsidRDefault="001F652F" w:rsidP="001F652F">
      <w:pPr>
        <w:jc w:val="both"/>
        <w:rPr>
          <w:sz w:val="28"/>
          <w:szCs w:val="28"/>
        </w:rPr>
      </w:pPr>
      <w:r w:rsidRPr="001F652F">
        <w:rPr>
          <w:sz w:val="28"/>
          <w:szCs w:val="28"/>
        </w:rPr>
        <w:t xml:space="preserve">- строительство </w:t>
      </w:r>
      <w:proofErr w:type="gramStart"/>
      <w:r w:rsidRPr="001F652F">
        <w:rPr>
          <w:sz w:val="28"/>
          <w:szCs w:val="28"/>
        </w:rPr>
        <w:t>генераторной</w:t>
      </w:r>
      <w:proofErr w:type="gramEnd"/>
      <w:r w:rsidRPr="001F652F">
        <w:rPr>
          <w:sz w:val="28"/>
          <w:szCs w:val="28"/>
        </w:rPr>
        <w:t xml:space="preserve"> МБДОУ «Д/с № 6» (496,9 тыс. руб.);</w:t>
      </w:r>
    </w:p>
    <w:p w:rsidR="001F652F" w:rsidRPr="001F652F" w:rsidRDefault="001F652F" w:rsidP="001F652F">
      <w:pPr>
        <w:jc w:val="both"/>
        <w:rPr>
          <w:sz w:val="28"/>
          <w:szCs w:val="28"/>
        </w:rPr>
      </w:pPr>
      <w:r w:rsidRPr="001F652F">
        <w:rPr>
          <w:sz w:val="28"/>
          <w:szCs w:val="28"/>
        </w:rPr>
        <w:t>- технологическое присоединение объекта газоиспользующего оборудования объекта капитального</w:t>
      </w:r>
      <w:r w:rsidR="00D150E6">
        <w:rPr>
          <w:sz w:val="28"/>
          <w:szCs w:val="28"/>
        </w:rPr>
        <w:t xml:space="preserve"> строительства МБДОУ «Д/с № 6» </w:t>
      </w:r>
      <w:r w:rsidRPr="001F652F">
        <w:rPr>
          <w:sz w:val="28"/>
          <w:szCs w:val="28"/>
        </w:rPr>
        <w:t>(602,1 тыс. руб.), МБДОУ д/с № 4 «Колосок» (21,0 тыс. руб.), МБОУ «СОШ № 8» (27,0 тыс. руб.);</w:t>
      </w:r>
    </w:p>
    <w:p w:rsidR="001F652F" w:rsidRPr="001F652F" w:rsidRDefault="001F652F" w:rsidP="001F652F">
      <w:pPr>
        <w:jc w:val="both"/>
        <w:rPr>
          <w:sz w:val="28"/>
          <w:szCs w:val="28"/>
        </w:rPr>
      </w:pPr>
      <w:r w:rsidRPr="001F652F">
        <w:rPr>
          <w:sz w:val="28"/>
          <w:szCs w:val="28"/>
        </w:rPr>
        <w:t>- приобретение пищевого оборудования МБОУ «СОШ № 15» (114 тыс. руб.);</w:t>
      </w:r>
    </w:p>
    <w:p w:rsidR="001F652F" w:rsidRPr="001F652F" w:rsidRDefault="001F652F" w:rsidP="001F652F">
      <w:pPr>
        <w:jc w:val="both"/>
        <w:rPr>
          <w:sz w:val="28"/>
          <w:szCs w:val="28"/>
        </w:rPr>
      </w:pPr>
      <w:r w:rsidRPr="001F652F">
        <w:rPr>
          <w:sz w:val="28"/>
          <w:szCs w:val="28"/>
        </w:rPr>
        <w:t>- оплата изготовления проектно-сметной документации МБОУ «СОШ № 10» (114 тыс. руб.);</w:t>
      </w:r>
    </w:p>
    <w:p w:rsidR="001F652F" w:rsidRPr="001F652F" w:rsidRDefault="001F652F" w:rsidP="001F652F">
      <w:pPr>
        <w:jc w:val="both"/>
        <w:rPr>
          <w:sz w:val="28"/>
          <w:szCs w:val="28"/>
        </w:rPr>
      </w:pPr>
      <w:r w:rsidRPr="001F652F">
        <w:rPr>
          <w:sz w:val="28"/>
          <w:szCs w:val="28"/>
        </w:rPr>
        <w:t>- ремонт автобуса МБОУ «СОШ № 2» (181,4 тыс. руб.);</w:t>
      </w:r>
    </w:p>
    <w:p w:rsidR="001F652F" w:rsidRPr="001F652F" w:rsidRDefault="001F652F" w:rsidP="001F652F">
      <w:pPr>
        <w:jc w:val="both"/>
        <w:rPr>
          <w:sz w:val="28"/>
          <w:szCs w:val="28"/>
        </w:rPr>
      </w:pPr>
      <w:r w:rsidRPr="001F652F">
        <w:rPr>
          <w:sz w:val="28"/>
          <w:szCs w:val="28"/>
        </w:rPr>
        <w:t>- льготное питание детей-инвалидов, обучающихся из многодетных семей, обучающихся, чьи родители (законные представители) призваны на военную службу по мобилизации (595,9 тыс. руб.);</w:t>
      </w:r>
    </w:p>
    <w:p w:rsidR="001F652F" w:rsidRPr="001F652F" w:rsidRDefault="001F652F" w:rsidP="001F652F">
      <w:pPr>
        <w:jc w:val="both"/>
        <w:rPr>
          <w:sz w:val="28"/>
          <w:szCs w:val="28"/>
        </w:rPr>
      </w:pPr>
      <w:r w:rsidRPr="001F652F">
        <w:rPr>
          <w:sz w:val="28"/>
          <w:szCs w:val="28"/>
        </w:rPr>
        <w:t>- оснащение муниципальных общеобразовательных организаций государственными символами РФ МБОУ «СОШ № 4», МБОУ «СОШ № 5», МБОУ «СОШ № 10», МБОУ «СОШ № 14», МБОУ «СОШ № 15»             (488,400 тыс. руб.).</w:t>
      </w:r>
    </w:p>
    <w:p w:rsidR="001F652F" w:rsidRPr="001F652F" w:rsidRDefault="001F652F" w:rsidP="001F652F">
      <w:pPr>
        <w:ind w:firstLine="567"/>
        <w:jc w:val="both"/>
        <w:rPr>
          <w:sz w:val="28"/>
          <w:szCs w:val="28"/>
        </w:rPr>
      </w:pPr>
      <w:r w:rsidRPr="001F652F">
        <w:rPr>
          <w:sz w:val="28"/>
          <w:szCs w:val="28"/>
        </w:rPr>
        <w:t>Все общеобразовательные организации имеют доступ к сети Интернет.</w:t>
      </w:r>
    </w:p>
    <w:p w:rsidR="001F652F" w:rsidRPr="001F652F" w:rsidRDefault="001F652F" w:rsidP="001F652F">
      <w:pPr>
        <w:ind w:firstLine="567"/>
        <w:jc w:val="both"/>
        <w:rPr>
          <w:sz w:val="28"/>
          <w:szCs w:val="28"/>
        </w:rPr>
      </w:pPr>
      <w:r w:rsidRPr="001F652F">
        <w:rPr>
          <w:sz w:val="28"/>
          <w:szCs w:val="28"/>
        </w:rPr>
        <w:t xml:space="preserve">Эффективность реализации основного мероприятия № 1 муниципальной программы «Развитие системы в муниципальном образовании Тбилисский район» </w:t>
      </w:r>
      <w:r w:rsidRPr="001F652F">
        <w:rPr>
          <w:bCs/>
          <w:sz w:val="28"/>
          <w:szCs w:val="28"/>
        </w:rPr>
        <w:t>состави</w:t>
      </w:r>
      <w:r>
        <w:rPr>
          <w:bCs/>
          <w:sz w:val="28"/>
          <w:szCs w:val="28"/>
        </w:rPr>
        <w:t>ла 95%,  т.е</w:t>
      </w:r>
      <w:r w:rsidR="00D150E6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признается высокой</w:t>
      </w:r>
      <w:r w:rsidRPr="001F652F">
        <w:rPr>
          <w:bCs/>
          <w:sz w:val="28"/>
          <w:szCs w:val="28"/>
        </w:rPr>
        <w:t>.</w:t>
      </w:r>
    </w:p>
    <w:p w:rsidR="002C1C88" w:rsidRDefault="002C1C88" w:rsidP="00D150E6">
      <w:pPr>
        <w:rPr>
          <w:color w:val="FF0000"/>
          <w:sz w:val="28"/>
          <w:szCs w:val="28"/>
        </w:rPr>
      </w:pPr>
    </w:p>
    <w:p w:rsidR="00D150E6" w:rsidRDefault="00D150E6" w:rsidP="00D150E6">
      <w:pPr>
        <w:rPr>
          <w:b/>
          <w:i/>
          <w:sz w:val="28"/>
          <w:szCs w:val="28"/>
        </w:rPr>
      </w:pPr>
    </w:p>
    <w:p w:rsidR="00D150E6" w:rsidRDefault="00D150E6" w:rsidP="00D150E6">
      <w:pPr>
        <w:rPr>
          <w:b/>
          <w:i/>
          <w:sz w:val="28"/>
          <w:szCs w:val="28"/>
        </w:rPr>
      </w:pPr>
    </w:p>
    <w:p w:rsidR="00D150E6" w:rsidRDefault="00D150E6" w:rsidP="00D150E6">
      <w:pPr>
        <w:rPr>
          <w:b/>
          <w:i/>
          <w:sz w:val="28"/>
          <w:szCs w:val="28"/>
        </w:rPr>
      </w:pPr>
    </w:p>
    <w:p w:rsidR="002C1C88" w:rsidRDefault="002C1C88" w:rsidP="00F628AB">
      <w:pPr>
        <w:ind w:firstLine="711"/>
        <w:jc w:val="center"/>
        <w:rPr>
          <w:b/>
          <w:i/>
          <w:sz w:val="28"/>
          <w:szCs w:val="28"/>
        </w:rPr>
      </w:pPr>
    </w:p>
    <w:p w:rsidR="009C392C" w:rsidRPr="00241178" w:rsidRDefault="009C392C" w:rsidP="00F628AB">
      <w:pPr>
        <w:ind w:firstLine="711"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lastRenderedPageBreak/>
        <w:t xml:space="preserve">3.1.2. О ходе реализации основного мероприятия № 2 </w:t>
      </w:r>
    </w:p>
    <w:p w:rsidR="009C392C" w:rsidRPr="00241178" w:rsidRDefault="009C392C" w:rsidP="00F628AB">
      <w:pPr>
        <w:ind w:firstLine="711"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>«Обеспечение реализации муниципальной программы» и прочие мероприятия в области образования</w:t>
      </w:r>
    </w:p>
    <w:p w:rsidR="001F652F" w:rsidRPr="001F652F" w:rsidRDefault="001F652F" w:rsidP="001F652F">
      <w:pPr>
        <w:ind w:firstLine="708"/>
        <w:jc w:val="both"/>
        <w:rPr>
          <w:sz w:val="28"/>
          <w:szCs w:val="28"/>
        </w:rPr>
      </w:pPr>
      <w:r w:rsidRPr="001F652F">
        <w:rPr>
          <w:color w:val="000000"/>
          <w:sz w:val="28"/>
          <w:szCs w:val="28"/>
        </w:rPr>
        <w:t xml:space="preserve">На финансирование основного мероприятия № 2 в 2023 году в бюджете   была предусмотрена сумма 351 579,300 тыс. руб. Освоено в отчетном периоде (кассовые расходы) – 349 071,148 тыс. руб. (99,3 %).  </w:t>
      </w:r>
    </w:p>
    <w:p w:rsidR="001F652F" w:rsidRPr="001F652F" w:rsidRDefault="001F652F" w:rsidP="001F652F">
      <w:pPr>
        <w:ind w:firstLine="708"/>
        <w:jc w:val="both"/>
        <w:rPr>
          <w:sz w:val="28"/>
          <w:szCs w:val="28"/>
        </w:rPr>
      </w:pPr>
      <w:proofErr w:type="gramStart"/>
      <w:r w:rsidRPr="001F652F">
        <w:rPr>
          <w:color w:val="000000"/>
          <w:sz w:val="28"/>
          <w:szCs w:val="28"/>
        </w:rPr>
        <w:t>Запланированные к реализации в отчетном году 13 мероприятий выполнены полностью.</w:t>
      </w:r>
      <w:proofErr w:type="gramEnd"/>
    </w:p>
    <w:p w:rsidR="001F652F" w:rsidRPr="001F652F" w:rsidRDefault="001F652F" w:rsidP="001F652F">
      <w:pPr>
        <w:ind w:firstLine="708"/>
        <w:jc w:val="both"/>
        <w:rPr>
          <w:sz w:val="28"/>
          <w:szCs w:val="28"/>
        </w:rPr>
      </w:pPr>
      <w:proofErr w:type="gramStart"/>
      <w:r w:rsidRPr="001F652F">
        <w:rPr>
          <w:color w:val="000000"/>
          <w:sz w:val="28"/>
          <w:szCs w:val="28"/>
        </w:rPr>
        <w:t>Государственная</w:t>
      </w:r>
      <w:proofErr w:type="gramEnd"/>
      <w:r w:rsidRPr="001F652F">
        <w:rPr>
          <w:color w:val="000000"/>
          <w:sz w:val="28"/>
          <w:szCs w:val="28"/>
        </w:rPr>
        <w:t xml:space="preserve"> итоговая аттестации проведена в соответствии с требованиями. Обеспечено сканирование экзаменационных материалов ЕГЭ в пункте проведения экзамена (далее ППЭ). Контрольно измерительные материалы по ГИА-9 распечатаны в штабе ППЭ. Обеспечено </w:t>
      </w:r>
      <w:proofErr w:type="spellStart"/>
      <w:r w:rsidRPr="001F652F">
        <w:rPr>
          <w:color w:val="000000"/>
          <w:sz w:val="28"/>
          <w:szCs w:val="28"/>
        </w:rPr>
        <w:t>видеорегистрация</w:t>
      </w:r>
      <w:proofErr w:type="spellEnd"/>
      <w:r w:rsidRPr="001F652F">
        <w:rPr>
          <w:color w:val="000000"/>
          <w:sz w:val="28"/>
          <w:szCs w:val="28"/>
        </w:rPr>
        <w:t xml:space="preserve"> и онлайн наблюдение в 100% аудиторий на ЕГЭ.</w:t>
      </w:r>
    </w:p>
    <w:p w:rsidR="001F652F" w:rsidRPr="001F652F" w:rsidRDefault="001F652F" w:rsidP="001F652F">
      <w:pPr>
        <w:pStyle w:val="af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652F">
        <w:rPr>
          <w:rFonts w:ascii="Times New Roman" w:hAnsi="Times New Roman" w:cs="Times New Roman"/>
          <w:color w:val="000000"/>
          <w:sz w:val="28"/>
          <w:szCs w:val="28"/>
        </w:rPr>
        <w:tab/>
        <w:t>По итогам 2023 года все целевые показатели, предусмотренные муниципальной программой по основному мероприятию № 2, и плановые значения в полном объеме достигнуты:</w:t>
      </w:r>
    </w:p>
    <w:p w:rsidR="001F652F" w:rsidRPr="001F652F" w:rsidRDefault="001F652F" w:rsidP="001F652F">
      <w:pPr>
        <w:ind w:firstLine="708"/>
        <w:jc w:val="both"/>
        <w:rPr>
          <w:sz w:val="28"/>
          <w:szCs w:val="28"/>
        </w:rPr>
      </w:pPr>
      <w:r w:rsidRPr="001F652F">
        <w:rPr>
          <w:sz w:val="28"/>
          <w:szCs w:val="28"/>
        </w:rPr>
        <w:t>- доля количества общеобразовательных организаций, имеющих скорость подключения к сети Интернет от 1 Мбит/</w:t>
      </w:r>
      <w:proofErr w:type="gramStart"/>
      <w:r w:rsidRPr="001F652F">
        <w:rPr>
          <w:sz w:val="28"/>
          <w:szCs w:val="28"/>
        </w:rPr>
        <w:t>с</w:t>
      </w:r>
      <w:proofErr w:type="gramEnd"/>
      <w:r w:rsidRPr="001F652F">
        <w:rPr>
          <w:sz w:val="28"/>
          <w:szCs w:val="28"/>
        </w:rPr>
        <w:t xml:space="preserve"> и выше, </w:t>
      </w:r>
      <w:proofErr w:type="gramStart"/>
      <w:r w:rsidRPr="001F652F">
        <w:rPr>
          <w:sz w:val="28"/>
          <w:szCs w:val="28"/>
        </w:rPr>
        <w:t>в</w:t>
      </w:r>
      <w:proofErr w:type="gramEnd"/>
      <w:r w:rsidRPr="001F652F">
        <w:rPr>
          <w:sz w:val="28"/>
          <w:szCs w:val="28"/>
        </w:rPr>
        <w:t xml:space="preserve"> общем количестве общеобразовательных организаций, подключенных к сети «Интернет» составляет 100%.</w:t>
      </w:r>
    </w:p>
    <w:p w:rsidR="001F652F" w:rsidRPr="001F652F" w:rsidRDefault="001F652F" w:rsidP="001F652F">
      <w:pPr>
        <w:ind w:firstLine="708"/>
        <w:jc w:val="both"/>
        <w:rPr>
          <w:sz w:val="28"/>
          <w:szCs w:val="28"/>
        </w:rPr>
      </w:pPr>
      <w:r w:rsidRPr="001F652F">
        <w:rPr>
          <w:sz w:val="28"/>
          <w:szCs w:val="28"/>
        </w:rPr>
        <w:t>Улучшена инфраструктура и материально-техническое обеспечение образовательных организаций.</w:t>
      </w:r>
    </w:p>
    <w:p w:rsidR="001F652F" w:rsidRPr="001F652F" w:rsidRDefault="001F652F" w:rsidP="001F652F">
      <w:pPr>
        <w:ind w:firstLine="708"/>
        <w:jc w:val="both"/>
        <w:rPr>
          <w:sz w:val="28"/>
          <w:szCs w:val="28"/>
        </w:rPr>
      </w:pPr>
      <w:r w:rsidRPr="001F652F">
        <w:rPr>
          <w:sz w:val="28"/>
          <w:szCs w:val="28"/>
        </w:rPr>
        <w:t xml:space="preserve">В 2023 году в 14 школах района функционируют профильные классы (групп). Профильное обучение на старшей ступени общего образования организовано в 100% общеобразовательных учреждениях. Обучением осуществляется по 6 профилям: </w:t>
      </w:r>
      <w:proofErr w:type="gramStart"/>
      <w:r w:rsidRPr="001F652F">
        <w:rPr>
          <w:sz w:val="28"/>
          <w:szCs w:val="28"/>
        </w:rPr>
        <w:t>социально-педагогический</w:t>
      </w:r>
      <w:proofErr w:type="gramEnd"/>
      <w:r w:rsidRPr="001F652F">
        <w:rPr>
          <w:sz w:val="28"/>
          <w:szCs w:val="28"/>
        </w:rPr>
        <w:t>, естественнонаучный, медико-биологический, социально-экономический, социально-гуманитарный, агротехнологический.</w:t>
      </w:r>
    </w:p>
    <w:p w:rsidR="001F652F" w:rsidRPr="001F652F" w:rsidRDefault="001F652F" w:rsidP="001F652F">
      <w:pPr>
        <w:ind w:firstLine="708"/>
        <w:jc w:val="both"/>
        <w:rPr>
          <w:rFonts w:eastAsia="Calibri"/>
          <w:sz w:val="28"/>
          <w:szCs w:val="28"/>
        </w:rPr>
      </w:pPr>
      <w:r w:rsidRPr="001F652F">
        <w:rPr>
          <w:sz w:val="28"/>
          <w:szCs w:val="28"/>
        </w:rPr>
        <w:t xml:space="preserve">На условиях </w:t>
      </w:r>
      <w:proofErr w:type="spellStart"/>
      <w:r w:rsidRPr="001F652F">
        <w:rPr>
          <w:sz w:val="28"/>
          <w:szCs w:val="28"/>
        </w:rPr>
        <w:t>софинансирования</w:t>
      </w:r>
      <w:proofErr w:type="spellEnd"/>
      <w:r w:rsidRPr="001F652F">
        <w:rPr>
          <w:sz w:val="28"/>
          <w:szCs w:val="28"/>
        </w:rPr>
        <w:t xml:space="preserve"> выделены средства:</w:t>
      </w:r>
    </w:p>
    <w:p w:rsidR="001F652F" w:rsidRPr="001F652F" w:rsidRDefault="001F652F" w:rsidP="001F652F">
      <w:pPr>
        <w:jc w:val="both"/>
        <w:rPr>
          <w:sz w:val="28"/>
          <w:szCs w:val="28"/>
        </w:rPr>
      </w:pPr>
      <w:r w:rsidRPr="001F652F">
        <w:rPr>
          <w:sz w:val="28"/>
          <w:szCs w:val="28"/>
        </w:rPr>
        <w:t>- на капитальный ремонт кровли, водосточной и стропильной системы здания МБДОУ «Д/с № 17 «Росинка» (краевой бюджет 2 396,6 тыс. руб., муниципальный бюджет- 208,4 тыс. руб.);</w:t>
      </w:r>
    </w:p>
    <w:p w:rsidR="001F652F" w:rsidRPr="001F652F" w:rsidRDefault="001F652F" w:rsidP="001F652F">
      <w:pPr>
        <w:jc w:val="both"/>
        <w:rPr>
          <w:sz w:val="28"/>
          <w:szCs w:val="28"/>
        </w:rPr>
      </w:pPr>
      <w:r w:rsidRPr="001F652F">
        <w:rPr>
          <w:sz w:val="28"/>
          <w:szCs w:val="28"/>
        </w:rPr>
        <w:t>- на капитальный ремонт кровли, водосточной и стропильной системы здания МБДОУ ЦРР-д/с № 11 «Родничок» (краевой бюджет 2 500,0 тыс. руб., муниципальный бюджет- 60 492,08 руб.);</w:t>
      </w:r>
    </w:p>
    <w:p w:rsidR="001F652F" w:rsidRPr="001F652F" w:rsidRDefault="001F652F" w:rsidP="001F652F">
      <w:pPr>
        <w:jc w:val="both"/>
        <w:rPr>
          <w:sz w:val="28"/>
          <w:szCs w:val="28"/>
        </w:rPr>
      </w:pPr>
      <w:r w:rsidRPr="001F652F">
        <w:rPr>
          <w:sz w:val="28"/>
          <w:szCs w:val="28"/>
        </w:rPr>
        <w:t xml:space="preserve">- на капитальный ремонт </w:t>
      </w:r>
      <w:r w:rsidRPr="001F652F">
        <w:rPr>
          <w:color w:val="000000"/>
          <w:sz w:val="28"/>
          <w:szCs w:val="28"/>
        </w:rPr>
        <w:t xml:space="preserve">зданий и сооружений, благоустройство территории, прилегающей к зданию МБОУ «СОШ № 10» </w:t>
      </w:r>
      <w:r w:rsidRPr="001F652F">
        <w:rPr>
          <w:sz w:val="28"/>
          <w:szCs w:val="28"/>
        </w:rPr>
        <w:t>(краевой бюджет 94 127,400 тыс.</w:t>
      </w:r>
      <w:r w:rsidR="00D150E6">
        <w:rPr>
          <w:sz w:val="28"/>
          <w:szCs w:val="28"/>
        </w:rPr>
        <w:t xml:space="preserve"> </w:t>
      </w:r>
      <w:r w:rsidRPr="001F652F">
        <w:rPr>
          <w:sz w:val="28"/>
          <w:szCs w:val="28"/>
        </w:rPr>
        <w:t>руб., муниципальный бюджет- 8 185,000 тыс. руб.);</w:t>
      </w:r>
    </w:p>
    <w:p w:rsidR="001F652F" w:rsidRPr="001F652F" w:rsidRDefault="001F652F" w:rsidP="001F652F">
      <w:pPr>
        <w:jc w:val="both"/>
        <w:rPr>
          <w:color w:val="000000"/>
          <w:sz w:val="28"/>
          <w:szCs w:val="28"/>
        </w:rPr>
      </w:pPr>
      <w:r w:rsidRPr="001F652F">
        <w:rPr>
          <w:sz w:val="28"/>
          <w:szCs w:val="28"/>
        </w:rPr>
        <w:t xml:space="preserve">- на приобретение движимого имущества для оснащения объекта «Общеобразовательная школа на 1 100 мест по ул. 8 Марта, д. 90 Б в                 ст. Тбилисской Краснодарского края» (краевой бюджет 109 029,700 </w:t>
      </w:r>
      <w:proofErr w:type="spellStart"/>
      <w:r w:rsidRPr="001F652F">
        <w:rPr>
          <w:sz w:val="28"/>
          <w:szCs w:val="28"/>
        </w:rPr>
        <w:t>тыс</w:t>
      </w:r>
      <w:proofErr w:type="gramStart"/>
      <w:r w:rsidRPr="001F652F">
        <w:rPr>
          <w:sz w:val="28"/>
          <w:szCs w:val="28"/>
        </w:rPr>
        <w:t>.р</w:t>
      </w:r>
      <w:proofErr w:type="gramEnd"/>
      <w:r w:rsidRPr="001F652F">
        <w:rPr>
          <w:sz w:val="28"/>
          <w:szCs w:val="28"/>
        </w:rPr>
        <w:t>уб</w:t>
      </w:r>
      <w:proofErr w:type="spellEnd"/>
      <w:r w:rsidRPr="001F652F">
        <w:rPr>
          <w:sz w:val="28"/>
          <w:szCs w:val="28"/>
        </w:rPr>
        <w:t>., муниципальный бюджет- 61 329,300 тыс. руб.).</w:t>
      </w:r>
    </w:p>
    <w:p w:rsidR="001F652F" w:rsidRPr="001F652F" w:rsidRDefault="001F652F" w:rsidP="001F652F">
      <w:pPr>
        <w:ind w:firstLine="708"/>
        <w:jc w:val="both"/>
        <w:rPr>
          <w:color w:val="000000"/>
          <w:sz w:val="28"/>
          <w:szCs w:val="28"/>
        </w:rPr>
      </w:pPr>
      <w:r w:rsidRPr="001F652F">
        <w:rPr>
          <w:color w:val="000000"/>
          <w:sz w:val="28"/>
          <w:szCs w:val="28"/>
        </w:rPr>
        <w:t xml:space="preserve">Существенному обновлению содержания образования, предоставляемого общеобразовательными учреждениями, в значительной мере способствовала </w:t>
      </w:r>
      <w:r w:rsidRPr="001F652F">
        <w:rPr>
          <w:color w:val="000000"/>
          <w:sz w:val="28"/>
          <w:szCs w:val="28"/>
        </w:rPr>
        <w:lastRenderedPageBreak/>
        <w:t>реализация  федерального государственного стандарта начального и основного общего образования.</w:t>
      </w:r>
    </w:p>
    <w:p w:rsidR="001F652F" w:rsidRPr="001F652F" w:rsidRDefault="001F652F" w:rsidP="001F652F">
      <w:pPr>
        <w:ind w:firstLine="708"/>
        <w:jc w:val="both"/>
        <w:rPr>
          <w:sz w:val="28"/>
          <w:szCs w:val="28"/>
        </w:rPr>
      </w:pPr>
      <w:r w:rsidRPr="001F652F">
        <w:rPr>
          <w:sz w:val="28"/>
          <w:szCs w:val="28"/>
        </w:rPr>
        <w:t>В 2023 году 100% доля школьников, обучающихся по федеральным государственным стандартам:</w:t>
      </w:r>
    </w:p>
    <w:p w:rsidR="001F652F" w:rsidRPr="001F652F" w:rsidRDefault="001F652F" w:rsidP="001F652F">
      <w:pPr>
        <w:ind w:firstLine="708"/>
        <w:jc w:val="both"/>
        <w:rPr>
          <w:sz w:val="28"/>
          <w:szCs w:val="28"/>
        </w:rPr>
      </w:pPr>
      <w:r w:rsidRPr="001F652F">
        <w:rPr>
          <w:sz w:val="28"/>
          <w:szCs w:val="28"/>
        </w:rPr>
        <w:t>начального общего образования составила 100% от общей численности учащихся 1- 4 классов;</w:t>
      </w:r>
    </w:p>
    <w:p w:rsidR="001F652F" w:rsidRPr="001F652F" w:rsidRDefault="001F652F" w:rsidP="001F652F">
      <w:pPr>
        <w:ind w:firstLine="708"/>
        <w:jc w:val="both"/>
        <w:rPr>
          <w:sz w:val="28"/>
          <w:szCs w:val="28"/>
        </w:rPr>
      </w:pPr>
      <w:r w:rsidRPr="001F652F">
        <w:rPr>
          <w:sz w:val="28"/>
          <w:szCs w:val="28"/>
        </w:rPr>
        <w:t xml:space="preserve">основного общего образования – 100% от общей численности учащихся 5-9 классов из 14 общеобразовательных организаций. </w:t>
      </w:r>
    </w:p>
    <w:p w:rsidR="001F652F" w:rsidRPr="001F652F" w:rsidRDefault="001F652F" w:rsidP="001F652F">
      <w:pPr>
        <w:ind w:firstLine="697"/>
        <w:jc w:val="both"/>
        <w:rPr>
          <w:rFonts w:eastAsia="Calibri"/>
          <w:bCs/>
          <w:sz w:val="28"/>
          <w:szCs w:val="28"/>
        </w:rPr>
      </w:pPr>
      <w:r w:rsidRPr="001F652F">
        <w:rPr>
          <w:color w:val="000000"/>
          <w:sz w:val="28"/>
          <w:szCs w:val="28"/>
        </w:rPr>
        <w:t>Коэффициент эффективности реализации основного мероприятия № 2  муниципальной программы «Развитие системы общего образования в муниципальном образовании Тбилисский  район» - 100%, эффективность основного мероприятия признаётся высокой.</w:t>
      </w:r>
    </w:p>
    <w:p w:rsidR="009C392C" w:rsidRPr="00241178" w:rsidRDefault="009C392C" w:rsidP="001F652F">
      <w:pPr>
        <w:jc w:val="center"/>
        <w:rPr>
          <w:b/>
          <w:i/>
          <w:color w:val="000000"/>
          <w:sz w:val="28"/>
          <w:szCs w:val="28"/>
        </w:rPr>
      </w:pPr>
      <w:r w:rsidRPr="00241178">
        <w:rPr>
          <w:b/>
          <w:i/>
          <w:color w:val="000000"/>
          <w:sz w:val="28"/>
          <w:szCs w:val="28"/>
        </w:rPr>
        <w:t>Вывод</w:t>
      </w:r>
    </w:p>
    <w:p w:rsidR="009C392C" w:rsidRPr="00241178" w:rsidRDefault="001D0E9A" w:rsidP="00F628AB">
      <w:pPr>
        <w:jc w:val="both"/>
        <w:rPr>
          <w:color w:val="000000"/>
          <w:sz w:val="28"/>
          <w:szCs w:val="28"/>
        </w:rPr>
      </w:pPr>
      <w:r w:rsidRPr="00241178">
        <w:rPr>
          <w:color w:val="000000"/>
          <w:sz w:val="28"/>
          <w:szCs w:val="28"/>
        </w:rPr>
        <w:t xml:space="preserve"> </w:t>
      </w:r>
      <w:r w:rsidRPr="00241178">
        <w:rPr>
          <w:color w:val="000000"/>
          <w:sz w:val="28"/>
          <w:szCs w:val="28"/>
        </w:rPr>
        <w:tab/>
        <w:t xml:space="preserve">По результатам </w:t>
      </w:r>
      <w:proofErr w:type="gramStart"/>
      <w:r w:rsidRPr="00241178">
        <w:rPr>
          <w:color w:val="000000"/>
          <w:sz w:val="28"/>
          <w:szCs w:val="28"/>
        </w:rPr>
        <w:t>оценки</w:t>
      </w:r>
      <w:r w:rsidR="009C392C" w:rsidRPr="00241178">
        <w:rPr>
          <w:color w:val="000000"/>
          <w:sz w:val="28"/>
          <w:szCs w:val="28"/>
        </w:rPr>
        <w:t xml:space="preserve"> эффективности реализации муниципальной программы муниципально</w:t>
      </w:r>
      <w:r w:rsidRPr="00241178">
        <w:rPr>
          <w:color w:val="000000"/>
          <w:sz w:val="28"/>
          <w:szCs w:val="28"/>
        </w:rPr>
        <w:t>го образования</w:t>
      </w:r>
      <w:proofErr w:type="gramEnd"/>
      <w:r w:rsidRPr="00241178">
        <w:rPr>
          <w:color w:val="000000"/>
          <w:sz w:val="28"/>
          <w:szCs w:val="28"/>
        </w:rPr>
        <w:t xml:space="preserve"> Тбилисский район</w:t>
      </w:r>
      <w:r w:rsidR="009C392C" w:rsidRPr="00241178">
        <w:rPr>
          <w:color w:val="000000"/>
          <w:sz w:val="28"/>
          <w:szCs w:val="28"/>
        </w:rPr>
        <w:t xml:space="preserve"> </w:t>
      </w:r>
      <w:r w:rsidR="009C392C" w:rsidRPr="00241178">
        <w:rPr>
          <w:sz w:val="28"/>
          <w:szCs w:val="28"/>
        </w:rPr>
        <w:t>«Развитие образования», э</w:t>
      </w:r>
      <w:r w:rsidR="00241178" w:rsidRPr="00241178">
        <w:rPr>
          <w:color w:val="000000"/>
          <w:sz w:val="28"/>
          <w:szCs w:val="28"/>
        </w:rPr>
        <w:t>ффективность реализации</w:t>
      </w:r>
      <w:r w:rsidR="009C392C" w:rsidRPr="00241178">
        <w:rPr>
          <w:color w:val="000000"/>
          <w:sz w:val="28"/>
          <w:szCs w:val="28"/>
        </w:rPr>
        <w:t xml:space="preserve"> муниципальной </w:t>
      </w:r>
      <w:r w:rsidR="009C392C" w:rsidRPr="00241178">
        <w:rPr>
          <w:sz w:val="28"/>
          <w:szCs w:val="28"/>
        </w:rPr>
        <w:t xml:space="preserve">программы в </w:t>
      </w:r>
      <w:r w:rsidR="005D1FB3" w:rsidRPr="00241178">
        <w:rPr>
          <w:sz w:val="28"/>
          <w:szCs w:val="28"/>
        </w:rPr>
        <w:t xml:space="preserve">                  </w:t>
      </w:r>
      <w:r w:rsidR="009C392C" w:rsidRPr="00241178">
        <w:rPr>
          <w:sz w:val="28"/>
          <w:szCs w:val="28"/>
        </w:rPr>
        <w:t>20</w:t>
      </w:r>
      <w:r w:rsidR="003A3973">
        <w:rPr>
          <w:sz w:val="28"/>
          <w:szCs w:val="28"/>
        </w:rPr>
        <w:t>2</w:t>
      </w:r>
      <w:r w:rsidR="00D150E6">
        <w:rPr>
          <w:sz w:val="28"/>
          <w:szCs w:val="28"/>
        </w:rPr>
        <w:t>3</w:t>
      </w:r>
      <w:r w:rsidR="009C392C" w:rsidRPr="00241178">
        <w:rPr>
          <w:sz w:val="28"/>
          <w:szCs w:val="28"/>
        </w:rPr>
        <w:t xml:space="preserve"> году может быть признана высокой, коэффициент эффективности реа</w:t>
      </w:r>
      <w:r w:rsidRPr="00241178">
        <w:rPr>
          <w:sz w:val="28"/>
          <w:szCs w:val="28"/>
        </w:rPr>
        <w:t>лизации муниципальной программы</w:t>
      </w:r>
      <w:r w:rsidR="009C392C" w:rsidRPr="00241178">
        <w:rPr>
          <w:sz w:val="28"/>
          <w:szCs w:val="28"/>
        </w:rPr>
        <w:t xml:space="preserve"> составил </w:t>
      </w:r>
      <w:r w:rsidR="009679B3">
        <w:rPr>
          <w:sz w:val="28"/>
          <w:szCs w:val="28"/>
        </w:rPr>
        <w:t>–</w:t>
      </w:r>
      <w:r w:rsidR="009C392C" w:rsidRPr="00241178">
        <w:rPr>
          <w:sz w:val="28"/>
          <w:szCs w:val="28"/>
        </w:rPr>
        <w:t xml:space="preserve"> </w:t>
      </w:r>
      <w:r w:rsidR="009679B3">
        <w:rPr>
          <w:sz w:val="28"/>
          <w:szCs w:val="28"/>
        </w:rPr>
        <w:t>1,0</w:t>
      </w:r>
      <w:r w:rsidR="009C392C" w:rsidRPr="00241178">
        <w:rPr>
          <w:color w:val="000000"/>
          <w:sz w:val="28"/>
          <w:szCs w:val="28"/>
        </w:rPr>
        <w:t xml:space="preserve">. </w:t>
      </w:r>
    </w:p>
    <w:p w:rsidR="009C392C" w:rsidRPr="00A61BA8" w:rsidRDefault="009C392C" w:rsidP="00F628AB">
      <w:pPr>
        <w:jc w:val="both"/>
        <w:rPr>
          <w:rFonts w:eastAsia="Calibri"/>
          <w:bCs/>
          <w:sz w:val="28"/>
          <w:szCs w:val="28"/>
        </w:rPr>
      </w:pPr>
      <w:r w:rsidRPr="00241178">
        <w:rPr>
          <w:sz w:val="28"/>
          <w:szCs w:val="28"/>
        </w:rPr>
        <w:t xml:space="preserve">          </w:t>
      </w:r>
      <w:r w:rsidRPr="00A61BA8">
        <w:rPr>
          <w:sz w:val="28"/>
          <w:szCs w:val="28"/>
        </w:rPr>
        <w:t xml:space="preserve">В ходе дальнейшей реализации муниципальной программы координатору - управлению образованием муниципального образования Тбилисский район необходимо продолжить постоянный мониторинг и </w:t>
      </w:r>
      <w:proofErr w:type="gramStart"/>
      <w:r w:rsidRPr="00A61BA8">
        <w:rPr>
          <w:sz w:val="28"/>
          <w:szCs w:val="28"/>
        </w:rPr>
        <w:t>контроль за</w:t>
      </w:r>
      <w:proofErr w:type="gramEnd"/>
      <w:r w:rsidRPr="00A61BA8">
        <w:rPr>
          <w:sz w:val="28"/>
          <w:szCs w:val="28"/>
        </w:rPr>
        <w:t xml:space="preserve"> выполнением программных мероприятий, достижением целевых показателей. </w:t>
      </w:r>
      <w:r w:rsidRPr="00A61BA8">
        <w:rPr>
          <w:rFonts w:eastAsia="Calibri"/>
          <w:bCs/>
          <w:sz w:val="28"/>
          <w:szCs w:val="28"/>
        </w:rPr>
        <w:t>Обратить внимание на повышение качества планирования целевых показателей.</w:t>
      </w:r>
      <w:r w:rsidR="005234E1" w:rsidRPr="00A61BA8">
        <w:rPr>
          <w:rFonts w:eastAsia="Calibri"/>
          <w:bCs/>
          <w:sz w:val="28"/>
          <w:szCs w:val="28"/>
        </w:rPr>
        <w:t xml:space="preserve"> </w:t>
      </w:r>
    </w:p>
    <w:p w:rsidR="00241178" w:rsidRPr="00A61BA8" w:rsidRDefault="00241178" w:rsidP="00F628AB">
      <w:pPr>
        <w:jc w:val="both"/>
        <w:rPr>
          <w:rFonts w:eastAsia="Calibri"/>
          <w:bCs/>
          <w:sz w:val="28"/>
          <w:szCs w:val="28"/>
        </w:rPr>
      </w:pPr>
    </w:p>
    <w:p w:rsidR="009C392C" w:rsidRPr="00241178" w:rsidRDefault="009C392C" w:rsidP="00F628AB">
      <w:pPr>
        <w:keepNext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>3.2. О ходе реал</w:t>
      </w:r>
      <w:r w:rsidR="00241178">
        <w:rPr>
          <w:b/>
          <w:i/>
          <w:sz w:val="28"/>
          <w:szCs w:val="28"/>
        </w:rPr>
        <w:t xml:space="preserve">изации муниципальной программы </w:t>
      </w:r>
    </w:p>
    <w:p w:rsidR="009C392C" w:rsidRPr="00241178" w:rsidRDefault="009C392C" w:rsidP="00F628AB">
      <w:pPr>
        <w:keepNext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>«Муниципальная политика и развитие гражданского общества»</w:t>
      </w:r>
    </w:p>
    <w:p w:rsidR="008B103C" w:rsidRPr="008B103C" w:rsidRDefault="008B103C" w:rsidP="008B103C">
      <w:pPr>
        <w:ind w:firstLine="709"/>
        <w:jc w:val="both"/>
        <w:rPr>
          <w:sz w:val="28"/>
          <w:szCs w:val="28"/>
        </w:rPr>
      </w:pPr>
      <w:r w:rsidRPr="008B103C">
        <w:rPr>
          <w:sz w:val="28"/>
          <w:szCs w:val="28"/>
        </w:rPr>
        <w:t>Муниципальная программа «Муниципальная политика и развитие гражданского общества» была утверждена постановлением администрации муниципального образования Тбилисский район от 6 ноября 2014 года                     № 1052.</w:t>
      </w:r>
    </w:p>
    <w:p w:rsidR="002A4943" w:rsidRDefault="008B103C" w:rsidP="008B103C">
      <w:pPr>
        <w:ind w:firstLine="709"/>
        <w:jc w:val="both"/>
        <w:rPr>
          <w:sz w:val="28"/>
          <w:szCs w:val="28"/>
        </w:rPr>
      </w:pPr>
      <w:r w:rsidRPr="008B103C">
        <w:rPr>
          <w:sz w:val="28"/>
          <w:szCs w:val="28"/>
        </w:rPr>
        <w:t xml:space="preserve">Координатор программы – администрация муниципального образования Тбилисский район (организационно-правовое управление). </w:t>
      </w:r>
    </w:p>
    <w:p w:rsidR="008B103C" w:rsidRPr="008B103C" w:rsidRDefault="008B103C" w:rsidP="008B103C">
      <w:pPr>
        <w:ind w:firstLine="709"/>
        <w:jc w:val="both"/>
        <w:rPr>
          <w:bCs/>
          <w:sz w:val="28"/>
          <w:szCs w:val="28"/>
        </w:rPr>
      </w:pPr>
      <w:r w:rsidRPr="008B103C">
        <w:rPr>
          <w:sz w:val="28"/>
          <w:szCs w:val="28"/>
        </w:rPr>
        <w:t>На 202</w:t>
      </w:r>
      <w:r w:rsidR="002A4943">
        <w:rPr>
          <w:sz w:val="28"/>
          <w:szCs w:val="28"/>
        </w:rPr>
        <w:t>3</w:t>
      </w:r>
      <w:r w:rsidR="00B072E3">
        <w:rPr>
          <w:sz w:val="28"/>
          <w:szCs w:val="28"/>
        </w:rPr>
        <w:t xml:space="preserve"> </w:t>
      </w:r>
      <w:r w:rsidRPr="008B103C">
        <w:rPr>
          <w:sz w:val="28"/>
          <w:szCs w:val="28"/>
        </w:rPr>
        <w:t xml:space="preserve">год Программой предусмотрено бюджетных ассигнований из средств местного бюджета в сумме </w:t>
      </w:r>
      <w:r w:rsidR="002A4943">
        <w:rPr>
          <w:sz w:val="28"/>
          <w:szCs w:val="28"/>
        </w:rPr>
        <w:t>5484,00</w:t>
      </w:r>
      <w:r w:rsidRPr="008B103C">
        <w:rPr>
          <w:sz w:val="28"/>
          <w:szCs w:val="28"/>
        </w:rPr>
        <w:t xml:space="preserve"> тыс. рублей. Освоено </w:t>
      </w:r>
      <w:r w:rsidR="005234E1" w:rsidRPr="005234E1">
        <w:rPr>
          <w:sz w:val="28"/>
          <w:szCs w:val="28"/>
        </w:rPr>
        <w:t xml:space="preserve">в сумме </w:t>
      </w:r>
      <w:r w:rsidR="002A4943">
        <w:rPr>
          <w:sz w:val="28"/>
          <w:szCs w:val="28"/>
        </w:rPr>
        <w:t>4617,6</w:t>
      </w:r>
      <w:r w:rsidR="00407D9E">
        <w:rPr>
          <w:sz w:val="28"/>
          <w:szCs w:val="28"/>
        </w:rPr>
        <w:t xml:space="preserve"> </w:t>
      </w:r>
      <w:r w:rsidRPr="008B103C">
        <w:rPr>
          <w:sz w:val="28"/>
          <w:szCs w:val="28"/>
        </w:rPr>
        <w:t xml:space="preserve">тыс. рублей </w:t>
      </w:r>
      <w:r w:rsidRPr="008B103C">
        <w:rPr>
          <w:bCs/>
          <w:sz w:val="28"/>
          <w:szCs w:val="28"/>
        </w:rPr>
        <w:t xml:space="preserve">из средств местного бюджета на проведение мероприятий, что составляет </w:t>
      </w:r>
      <w:r w:rsidR="002A4943">
        <w:rPr>
          <w:bCs/>
          <w:sz w:val="28"/>
          <w:szCs w:val="28"/>
        </w:rPr>
        <w:t>84,2</w:t>
      </w:r>
      <w:r w:rsidRPr="008B103C">
        <w:rPr>
          <w:bCs/>
          <w:sz w:val="28"/>
          <w:szCs w:val="28"/>
        </w:rPr>
        <w:t>%.</w:t>
      </w:r>
    </w:p>
    <w:p w:rsidR="008B103C" w:rsidRPr="008B103C" w:rsidRDefault="008B103C" w:rsidP="008B103C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B103C">
        <w:rPr>
          <w:sz w:val="28"/>
          <w:szCs w:val="28"/>
        </w:rPr>
        <w:t>В течение 202</w:t>
      </w:r>
      <w:r w:rsidR="002A4943">
        <w:rPr>
          <w:sz w:val="28"/>
          <w:szCs w:val="28"/>
        </w:rPr>
        <w:t>3</w:t>
      </w:r>
      <w:r w:rsidRPr="008B103C">
        <w:rPr>
          <w:sz w:val="28"/>
          <w:szCs w:val="28"/>
        </w:rPr>
        <w:t xml:space="preserve"> года в муниципальную программу было внесено </w:t>
      </w:r>
      <w:r w:rsidR="000B20E2">
        <w:rPr>
          <w:sz w:val="28"/>
          <w:szCs w:val="28"/>
        </w:rPr>
        <w:t>3</w:t>
      </w:r>
      <w:r w:rsidRPr="008B103C">
        <w:rPr>
          <w:sz w:val="28"/>
          <w:szCs w:val="28"/>
        </w:rPr>
        <w:t xml:space="preserve"> изменения с целью уточнения объемов финансирования</w:t>
      </w:r>
      <w:r>
        <w:rPr>
          <w:sz w:val="28"/>
          <w:szCs w:val="28"/>
        </w:rPr>
        <w:t>.</w:t>
      </w:r>
      <w:r w:rsidRPr="008B103C">
        <w:rPr>
          <w:sz w:val="28"/>
          <w:szCs w:val="28"/>
        </w:rPr>
        <w:t xml:space="preserve"> </w:t>
      </w:r>
    </w:p>
    <w:p w:rsidR="008B103C" w:rsidRPr="008B103C" w:rsidRDefault="008B103C" w:rsidP="008B103C">
      <w:pPr>
        <w:ind w:firstLine="709"/>
        <w:jc w:val="both"/>
        <w:rPr>
          <w:sz w:val="28"/>
          <w:szCs w:val="28"/>
        </w:rPr>
      </w:pPr>
      <w:r w:rsidRPr="008B103C">
        <w:rPr>
          <w:sz w:val="28"/>
          <w:szCs w:val="28"/>
        </w:rPr>
        <w:t>Посредством данной муниципальной программы обеспечивалось совершенствование муниципальной политики и развития гражданского общества в муниципальном образовании Тбилисский район.</w:t>
      </w:r>
    </w:p>
    <w:p w:rsidR="008B103C" w:rsidRPr="008B103C" w:rsidRDefault="008B103C" w:rsidP="008B103C">
      <w:pPr>
        <w:ind w:firstLine="709"/>
        <w:jc w:val="both"/>
        <w:rPr>
          <w:sz w:val="28"/>
          <w:szCs w:val="28"/>
        </w:rPr>
      </w:pPr>
      <w:r w:rsidRPr="008B103C">
        <w:rPr>
          <w:sz w:val="28"/>
          <w:szCs w:val="28"/>
        </w:rPr>
        <w:t xml:space="preserve">Реализовывались подпрограммы, направленные на укрепление межнационального мира и стабильности в муниципальном образовании Тбилисский район. </w:t>
      </w:r>
    </w:p>
    <w:p w:rsidR="008B103C" w:rsidRPr="008B103C" w:rsidRDefault="008B103C" w:rsidP="008B103C">
      <w:pPr>
        <w:ind w:firstLine="709"/>
        <w:jc w:val="both"/>
        <w:rPr>
          <w:sz w:val="28"/>
          <w:szCs w:val="28"/>
        </w:rPr>
      </w:pPr>
      <w:r w:rsidRPr="008B103C">
        <w:rPr>
          <w:sz w:val="28"/>
          <w:szCs w:val="28"/>
        </w:rPr>
        <w:lastRenderedPageBreak/>
        <w:t>Обеспечивалась информированность населения о решении проблем в сфере межнационального сотрудничества в муниципальном образовании Тбилисский район.</w:t>
      </w:r>
    </w:p>
    <w:p w:rsidR="008B103C" w:rsidRPr="008B103C" w:rsidRDefault="008B103C" w:rsidP="008B103C">
      <w:pPr>
        <w:ind w:firstLine="709"/>
        <w:jc w:val="both"/>
        <w:rPr>
          <w:sz w:val="28"/>
          <w:szCs w:val="28"/>
        </w:rPr>
      </w:pPr>
      <w:r w:rsidRPr="008B103C">
        <w:rPr>
          <w:sz w:val="28"/>
          <w:szCs w:val="28"/>
        </w:rPr>
        <w:t>В 202</w:t>
      </w:r>
      <w:r w:rsidR="002A4943">
        <w:rPr>
          <w:sz w:val="28"/>
          <w:szCs w:val="28"/>
        </w:rPr>
        <w:t>3</w:t>
      </w:r>
      <w:r w:rsidRPr="008B103C">
        <w:rPr>
          <w:sz w:val="28"/>
          <w:szCs w:val="28"/>
        </w:rPr>
        <w:t xml:space="preserve"> году муниципальная программа включила в себя следующие подпрограммы:</w:t>
      </w:r>
    </w:p>
    <w:p w:rsidR="008B103C" w:rsidRPr="008B103C" w:rsidRDefault="008B103C" w:rsidP="008B103C">
      <w:pPr>
        <w:numPr>
          <w:ilvl w:val="0"/>
          <w:numId w:val="24"/>
        </w:numPr>
        <w:tabs>
          <w:tab w:val="clear" w:pos="720"/>
          <w:tab w:val="num" w:pos="284"/>
        </w:tabs>
        <w:ind w:left="0" w:firstLine="0"/>
        <w:jc w:val="both"/>
        <w:rPr>
          <w:bCs/>
          <w:sz w:val="28"/>
          <w:szCs w:val="28"/>
        </w:rPr>
      </w:pPr>
      <w:r w:rsidRPr="008B103C">
        <w:rPr>
          <w:bCs/>
          <w:sz w:val="28"/>
          <w:szCs w:val="28"/>
        </w:rPr>
        <w:t>«Гармонизация межнациональных отношений и развитие национальных культур в муниципальном образовании Тбилисский район»;</w:t>
      </w:r>
    </w:p>
    <w:p w:rsidR="008B103C" w:rsidRPr="008B103C" w:rsidRDefault="008B103C" w:rsidP="008B103C">
      <w:pPr>
        <w:numPr>
          <w:ilvl w:val="0"/>
          <w:numId w:val="24"/>
        </w:numPr>
        <w:tabs>
          <w:tab w:val="clear" w:pos="720"/>
          <w:tab w:val="num" w:pos="284"/>
        </w:tabs>
        <w:ind w:left="0" w:firstLine="0"/>
        <w:jc w:val="both"/>
        <w:rPr>
          <w:sz w:val="28"/>
          <w:szCs w:val="28"/>
        </w:rPr>
      </w:pPr>
      <w:r w:rsidRPr="008B103C">
        <w:rPr>
          <w:sz w:val="28"/>
          <w:szCs w:val="28"/>
        </w:rPr>
        <w:t>«Государственные и профессиональные праздники, юбилейные и памятные даты, отмечаемые в муниципальном образовании Тбилисский район»;</w:t>
      </w:r>
    </w:p>
    <w:p w:rsidR="008B103C" w:rsidRPr="008B103C" w:rsidRDefault="008B103C" w:rsidP="008B103C">
      <w:pPr>
        <w:numPr>
          <w:ilvl w:val="0"/>
          <w:numId w:val="24"/>
        </w:numPr>
        <w:tabs>
          <w:tab w:val="clear" w:pos="720"/>
          <w:tab w:val="num" w:pos="284"/>
        </w:tabs>
        <w:ind w:left="0" w:firstLine="0"/>
        <w:jc w:val="both"/>
        <w:rPr>
          <w:sz w:val="28"/>
          <w:szCs w:val="28"/>
        </w:rPr>
      </w:pPr>
      <w:r w:rsidRPr="008B103C">
        <w:rPr>
          <w:bCs/>
          <w:sz w:val="28"/>
          <w:szCs w:val="28"/>
        </w:rPr>
        <w:t>«</w:t>
      </w:r>
      <w:r w:rsidRPr="008B103C">
        <w:rPr>
          <w:sz w:val="28"/>
          <w:szCs w:val="28"/>
        </w:rPr>
        <w:t>Информатизация</w:t>
      </w:r>
      <w:r>
        <w:rPr>
          <w:sz w:val="28"/>
          <w:szCs w:val="28"/>
        </w:rPr>
        <w:t xml:space="preserve"> </w:t>
      </w:r>
      <w:r w:rsidRPr="008B103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B103C">
        <w:rPr>
          <w:sz w:val="28"/>
          <w:szCs w:val="28"/>
        </w:rPr>
        <w:t>муниципальном</w:t>
      </w:r>
      <w:r>
        <w:rPr>
          <w:sz w:val="28"/>
          <w:szCs w:val="28"/>
        </w:rPr>
        <w:t xml:space="preserve"> </w:t>
      </w:r>
      <w:r w:rsidRPr="008B103C">
        <w:rPr>
          <w:sz w:val="28"/>
          <w:szCs w:val="28"/>
        </w:rPr>
        <w:t>образовании    Тбилисский район»;</w:t>
      </w:r>
    </w:p>
    <w:p w:rsidR="008B103C" w:rsidRPr="008B103C" w:rsidRDefault="008B103C" w:rsidP="008B103C">
      <w:pPr>
        <w:numPr>
          <w:ilvl w:val="0"/>
          <w:numId w:val="24"/>
        </w:numPr>
        <w:tabs>
          <w:tab w:val="clear" w:pos="720"/>
          <w:tab w:val="left" w:pos="284"/>
        </w:tabs>
        <w:ind w:left="0" w:firstLine="0"/>
        <w:jc w:val="both"/>
        <w:rPr>
          <w:sz w:val="28"/>
          <w:szCs w:val="28"/>
        </w:rPr>
      </w:pPr>
      <w:r w:rsidRPr="008B103C">
        <w:rPr>
          <w:sz w:val="28"/>
          <w:szCs w:val="28"/>
        </w:rPr>
        <w:t>«Укрепление материально-технической базы муниципального архива».</w:t>
      </w:r>
    </w:p>
    <w:p w:rsidR="008B103C" w:rsidRPr="008B103C" w:rsidRDefault="008B103C" w:rsidP="008B103C">
      <w:pPr>
        <w:tabs>
          <w:tab w:val="left" w:pos="378"/>
        </w:tabs>
        <w:ind w:firstLine="709"/>
        <w:jc w:val="both"/>
        <w:rPr>
          <w:sz w:val="28"/>
          <w:szCs w:val="28"/>
        </w:rPr>
      </w:pPr>
      <w:r w:rsidRPr="008B103C">
        <w:rPr>
          <w:sz w:val="28"/>
          <w:szCs w:val="28"/>
        </w:rPr>
        <w:t>Для определения оценки эффективности муниципальной программы в целом первоначально рассчитаны коэффициенты в разрезе входящих в нее подпрограмм.</w:t>
      </w:r>
    </w:p>
    <w:p w:rsidR="009C392C" w:rsidRPr="00241178" w:rsidRDefault="009C392C" w:rsidP="00F628AB">
      <w:pPr>
        <w:ind w:firstLine="711"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>3.2.1. О ходе реализации подпрограммы № 1</w:t>
      </w:r>
    </w:p>
    <w:p w:rsidR="009C392C" w:rsidRPr="00241178" w:rsidRDefault="009C392C" w:rsidP="00F628AB">
      <w:pPr>
        <w:ind w:firstLine="711"/>
        <w:jc w:val="center"/>
        <w:rPr>
          <w:b/>
          <w:i/>
          <w:sz w:val="28"/>
          <w:szCs w:val="28"/>
        </w:rPr>
      </w:pPr>
      <w:r w:rsidRPr="00241178">
        <w:rPr>
          <w:rFonts w:eastAsia="Calibri"/>
          <w:b/>
          <w:bCs/>
          <w:i/>
          <w:sz w:val="28"/>
          <w:szCs w:val="28"/>
        </w:rPr>
        <w:t>«Гармонизация межнациональных отношений и развитие национальных культур в муниципальном образовании Тбилисский район»</w:t>
      </w:r>
    </w:p>
    <w:p w:rsidR="00407D9E" w:rsidRPr="00407D9E" w:rsidRDefault="00407D9E" w:rsidP="00407D9E">
      <w:pPr>
        <w:ind w:firstLine="709"/>
        <w:jc w:val="both"/>
        <w:rPr>
          <w:sz w:val="28"/>
          <w:szCs w:val="28"/>
        </w:rPr>
      </w:pPr>
      <w:r w:rsidRPr="00407D9E">
        <w:rPr>
          <w:sz w:val="28"/>
          <w:szCs w:val="28"/>
        </w:rPr>
        <w:t>Координатор подпрограммы организационно-правовое управление администрация муниципального образования Тбилисский район.</w:t>
      </w:r>
    </w:p>
    <w:p w:rsidR="00407D9E" w:rsidRPr="00407D9E" w:rsidRDefault="00407D9E" w:rsidP="00407D9E">
      <w:pPr>
        <w:ind w:firstLine="709"/>
        <w:jc w:val="both"/>
        <w:rPr>
          <w:bCs/>
          <w:sz w:val="28"/>
          <w:szCs w:val="28"/>
        </w:rPr>
      </w:pPr>
      <w:r w:rsidRPr="00407D9E">
        <w:rPr>
          <w:sz w:val="28"/>
          <w:szCs w:val="28"/>
        </w:rPr>
        <w:t xml:space="preserve">Реализация подпрограммы </w:t>
      </w:r>
      <w:r w:rsidRPr="00407D9E">
        <w:rPr>
          <w:bCs/>
          <w:sz w:val="28"/>
          <w:szCs w:val="28"/>
        </w:rPr>
        <w:t xml:space="preserve">«Гармонизация межнациональных отношений и развитие национальных культур в муниципальном образовании Тбилисский район» позволила укрепить успешное взаимодействие между органами местного самоуправления и общественностью и послужила залогом решения поставленных задач. </w:t>
      </w:r>
    </w:p>
    <w:p w:rsidR="000B20E2" w:rsidRDefault="000B20E2" w:rsidP="00407D9E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</w:t>
      </w:r>
      <w:r w:rsidR="00407D9E" w:rsidRPr="00407D9E">
        <w:rPr>
          <w:bCs/>
          <w:sz w:val="28"/>
          <w:szCs w:val="28"/>
        </w:rPr>
        <w:t>инансирования данной подпрограммы в 202</w:t>
      </w:r>
      <w:r w:rsidR="000D6CB1">
        <w:rPr>
          <w:bCs/>
          <w:sz w:val="28"/>
          <w:szCs w:val="28"/>
        </w:rPr>
        <w:t>3</w:t>
      </w:r>
      <w:r w:rsidR="00407D9E" w:rsidRPr="00407D9E">
        <w:rPr>
          <w:bCs/>
          <w:sz w:val="28"/>
          <w:szCs w:val="28"/>
        </w:rPr>
        <w:t xml:space="preserve"> году </w:t>
      </w:r>
      <w:r>
        <w:rPr>
          <w:bCs/>
          <w:sz w:val="28"/>
          <w:szCs w:val="28"/>
        </w:rPr>
        <w:t xml:space="preserve">не </w:t>
      </w:r>
      <w:r w:rsidR="00407D9E" w:rsidRPr="00407D9E">
        <w:rPr>
          <w:bCs/>
          <w:sz w:val="28"/>
          <w:szCs w:val="28"/>
        </w:rPr>
        <w:t>осуществлялось</w:t>
      </w:r>
      <w:r>
        <w:rPr>
          <w:bCs/>
          <w:sz w:val="28"/>
          <w:szCs w:val="28"/>
        </w:rPr>
        <w:t>.</w:t>
      </w:r>
      <w:r w:rsidR="00407D9E" w:rsidRPr="00407D9E">
        <w:rPr>
          <w:bCs/>
          <w:sz w:val="28"/>
          <w:szCs w:val="28"/>
        </w:rPr>
        <w:t xml:space="preserve"> </w:t>
      </w:r>
    </w:p>
    <w:p w:rsidR="000D6CB1" w:rsidRPr="000D6CB1" w:rsidRDefault="000D6CB1" w:rsidP="000D6CB1">
      <w:pPr>
        <w:ind w:firstLine="709"/>
        <w:jc w:val="both"/>
        <w:rPr>
          <w:bCs/>
          <w:sz w:val="28"/>
          <w:szCs w:val="28"/>
        </w:rPr>
      </w:pPr>
      <w:r w:rsidRPr="000D6CB1">
        <w:rPr>
          <w:bCs/>
          <w:sz w:val="28"/>
          <w:szCs w:val="28"/>
        </w:rPr>
        <w:t xml:space="preserve">За 2023 год в рамках выполнения подпрограммы проведены межведомственные мероприятия, которые направлены на реализацию государственной национальной политики. </w:t>
      </w:r>
    </w:p>
    <w:p w:rsidR="000D6CB1" w:rsidRPr="000D6CB1" w:rsidRDefault="000D6CB1" w:rsidP="000D6CB1">
      <w:pPr>
        <w:ind w:firstLine="709"/>
        <w:jc w:val="both"/>
        <w:rPr>
          <w:bCs/>
          <w:sz w:val="28"/>
          <w:szCs w:val="28"/>
        </w:rPr>
      </w:pPr>
      <w:r w:rsidRPr="000D6CB1">
        <w:rPr>
          <w:bCs/>
          <w:sz w:val="28"/>
          <w:szCs w:val="28"/>
        </w:rPr>
        <w:t>На сайте администрации муниципального образования Тбилисский район размещено не менее 30 материалов, популяризирующих информацию в области межнациональных отношений.</w:t>
      </w:r>
    </w:p>
    <w:p w:rsidR="000D6CB1" w:rsidRPr="000D6CB1" w:rsidRDefault="000D6CB1" w:rsidP="000D6CB1">
      <w:pPr>
        <w:ind w:firstLine="709"/>
        <w:jc w:val="both"/>
        <w:rPr>
          <w:bCs/>
          <w:sz w:val="28"/>
          <w:szCs w:val="28"/>
        </w:rPr>
      </w:pPr>
      <w:r w:rsidRPr="000D6CB1">
        <w:rPr>
          <w:bCs/>
          <w:sz w:val="28"/>
          <w:szCs w:val="28"/>
        </w:rPr>
        <w:t>Проведено 7 мероприятий (онлайн и офлайн), посвященных празднованию памятных дат и исторических событий России, Краснодарского края и Тбилисского района.</w:t>
      </w:r>
    </w:p>
    <w:p w:rsidR="000D6CB1" w:rsidRPr="000D6CB1" w:rsidRDefault="004C2237" w:rsidP="000D6CB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0D6CB1" w:rsidRPr="000D6CB1">
        <w:rPr>
          <w:bCs/>
          <w:sz w:val="28"/>
          <w:szCs w:val="28"/>
        </w:rPr>
        <w:t>Проведены районные мероприятия, посвященные Дню славянской письменности и культуры, Дню дружбы и единения славян, Всероссийскому дню семьи, любви и верности.</w:t>
      </w:r>
    </w:p>
    <w:p w:rsidR="000D6CB1" w:rsidRPr="000D6CB1" w:rsidRDefault="000D6CB1" w:rsidP="000D6CB1">
      <w:pPr>
        <w:ind w:firstLine="709"/>
        <w:jc w:val="both"/>
        <w:rPr>
          <w:bCs/>
          <w:sz w:val="28"/>
          <w:szCs w:val="28"/>
        </w:rPr>
      </w:pPr>
      <w:proofErr w:type="gramStart"/>
      <w:r w:rsidRPr="000D6CB1">
        <w:rPr>
          <w:bCs/>
          <w:sz w:val="28"/>
          <w:szCs w:val="28"/>
        </w:rPr>
        <w:t>Проведена</w:t>
      </w:r>
      <w:proofErr w:type="gramEnd"/>
      <w:r w:rsidRPr="000D6CB1">
        <w:rPr>
          <w:bCs/>
          <w:sz w:val="28"/>
          <w:szCs w:val="28"/>
        </w:rPr>
        <w:t xml:space="preserve"> 72 онлайн-встреч с участниками и лидерами молодежных неформальных объединений и субкультур, находящихся на территории Тбилисского района. Также, организовано 118 рейдовых мероприятий с целью выявления в общественных местах надписей, листовок и афиш экстремистской направленности. </w:t>
      </w:r>
    </w:p>
    <w:p w:rsidR="000D6CB1" w:rsidRPr="000D6CB1" w:rsidRDefault="000D6CB1" w:rsidP="000D6CB1">
      <w:pPr>
        <w:ind w:firstLine="709"/>
        <w:jc w:val="both"/>
        <w:rPr>
          <w:bCs/>
          <w:sz w:val="28"/>
          <w:szCs w:val="28"/>
        </w:rPr>
      </w:pPr>
      <w:r w:rsidRPr="000D6CB1">
        <w:rPr>
          <w:bCs/>
          <w:sz w:val="28"/>
          <w:szCs w:val="28"/>
        </w:rPr>
        <w:t>Целевые показатели в рамках подпрограммы достигнуты. Охвачено около 10 тысяч жителей района.</w:t>
      </w:r>
    </w:p>
    <w:p w:rsidR="00BE3335" w:rsidRDefault="00BE3335" w:rsidP="00F628AB">
      <w:pPr>
        <w:ind w:firstLine="711"/>
        <w:jc w:val="center"/>
        <w:rPr>
          <w:b/>
          <w:i/>
          <w:sz w:val="28"/>
          <w:szCs w:val="28"/>
        </w:rPr>
      </w:pPr>
    </w:p>
    <w:p w:rsidR="009C392C" w:rsidRPr="00241178" w:rsidRDefault="009C392C" w:rsidP="00F628AB">
      <w:pPr>
        <w:ind w:firstLine="711"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lastRenderedPageBreak/>
        <w:t xml:space="preserve">3.2.2. О ходе реализации подпрограммы № 2 </w:t>
      </w:r>
    </w:p>
    <w:p w:rsidR="009C392C" w:rsidRPr="00241178" w:rsidRDefault="009C392C" w:rsidP="00F628AB">
      <w:pPr>
        <w:ind w:firstLine="711"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 xml:space="preserve">«Государственные и профессиональные праздники, юбилейные и памятные даты, отмечаемые в муниципальном образовании </w:t>
      </w:r>
    </w:p>
    <w:p w:rsidR="009C392C" w:rsidRPr="00241178" w:rsidRDefault="009C392C" w:rsidP="00F628AB">
      <w:pPr>
        <w:ind w:firstLine="711"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>Тбилисский район»</w:t>
      </w:r>
    </w:p>
    <w:p w:rsidR="000D6CB1" w:rsidRDefault="000D6CB1" w:rsidP="000D6C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подпрограммы организационно-правовое управление администрация муниципального образования Тбилисский район.</w:t>
      </w:r>
    </w:p>
    <w:p w:rsidR="000D6CB1" w:rsidRDefault="000D6CB1" w:rsidP="000D6C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«Государственные и профессиональные праздники, юбилейные и памятные даты, отмечаемые в муниципальном образовании Тбилисский район» позволила сохранить информационное пространство важнейших событий в истории России и укрепить нравственные ценности единства и дружбы народов, проживающих на территории Тбилисского района.</w:t>
      </w:r>
    </w:p>
    <w:p w:rsidR="000D6CB1" w:rsidRPr="000D6CB1" w:rsidRDefault="000D6CB1" w:rsidP="000D6CB1">
      <w:pPr>
        <w:ind w:firstLine="709"/>
        <w:jc w:val="both"/>
        <w:rPr>
          <w:sz w:val="28"/>
          <w:szCs w:val="28"/>
        </w:rPr>
      </w:pPr>
      <w:r w:rsidRPr="000D6CB1">
        <w:rPr>
          <w:sz w:val="28"/>
          <w:szCs w:val="28"/>
        </w:rPr>
        <w:t>Общий объем финансирования на 2023 год составил 2593,000 тыс. руб. Финансирование и использование предусмотренных средств осуществлено в полном объеме.</w:t>
      </w:r>
    </w:p>
    <w:p w:rsidR="000D6CB1" w:rsidRPr="000D6CB1" w:rsidRDefault="000D6CB1" w:rsidP="000D6CB1">
      <w:pPr>
        <w:ind w:firstLine="709"/>
        <w:jc w:val="both"/>
        <w:rPr>
          <w:bCs/>
          <w:sz w:val="28"/>
          <w:szCs w:val="28"/>
        </w:rPr>
      </w:pPr>
      <w:r w:rsidRPr="000D6CB1">
        <w:rPr>
          <w:bCs/>
          <w:sz w:val="28"/>
          <w:szCs w:val="28"/>
        </w:rPr>
        <w:t>Освоено 2411,996 тыс</w:t>
      </w:r>
      <w:r w:rsidR="004C2237">
        <w:rPr>
          <w:bCs/>
          <w:sz w:val="28"/>
          <w:szCs w:val="28"/>
        </w:rPr>
        <w:t>.</w:t>
      </w:r>
      <w:r w:rsidRPr="000D6CB1">
        <w:rPr>
          <w:bCs/>
          <w:sz w:val="28"/>
          <w:szCs w:val="28"/>
        </w:rPr>
        <w:t xml:space="preserve"> рублей из средств местного бюджета на проведение мероприятий, в том числе кредиторская задолженность в сумме 132,900 тыс. руб. оплачена в январе 2024 года. </w:t>
      </w:r>
    </w:p>
    <w:p w:rsidR="000D6CB1" w:rsidRPr="000D6CB1" w:rsidRDefault="000D6CB1" w:rsidP="000D6CB1">
      <w:pPr>
        <w:ind w:firstLine="709"/>
        <w:jc w:val="both"/>
        <w:rPr>
          <w:sz w:val="28"/>
          <w:szCs w:val="28"/>
        </w:rPr>
      </w:pPr>
      <w:r w:rsidRPr="000D6CB1">
        <w:rPr>
          <w:sz w:val="28"/>
          <w:szCs w:val="28"/>
        </w:rPr>
        <w:t>По итогам 2023 года целевые показатели достигнуты. В рамках мероприятий (онлайн и офлайн) были подготовлены и проведены торжественные праздничные мероприятия, в том числе героико-патриотические, чествования, концертные программы, памятные акции в количестве 64 единицы. Количество жителей района, охваченных мероприятиями, составило более 25 тыс. человек.</w:t>
      </w:r>
    </w:p>
    <w:p w:rsidR="000D6CB1" w:rsidRPr="000D6CB1" w:rsidRDefault="000D6CB1" w:rsidP="000D6CB1">
      <w:pPr>
        <w:ind w:firstLine="709"/>
        <w:jc w:val="both"/>
        <w:rPr>
          <w:sz w:val="28"/>
          <w:szCs w:val="28"/>
        </w:rPr>
      </w:pPr>
      <w:r w:rsidRPr="000D6CB1">
        <w:rPr>
          <w:sz w:val="28"/>
          <w:szCs w:val="28"/>
        </w:rPr>
        <w:t>Эффективность реализации муниципальной подпрограммы «Государственные и профессиональные праздники, юбилейные и памятные даты, отмечаемые в муниципальном образовании Тбилисский район» может быть признана высокой.</w:t>
      </w:r>
    </w:p>
    <w:p w:rsidR="009C392C" w:rsidRPr="00241178" w:rsidRDefault="009C392C" w:rsidP="00F628AB">
      <w:pPr>
        <w:ind w:firstLine="709"/>
        <w:jc w:val="both"/>
        <w:rPr>
          <w:rFonts w:eastAsia="SimSun"/>
          <w:sz w:val="28"/>
          <w:szCs w:val="28"/>
          <w:lang w:eastAsia="zh-CN"/>
        </w:rPr>
      </w:pPr>
    </w:p>
    <w:p w:rsidR="009C392C" w:rsidRPr="00241178" w:rsidRDefault="009C392C" w:rsidP="00F628AB">
      <w:pPr>
        <w:ind w:firstLine="711"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>3.2.3. О ходе реализации подпрограммы № 3</w:t>
      </w:r>
    </w:p>
    <w:p w:rsidR="009C392C" w:rsidRPr="00241178" w:rsidRDefault="009C392C" w:rsidP="00F628AB">
      <w:pPr>
        <w:ind w:firstLine="711"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 xml:space="preserve">«Информатизация в муниципальном образовании </w:t>
      </w:r>
    </w:p>
    <w:p w:rsidR="009C392C" w:rsidRPr="00241178" w:rsidRDefault="009C392C" w:rsidP="00F628AB">
      <w:pPr>
        <w:ind w:firstLine="711"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>Тбилисский район»</w:t>
      </w:r>
    </w:p>
    <w:p w:rsidR="000D6CB1" w:rsidRPr="000D6CB1" w:rsidRDefault="000D6CB1" w:rsidP="000D6CB1">
      <w:pPr>
        <w:ind w:firstLine="709"/>
        <w:jc w:val="both"/>
        <w:rPr>
          <w:sz w:val="28"/>
          <w:szCs w:val="28"/>
        </w:rPr>
      </w:pPr>
      <w:r w:rsidRPr="000D6CB1">
        <w:rPr>
          <w:sz w:val="28"/>
          <w:szCs w:val="28"/>
        </w:rPr>
        <w:t>Координатор подпрограммы организационно-правовое управление администрация муниципального образования Тбилисский район.</w:t>
      </w:r>
    </w:p>
    <w:p w:rsidR="000D6CB1" w:rsidRPr="000D6CB1" w:rsidRDefault="000D6CB1" w:rsidP="000D6CB1">
      <w:pPr>
        <w:ind w:firstLine="709"/>
        <w:jc w:val="both"/>
        <w:rPr>
          <w:bCs/>
          <w:sz w:val="28"/>
          <w:szCs w:val="28"/>
        </w:rPr>
      </w:pPr>
      <w:proofErr w:type="gramStart"/>
      <w:r w:rsidRPr="000D6CB1">
        <w:rPr>
          <w:sz w:val="28"/>
          <w:szCs w:val="28"/>
        </w:rPr>
        <w:t xml:space="preserve">Реализация подпрограммы </w:t>
      </w:r>
      <w:r w:rsidRPr="000D6CB1">
        <w:rPr>
          <w:bCs/>
          <w:sz w:val="28"/>
          <w:szCs w:val="28"/>
        </w:rPr>
        <w:t>«Информатизация в муниципальном образовании Тбилисский район» позволила повысить качество взаимоотношений исполнительной власти и общества путем расширения возможности доступа граждан к информации о деятельности органов местного самоуправления муниципального образования Тбилисский район, повышения оперативности предоставления муниципальных услуг, внедрения единых стандартов обслуживания населения; повысить эффективность управления внедрением информационных и телекоммуникационных технологий в деятельность органов местного самоуправления муниципального образования Тбилисский район;</w:t>
      </w:r>
      <w:proofErr w:type="gramEnd"/>
      <w:r w:rsidRPr="000D6CB1">
        <w:rPr>
          <w:bCs/>
          <w:sz w:val="28"/>
          <w:szCs w:val="28"/>
        </w:rPr>
        <w:t xml:space="preserve">  повысить эффективность систем информационн</w:t>
      </w:r>
      <w:proofErr w:type="gramStart"/>
      <w:r w:rsidRPr="000D6CB1">
        <w:rPr>
          <w:bCs/>
          <w:sz w:val="28"/>
          <w:szCs w:val="28"/>
        </w:rPr>
        <w:t>о-</w:t>
      </w:r>
      <w:proofErr w:type="gramEnd"/>
      <w:r w:rsidRPr="000D6CB1">
        <w:rPr>
          <w:bCs/>
          <w:sz w:val="28"/>
          <w:szCs w:val="28"/>
        </w:rPr>
        <w:t xml:space="preserve"> аналитического обеспечения муниципального управления.</w:t>
      </w:r>
    </w:p>
    <w:p w:rsidR="000D6CB1" w:rsidRPr="000D6CB1" w:rsidRDefault="000D6CB1" w:rsidP="000D6CB1">
      <w:pPr>
        <w:ind w:firstLine="709"/>
        <w:jc w:val="both"/>
        <w:rPr>
          <w:bCs/>
          <w:sz w:val="28"/>
          <w:szCs w:val="28"/>
        </w:rPr>
      </w:pPr>
      <w:r w:rsidRPr="000D6CB1">
        <w:rPr>
          <w:bCs/>
          <w:sz w:val="28"/>
          <w:szCs w:val="28"/>
        </w:rPr>
        <w:lastRenderedPageBreak/>
        <w:t>Общий объем финансирования данной подпрограммы в 2023 году составил 2891,000 тыс. руб. Финансирование осуществлялось за счет средств местного бюджета.</w:t>
      </w:r>
    </w:p>
    <w:p w:rsidR="000D6CB1" w:rsidRPr="000D6CB1" w:rsidRDefault="000D6CB1" w:rsidP="000D6CB1">
      <w:pPr>
        <w:ind w:firstLine="709"/>
        <w:jc w:val="both"/>
        <w:rPr>
          <w:bCs/>
          <w:sz w:val="28"/>
          <w:szCs w:val="28"/>
        </w:rPr>
      </w:pPr>
      <w:r w:rsidRPr="000D6CB1">
        <w:rPr>
          <w:bCs/>
          <w:sz w:val="28"/>
          <w:szCs w:val="28"/>
        </w:rPr>
        <w:t xml:space="preserve">Освоено 2205,603 тысяч рублей из средств местного бюджета на проведение мероприятий, в том числе кредиторская задолженность в сумме 685,397 тыс. руб. оплачена в январе 2024  года. </w:t>
      </w:r>
    </w:p>
    <w:p w:rsidR="000D6CB1" w:rsidRPr="000D6CB1" w:rsidRDefault="000D6CB1" w:rsidP="000D6CB1">
      <w:pPr>
        <w:ind w:firstLine="709"/>
        <w:jc w:val="both"/>
        <w:rPr>
          <w:sz w:val="28"/>
          <w:szCs w:val="28"/>
        </w:rPr>
      </w:pPr>
      <w:r w:rsidRPr="000D6CB1">
        <w:rPr>
          <w:sz w:val="28"/>
          <w:szCs w:val="28"/>
        </w:rPr>
        <w:t xml:space="preserve">По итогам 2023 года </w:t>
      </w:r>
      <w:r w:rsidRPr="000D6CB1">
        <w:rPr>
          <w:bCs/>
          <w:sz w:val="28"/>
          <w:szCs w:val="28"/>
        </w:rPr>
        <w:t xml:space="preserve">целевые показатели, предусмотренные подпрограммой, достигнуты. Подпрограммы </w:t>
      </w:r>
      <w:proofErr w:type="gramStart"/>
      <w:r w:rsidRPr="000D6CB1">
        <w:rPr>
          <w:bCs/>
          <w:sz w:val="28"/>
          <w:szCs w:val="28"/>
        </w:rPr>
        <w:t>выполнена</w:t>
      </w:r>
      <w:proofErr w:type="gramEnd"/>
      <w:r w:rsidRPr="000D6CB1">
        <w:rPr>
          <w:bCs/>
          <w:sz w:val="28"/>
          <w:szCs w:val="28"/>
        </w:rPr>
        <w:t xml:space="preserve"> в полном объеме.</w:t>
      </w:r>
      <w:r w:rsidRPr="000D6CB1">
        <w:rPr>
          <w:sz w:val="28"/>
          <w:szCs w:val="28"/>
        </w:rPr>
        <w:t xml:space="preserve"> Осуществлялось: бесперебойный доступ к интернету, поддержка и администрирование сайтов администрации, электронного периодического справочника «Система Гарант», системы электронного документооборота «Дело», информационно-технологическое обеспечение АРМ «Муниципал», СЭД «Обращения граждан», обслуживание и администрирование сетей </w:t>
      </w:r>
      <w:proofErr w:type="spellStart"/>
      <w:r w:rsidRPr="000D6CB1">
        <w:rPr>
          <w:sz w:val="28"/>
          <w:szCs w:val="28"/>
          <w:lang w:val="en-US"/>
        </w:rPr>
        <w:t>VipNet</w:t>
      </w:r>
      <w:proofErr w:type="spellEnd"/>
      <w:r w:rsidRPr="000D6CB1">
        <w:rPr>
          <w:sz w:val="28"/>
          <w:szCs w:val="28"/>
        </w:rPr>
        <w:t xml:space="preserve">, продлена лицензия «1С: </w:t>
      </w:r>
      <w:proofErr w:type="spellStart"/>
      <w:r w:rsidRPr="000D6CB1">
        <w:rPr>
          <w:sz w:val="28"/>
          <w:szCs w:val="28"/>
        </w:rPr>
        <w:t>Битрикс</w:t>
      </w:r>
      <w:proofErr w:type="spellEnd"/>
      <w:r w:rsidRPr="000D6CB1">
        <w:rPr>
          <w:sz w:val="28"/>
          <w:szCs w:val="28"/>
        </w:rPr>
        <w:t xml:space="preserve">: Управление сайтом». Заправлено и восстановлено 234 картриджа, приобретено: ЭЦП, 2 монитора, 3 </w:t>
      </w:r>
      <w:proofErr w:type="gramStart"/>
      <w:r w:rsidRPr="000D6CB1">
        <w:rPr>
          <w:sz w:val="28"/>
          <w:szCs w:val="28"/>
        </w:rPr>
        <w:t>системных</w:t>
      </w:r>
      <w:proofErr w:type="gramEnd"/>
      <w:r w:rsidRPr="000D6CB1">
        <w:rPr>
          <w:sz w:val="28"/>
          <w:szCs w:val="28"/>
        </w:rPr>
        <w:t xml:space="preserve"> блока и 1 моноблок..</w:t>
      </w:r>
    </w:p>
    <w:p w:rsidR="000D6CB1" w:rsidRPr="000D6CB1" w:rsidRDefault="000D6CB1" w:rsidP="000D6CB1">
      <w:pPr>
        <w:ind w:firstLine="709"/>
        <w:jc w:val="both"/>
        <w:rPr>
          <w:sz w:val="28"/>
          <w:szCs w:val="28"/>
        </w:rPr>
      </w:pPr>
      <w:r w:rsidRPr="000D6CB1">
        <w:rPr>
          <w:sz w:val="28"/>
          <w:szCs w:val="28"/>
        </w:rPr>
        <w:t>Эффективность реализации муниципальной подпрограммы «Информатизация в муниципальном образовании Тбилисский район» может быть признана средней.</w:t>
      </w:r>
    </w:p>
    <w:p w:rsidR="000D6CB1" w:rsidRDefault="000D6CB1" w:rsidP="000D6CB1">
      <w:pPr>
        <w:ind w:firstLine="709"/>
        <w:jc w:val="both"/>
        <w:rPr>
          <w:b/>
          <w:sz w:val="28"/>
          <w:szCs w:val="28"/>
        </w:rPr>
      </w:pPr>
    </w:p>
    <w:p w:rsidR="00D724E8" w:rsidRDefault="00D724E8" w:rsidP="00F628AB">
      <w:pPr>
        <w:ind w:firstLine="709"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>3.2.</w:t>
      </w:r>
      <w:r>
        <w:rPr>
          <w:b/>
          <w:i/>
          <w:sz w:val="28"/>
          <w:szCs w:val="28"/>
        </w:rPr>
        <w:t>4</w:t>
      </w:r>
      <w:r w:rsidRPr="00241178">
        <w:rPr>
          <w:b/>
          <w:i/>
          <w:sz w:val="28"/>
          <w:szCs w:val="28"/>
        </w:rPr>
        <w:t xml:space="preserve">. О ходе реализации подпрограммы </w:t>
      </w:r>
      <w:r w:rsidRPr="00D724E8">
        <w:rPr>
          <w:b/>
          <w:i/>
          <w:sz w:val="28"/>
          <w:szCs w:val="28"/>
        </w:rPr>
        <w:t xml:space="preserve">№ 4 </w:t>
      </w:r>
      <w:r w:rsidRPr="00D724E8">
        <w:rPr>
          <w:b/>
          <w:bCs/>
          <w:i/>
          <w:sz w:val="28"/>
          <w:szCs w:val="28"/>
        </w:rPr>
        <w:t>«</w:t>
      </w:r>
      <w:r w:rsidRPr="00D724E8">
        <w:rPr>
          <w:b/>
          <w:i/>
          <w:sz w:val="28"/>
          <w:szCs w:val="28"/>
        </w:rPr>
        <w:t>Укрепление материально-технической базы муниципального архива»</w:t>
      </w:r>
    </w:p>
    <w:p w:rsidR="00650785" w:rsidRPr="00650785" w:rsidRDefault="00650785" w:rsidP="00650785">
      <w:pPr>
        <w:ind w:firstLine="709"/>
        <w:jc w:val="both"/>
        <w:rPr>
          <w:sz w:val="28"/>
          <w:szCs w:val="28"/>
        </w:rPr>
      </w:pPr>
      <w:r w:rsidRPr="00650785">
        <w:rPr>
          <w:sz w:val="28"/>
          <w:szCs w:val="28"/>
        </w:rPr>
        <w:t>Координатор подпрограммы организационно-правовое управление администрация муниципального образования Тбилисский район.</w:t>
      </w:r>
    </w:p>
    <w:p w:rsidR="00650785" w:rsidRPr="00650785" w:rsidRDefault="00650785" w:rsidP="00650785">
      <w:pPr>
        <w:tabs>
          <w:tab w:val="left" w:pos="9923"/>
        </w:tabs>
        <w:ind w:firstLine="709"/>
        <w:jc w:val="both"/>
        <w:rPr>
          <w:sz w:val="28"/>
          <w:szCs w:val="28"/>
          <w:lang w:eastAsia="ar-SA"/>
        </w:rPr>
      </w:pPr>
      <w:r w:rsidRPr="00650785">
        <w:rPr>
          <w:sz w:val="28"/>
          <w:szCs w:val="28"/>
        </w:rPr>
        <w:t xml:space="preserve">Реализация подпрограммы </w:t>
      </w:r>
      <w:r w:rsidRPr="00650785">
        <w:rPr>
          <w:bCs/>
          <w:sz w:val="28"/>
          <w:szCs w:val="28"/>
        </w:rPr>
        <w:t>«</w:t>
      </w:r>
      <w:r w:rsidRPr="00650785">
        <w:rPr>
          <w:sz w:val="28"/>
          <w:szCs w:val="28"/>
        </w:rPr>
        <w:t>Укрепление материально-технической базы муниципального архива</w:t>
      </w:r>
      <w:r w:rsidRPr="00650785">
        <w:rPr>
          <w:bCs/>
          <w:sz w:val="28"/>
          <w:szCs w:val="28"/>
        </w:rPr>
        <w:t xml:space="preserve">» позволила повысить качество </w:t>
      </w:r>
      <w:r w:rsidRPr="00650785">
        <w:rPr>
          <w:sz w:val="28"/>
          <w:szCs w:val="28"/>
          <w:lang w:eastAsia="ar-SA"/>
        </w:rPr>
        <w:t xml:space="preserve">укрепления материально-технической базы муниципального архива, путем создания условий для соблюдения нормативов хранения архивных документов. </w:t>
      </w:r>
    </w:p>
    <w:p w:rsidR="00AD6496" w:rsidRPr="00AD6496" w:rsidRDefault="00AD6496" w:rsidP="00AD6496">
      <w:pPr>
        <w:ind w:firstLine="709"/>
        <w:jc w:val="both"/>
        <w:rPr>
          <w:sz w:val="28"/>
          <w:szCs w:val="28"/>
        </w:rPr>
      </w:pPr>
      <w:r w:rsidRPr="00AD6496">
        <w:rPr>
          <w:sz w:val="28"/>
          <w:szCs w:val="28"/>
        </w:rPr>
        <w:t>Мероприятия по данной подпрограмме в 202</w:t>
      </w:r>
      <w:r w:rsidR="000D6CB1">
        <w:rPr>
          <w:sz w:val="28"/>
          <w:szCs w:val="28"/>
        </w:rPr>
        <w:t>3</w:t>
      </w:r>
      <w:r w:rsidRPr="00AD6496">
        <w:rPr>
          <w:sz w:val="28"/>
          <w:szCs w:val="28"/>
        </w:rPr>
        <w:t xml:space="preserve"> году не </w:t>
      </w:r>
      <w:proofErr w:type="gramStart"/>
      <w:r w:rsidRPr="00AD6496">
        <w:rPr>
          <w:sz w:val="28"/>
          <w:szCs w:val="28"/>
        </w:rPr>
        <w:t>проводились</w:t>
      </w:r>
      <w:proofErr w:type="gramEnd"/>
      <w:r w:rsidRPr="00AD6496">
        <w:rPr>
          <w:sz w:val="28"/>
          <w:szCs w:val="28"/>
        </w:rPr>
        <w:t xml:space="preserve"> и бюджетных средств не выделялось.</w:t>
      </w:r>
    </w:p>
    <w:p w:rsidR="009C392C" w:rsidRPr="00241178" w:rsidRDefault="009C392C" w:rsidP="00F628AB">
      <w:pPr>
        <w:jc w:val="center"/>
        <w:rPr>
          <w:b/>
          <w:i/>
          <w:color w:val="000000"/>
          <w:sz w:val="28"/>
          <w:szCs w:val="28"/>
        </w:rPr>
      </w:pPr>
      <w:r w:rsidRPr="00241178">
        <w:rPr>
          <w:b/>
          <w:i/>
          <w:color w:val="000000"/>
          <w:sz w:val="28"/>
          <w:szCs w:val="28"/>
        </w:rPr>
        <w:t>Вывод</w:t>
      </w:r>
    </w:p>
    <w:p w:rsidR="009C392C" w:rsidRPr="00241178" w:rsidRDefault="009C392C" w:rsidP="00F628AB">
      <w:pPr>
        <w:jc w:val="both"/>
        <w:rPr>
          <w:color w:val="000000"/>
          <w:sz w:val="28"/>
          <w:szCs w:val="28"/>
        </w:rPr>
      </w:pPr>
      <w:r w:rsidRPr="00241178">
        <w:rPr>
          <w:color w:val="000000"/>
          <w:sz w:val="28"/>
          <w:szCs w:val="28"/>
        </w:rPr>
        <w:t xml:space="preserve"> </w:t>
      </w:r>
      <w:r w:rsidRPr="00241178">
        <w:rPr>
          <w:color w:val="000000"/>
          <w:sz w:val="28"/>
          <w:szCs w:val="28"/>
        </w:rPr>
        <w:tab/>
        <w:t xml:space="preserve">По результатам </w:t>
      </w:r>
      <w:proofErr w:type="gramStart"/>
      <w:r w:rsidRPr="00241178">
        <w:rPr>
          <w:color w:val="000000"/>
          <w:sz w:val="28"/>
          <w:szCs w:val="28"/>
        </w:rPr>
        <w:t>оценки  эффективности реализации муниципальной программы муниципального образования</w:t>
      </w:r>
      <w:proofErr w:type="gramEnd"/>
      <w:r w:rsidRPr="00241178">
        <w:rPr>
          <w:color w:val="000000"/>
          <w:sz w:val="28"/>
          <w:szCs w:val="28"/>
        </w:rPr>
        <w:t xml:space="preserve"> Тбилисский район  </w:t>
      </w:r>
      <w:r w:rsidRPr="00241178">
        <w:rPr>
          <w:sz w:val="28"/>
          <w:szCs w:val="28"/>
        </w:rPr>
        <w:t>«Муниципальная политика и развитие гражданского общества», э</w:t>
      </w:r>
      <w:r w:rsidRPr="00241178">
        <w:rPr>
          <w:color w:val="000000"/>
          <w:sz w:val="28"/>
          <w:szCs w:val="28"/>
        </w:rPr>
        <w:t xml:space="preserve">ффективность реализации  муниципальной </w:t>
      </w:r>
      <w:r w:rsidRPr="00241178">
        <w:rPr>
          <w:sz w:val="28"/>
          <w:szCs w:val="28"/>
        </w:rPr>
        <w:t>программы в 20</w:t>
      </w:r>
      <w:r w:rsidR="00D724E8">
        <w:rPr>
          <w:sz w:val="28"/>
          <w:szCs w:val="28"/>
        </w:rPr>
        <w:t>2</w:t>
      </w:r>
      <w:r w:rsidR="002A4943">
        <w:rPr>
          <w:sz w:val="28"/>
          <w:szCs w:val="28"/>
        </w:rPr>
        <w:t>3</w:t>
      </w:r>
      <w:r w:rsidRPr="00241178">
        <w:rPr>
          <w:sz w:val="28"/>
          <w:szCs w:val="28"/>
        </w:rPr>
        <w:t xml:space="preserve"> году может быть признана высокой, коэффициент эффективности реализации муниципальной про</w:t>
      </w:r>
      <w:r w:rsidR="001D0E9A" w:rsidRPr="00241178">
        <w:rPr>
          <w:sz w:val="28"/>
          <w:szCs w:val="28"/>
        </w:rPr>
        <w:t xml:space="preserve">граммы                  </w:t>
      </w:r>
      <w:r w:rsidRPr="00241178">
        <w:rPr>
          <w:sz w:val="28"/>
          <w:szCs w:val="28"/>
        </w:rPr>
        <w:t xml:space="preserve">составил </w:t>
      </w:r>
      <w:r w:rsidR="00F059EA" w:rsidRPr="00241178">
        <w:rPr>
          <w:sz w:val="28"/>
          <w:szCs w:val="28"/>
        </w:rPr>
        <w:t>–</w:t>
      </w:r>
      <w:r w:rsidRPr="00241178">
        <w:rPr>
          <w:sz w:val="28"/>
          <w:szCs w:val="28"/>
        </w:rPr>
        <w:t xml:space="preserve"> </w:t>
      </w:r>
      <w:r w:rsidR="000D6CB1">
        <w:rPr>
          <w:sz w:val="28"/>
          <w:szCs w:val="28"/>
        </w:rPr>
        <w:t>0,9</w:t>
      </w:r>
      <w:r w:rsidRPr="00241178">
        <w:rPr>
          <w:color w:val="000000"/>
          <w:sz w:val="28"/>
          <w:szCs w:val="28"/>
        </w:rPr>
        <w:t xml:space="preserve">. </w:t>
      </w:r>
    </w:p>
    <w:p w:rsidR="001D0E9A" w:rsidRPr="00241178" w:rsidRDefault="009C392C" w:rsidP="00F628AB">
      <w:pPr>
        <w:jc w:val="both"/>
        <w:rPr>
          <w:sz w:val="28"/>
          <w:szCs w:val="28"/>
        </w:rPr>
      </w:pPr>
      <w:r w:rsidRPr="00241178">
        <w:rPr>
          <w:sz w:val="28"/>
          <w:szCs w:val="28"/>
        </w:rPr>
        <w:t xml:space="preserve">          В ходе дальнейшей реализации муниципальной программы координатору - </w:t>
      </w:r>
      <w:r w:rsidRPr="00241178">
        <w:rPr>
          <w:rFonts w:eastAsia="SimSun"/>
          <w:sz w:val="28"/>
          <w:szCs w:val="28"/>
          <w:lang w:eastAsia="zh-CN"/>
        </w:rPr>
        <w:t xml:space="preserve">организационно-правовому управлению </w:t>
      </w:r>
      <w:r w:rsidRPr="00241178">
        <w:rPr>
          <w:sz w:val="28"/>
          <w:szCs w:val="28"/>
        </w:rPr>
        <w:t xml:space="preserve">муниципального образования Тбилисский район необходимо продолжить постоянный мониторинг и </w:t>
      </w:r>
      <w:proofErr w:type="gramStart"/>
      <w:r w:rsidRPr="00241178">
        <w:rPr>
          <w:sz w:val="28"/>
          <w:szCs w:val="28"/>
        </w:rPr>
        <w:t>контроль за</w:t>
      </w:r>
      <w:proofErr w:type="gramEnd"/>
      <w:r w:rsidRPr="00241178">
        <w:rPr>
          <w:sz w:val="28"/>
          <w:szCs w:val="28"/>
        </w:rPr>
        <w:t xml:space="preserve"> выполнением программных мероприятий, достижением целевых показателей. </w:t>
      </w:r>
    </w:p>
    <w:p w:rsidR="007D5C76" w:rsidRPr="00241178" w:rsidRDefault="007D5C76" w:rsidP="00F628AB">
      <w:pPr>
        <w:jc w:val="both"/>
        <w:rPr>
          <w:rFonts w:eastAsia="Calibri"/>
          <w:bCs/>
          <w:sz w:val="28"/>
          <w:szCs w:val="28"/>
        </w:rPr>
      </w:pPr>
    </w:p>
    <w:p w:rsidR="009C392C" w:rsidRPr="00241178" w:rsidRDefault="009C392C" w:rsidP="00F628AB">
      <w:pPr>
        <w:keepNext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lastRenderedPageBreak/>
        <w:t>3.3. О ходе реал</w:t>
      </w:r>
      <w:r w:rsidR="00124A80" w:rsidRPr="00241178">
        <w:rPr>
          <w:b/>
          <w:i/>
          <w:sz w:val="28"/>
          <w:szCs w:val="28"/>
        </w:rPr>
        <w:t xml:space="preserve">изации муниципальной программы </w:t>
      </w:r>
    </w:p>
    <w:p w:rsidR="009C392C" w:rsidRPr="00241178" w:rsidRDefault="009C392C" w:rsidP="00F628AB">
      <w:pPr>
        <w:keepNext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>«Дети Тбилисского района»</w:t>
      </w:r>
    </w:p>
    <w:p w:rsidR="000B7E55" w:rsidRPr="000B7E55" w:rsidRDefault="000B7E55" w:rsidP="00F628AB">
      <w:pPr>
        <w:ind w:firstLine="708"/>
        <w:jc w:val="both"/>
        <w:rPr>
          <w:sz w:val="28"/>
          <w:szCs w:val="28"/>
        </w:rPr>
      </w:pPr>
      <w:r w:rsidRPr="000B7E55">
        <w:rPr>
          <w:sz w:val="28"/>
          <w:szCs w:val="28"/>
        </w:rPr>
        <w:t xml:space="preserve">Муниципальная программа     «Дети Тбилисского района» (далее – муниципальная программа) утверждена постановлением администрации  муниципального образования Тбилисского района от  24 сентября 2014 года    № 881.  </w:t>
      </w:r>
    </w:p>
    <w:p w:rsidR="001D7121" w:rsidRPr="001D7121" w:rsidRDefault="001D7121" w:rsidP="00353006">
      <w:pPr>
        <w:ind w:firstLine="708"/>
        <w:jc w:val="both"/>
        <w:rPr>
          <w:sz w:val="28"/>
          <w:szCs w:val="28"/>
        </w:rPr>
      </w:pPr>
      <w:r w:rsidRPr="001D7121">
        <w:rPr>
          <w:sz w:val="28"/>
          <w:szCs w:val="28"/>
        </w:rPr>
        <w:t xml:space="preserve">Координатор программы - управление образованием администрации муниципального образования Тбилисский район. </w:t>
      </w:r>
    </w:p>
    <w:p w:rsidR="001D7121" w:rsidRPr="001D7121" w:rsidRDefault="001D7121" w:rsidP="001D7121">
      <w:pPr>
        <w:jc w:val="both"/>
        <w:rPr>
          <w:sz w:val="28"/>
          <w:szCs w:val="28"/>
          <w:lang w:eastAsia="ar-SA"/>
        </w:rPr>
      </w:pPr>
      <w:r w:rsidRPr="001D7121">
        <w:rPr>
          <w:sz w:val="28"/>
          <w:szCs w:val="28"/>
        </w:rPr>
        <w:tab/>
        <w:t>Участники муниципальной программы, они же главные распорядители бюджетных средств - подведомственные  учреждения управления образованием, отдел по опеке, попечительству, семье и детству администрации муниципального образования Тбилисский район.</w:t>
      </w:r>
    </w:p>
    <w:p w:rsidR="00353006" w:rsidRPr="00353006" w:rsidRDefault="001D7121" w:rsidP="00353006">
      <w:pPr>
        <w:jc w:val="both"/>
        <w:rPr>
          <w:sz w:val="28"/>
          <w:szCs w:val="28"/>
        </w:rPr>
      </w:pPr>
      <w:r w:rsidRPr="001D7121">
        <w:rPr>
          <w:sz w:val="28"/>
          <w:szCs w:val="28"/>
        </w:rPr>
        <w:t xml:space="preserve">       </w:t>
      </w:r>
      <w:r w:rsidR="0078729F">
        <w:rPr>
          <w:sz w:val="28"/>
          <w:szCs w:val="28"/>
        </w:rPr>
        <w:t xml:space="preserve">  </w:t>
      </w:r>
      <w:r w:rsidR="00353006">
        <w:rPr>
          <w:sz w:val="28"/>
          <w:szCs w:val="28"/>
        </w:rPr>
        <w:t xml:space="preserve"> </w:t>
      </w:r>
      <w:r w:rsidR="00353006" w:rsidRPr="00353006">
        <w:rPr>
          <w:sz w:val="28"/>
          <w:szCs w:val="28"/>
        </w:rPr>
        <w:t>Объем бюджетного финансирования муниципальной программы «Дети Тбилисского района» в 2023 году был предусмотрен в сумме 3013,1 тыс. руб., в том числе за счет средств:</w:t>
      </w:r>
    </w:p>
    <w:p w:rsidR="00353006" w:rsidRPr="00353006" w:rsidRDefault="00353006" w:rsidP="00353006">
      <w:pPr>
        <w:jc w:val="both"/>
        <w:rPr>
          <w:sz w:val="28"/>
          <w:szCs w:val="28"/>
        </w:rPr>
      </w:pPr>
      <w:r w:rsidRPr="00353006">
        <w:rPr>
          <w:sz w:val="28"/>
          <w:szCs w:val="28"/>
        </w:rPr>
        <w:t xml:space="preserve">     </w:t>
      </w:r>
      <w:r w:rsidR="0078729F">
        <w:rPr>
          <w:sz w:val="28"/>
          <w:szCs w:val="28"/>
        </w:rPr>
        <w:t xml:space="preserve">  </w:t>
      </w:r>
      <w:r w:rsidRPr="00353006">
        <w:rPr>
          <w:sz w:val="28"/>
          <w:szCs w:val="28"/>
        </w:rPr>
        <w:t xml:space="preserve">  краевого бюджета – 1363,8 тыс. руб.;</w:t>
      </w:r>
    </w:p>
    <w:p w:rsidR="00353006" w:rsidRPr="00353006" w:rsidRDefault="00353006" w:rsidP="00353006">
      <w:pPr>
        <w:jc w:val="both"/>
        <w:rPr>
          <w:sz w:val="28"/>
          <w:szCs w:val="28"/>
        </w:rPr>
      </w:pPr>
      <w:r w:rsidRPr="00353006">
        <w:rPr>
          <w:sz w:val="28"/>
          <w:szCs w:val="28"/>
        </w:rPr>
        <w:t xml:space="preserve">       </w:t>
      </w:r>
      <w:r w:rsidR="0078729F">
        <w:rPr>
          <w:sz w:val="28"/>
          <w:szCs w:val="28"/>
        </w:rPr>
        <w:t xml:space="preserve">  </w:t>
      </w:r>
      <w:r w:rsidRPr="00353006">
        <w:rPr>
          <w:sz w:val="28"/>
          <w:szCs w:val="28"/>
        </w:rPr>
        <w:t>местного бюджета – 1649,3 тыс. руб.</w:t>
      </w:r>
    </w:p>
    <w:p w:rsidR="00353006" w:rsidRPr="00353006" w:rsidRDefault="00353006" w:rsidP="00353006">
      <w:pPr>
        <w:jc w:val="both"/>
        <w:rPr>
          <w:sz w:val="28"/>
          <w:szCs w:val="28"/>
        </w:rPr>
      </w:pPr>
      <w:r w:rsidRPr="00353006">
        <w:rPr>
          <w:sz w:val="28"/>
          <w:szCs w:val="28"/>
        </w:rPr>
        <w:t xml:space="preserve">      </w:t>
      </w:r>
      <w:r w:rsidR="0078729F">
        <w:rPr>
          <w:sz w:val="28"/>
          <w:szCs w:val="28"/>
        </w:rPr>
        <w:t xml:space="preserve"> </w:t>
      </w:r>
      <w:r w:rsidRPr="00353006">
        <w:rPr>
          <w:sz w:val="28"/>
          <w:szCs w:val="28"/>
        </w:rPr>
        <w:t xml:space="preserve"> За отчетный период  кассовые расходы по муниципальной программе составили 2726,06 тыс. рублей или 91% от плановых назначений, в том числе за счет средств местного бюджета – 1362.26 тыс. руб. (83%).</w:t>
      </w:r>
    </w:p>
    <w:p w:rsidR="00353006" w:rsidRPr="00353006" w:rsidRDefault="0078729F" w:rsidP="003530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53006" w:rsidRPr="00353006">
        <w:rPr>
          <w:sz w:val="28"/>
          <w:szCs w:val="28"/>
        </w:rPr>
        <w:t>Экономия средств местного бюджета по основному мероприятию № 1 «Мероприятия по организации отдыха и оздоровления детей Тбилисского района в летний период» связана с удешевлением стоимости набора  продуктов для организации питания детей в профильных лагерях и лагерях отдыха и оздоровления с дневным пребыванием.</w:t>
      </w:r>
    </w:p>
    <w:p w:rsidR="00353006" w:rsidRPr="00353006" w:rsidRDefault="00FC56ED" w:rsidP="003530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53006" w:rsidRPr="00FC56ED">
        <w:rPr>
          <w:sz w:val="28"/>
          <w:szCs w:val="28"/>
        </w:rPr>
        <w:t xml:space="preserve">В 2023 году дополнительно выделено 410,2 тыс. руб. из местного бюджета на приобретение </w:t>
      </w:r>
      <w:r w:rsidRPr="00FC56ED">
        <w:rPr>
          <w:sz w:val="28"/>
          <w:szCs w:val="28"/>
        </w:rPr>
        <w:t>586</w:t>
      </w:r>
      <w:r w:rsidR="00353006" w:rsidRPr="00FC56ED">
        <w:rPr>
          <w:sz w:val="28"/>
          <w:szCs w:val="28"/>
        </w:rPr>
        <w:t xml:space="preserve"> новогодних подарков </w:t>
      </w:r>
      <w:proofErr w:type="gramStart"/>
      <w:r w:rsidR="00353006" w:rsidRPr="00FC56ED">
        <w:rPr>
          <w:sz w:val="28"/>
          <w:szCs w:val="28"/>
        </w:rPr>
        <w:t>для</w:t>
      </w:r>
      <w:proofErr w:type="gramEnd"/>
      <w:r w:rsidR="00353006" w:rsidRPr="00FC56ED">
        <w:rPr>
          <w:sz w:val="28"/>
          <w:szCs w:val="28"/>
        </w:rPr>
        <w:t xml:space="preserve"> обучающихся.</w:t>
      </w:r>
      <w:r w:rsidR="00353006" w:rsidRPr="00353006">
        <w:rPr>
          <w:sz w:val="28"/>
          <w:szCs w:val="28"/>
        </w:rPr>
        <w:t xml:space="preserve"> </w:t>
      </w:r>
    </w:p>
    <w:p w:rsidR="001D7121" w:rsidRPr="001D7121" w:rsidRDefault="00FC56ED" w:rsidP="00353006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</w:t>
      </w:r>
      <w:r w:rsidR="001D7121" w:rsidRPr="001D7121">
        <w:rPr>
          <w:sz w:val="28"/>
          <w:szCs w:val="28"/>
        </w:rPr>
        <w:t xml:space="preserve">Организация отдыха и оздоровления детей и подростков в    Тбилисском районе осуществляется круглогодично. </w:t>
      </w:r>
    </w:p>
    <w:p w:rsidR="001D7121" w:rsidRPr="001D7121" w:rsidRDefault="001D7121" w:rsidP="001D7121">
      <w:pPr>
        <w:ind w:firstLine="567"/>
        <w:jc w:val="both"/>
        <w:rPr>
          <w:sz w:val="28"/>
          <w:szCs w:val="28"/>
        </w:rPr>
      </w:pPr>
      <w:r w:rsidRPr="001D7121">
        <w:rPr>
          <w:sz w:val="28"/>
          <w:szCs w:val="28"/>
        </w:rPr>
        <w:t xml:space="preserve">Основным этапом в этой работе является летняя оздоровительная кампания. </w:t>
      </w:r>
    </w:p>
    <w:p w:rsidR="001D7121" w:rsidRPr="001D7121" w:rsidRDefault="001D7121" w:rsidP="001D7121">
      <w:pPr>
        <w:ind w:firstLine="567"/>
        <w:jc w:val="both"/>
        <w:rPr>
          <w:sz w:val="28"/>
          <w:szCs w:val="28"/>
        </w:rPr>
      </w:pPr>
      <w:r w:rsidRPr="001D7121">
        <w:rPr>
          <w:sz w:val="28"/>
          <w:szCs w:val="28"/>
        </w:rPr>
        <w:t>Программа предусматривает различные формы организации отдыха, оздоровления и занятости  детей и подростков.</w:t>
      </w:r>
    </w:p>
    <w:p w:rsidR="00AC13D1" w:rsidRPr="00241178" w:rsidRDefault="00FA5906" w:rsidP="00F628AB">
      <w:pPr>
        <w:ind w:firstLine="567"/>
        <w:jc w:val="both"/>
        <w:rPr>
          <w:b/>
          <w:i/>
          <w:sz w:val="28"/>
          <w:szCs w:val="28"/>
          <w:highlight w:val="green"/>
        </w:rPr>
      </w:pPr>
      <w:r w:rsidRPr="00FA5906">
        <w:rPr>
          <w:sz w:val="28"/>
          <w:szCs w:val="28"/>
        </w:rPr>
        <w:t xml:space="preserve"> </w:t>
      </w:r>
    </w:p>
    <w:p w:rsidR="009C392C" w:rsidRPr="00241178" w:rsidRDefault="009C392C" w:rsidP="00F628AB">
      <w:pPr>
        <w:ind w:firstLine="711"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>3.3.1. О ходе реализации основного мероприятия № 1</w:t>
      </w:r>
    </w:p>
    <w:p w:rsidR="009C392C" w:rsidRPr="00241178" w:rsidRDefault="009C392C" w:rsidP="00F628AB">
      <w:pPr>
        <w:ind w:firstLine="711"/>
        <w:jc w:val="center"/>
        <w:rPr>
          <w:b/>
          <w:i/>
          <w:sz w:val="28"/>
          <w:szCs w:val="28"/>
        </w:rPr>
      </w:pPr>
      <w:r w:rsidRPr="00241178">
        <w:rPr>
          <w:rFonts w:eastAsia="Calibri"/>
          <w:b/>
          <w:bCs/>
          <w:i/>
          <w:sz w:val="28"/>
          <w:szCs w:val="28"/>
        </w:rPr>
        <w:t>«Мероприятия по организации отдыха и оздоровления детей Тбилисского района в летний период»</w:t>
      </w:r>
    </w:p>
    <w:p w:rsidR="001D7121" w:rsidRPr="001D7121" w:rsidRDefault="0030489E" w:rsidP="001D712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D7121" w:rsidRPr="001D7121">
        <w:rPr>
          <w:sz w:val="28"/>
          <w:szCs w:val="28"/>
        </w:rPr>
        <w:t>В 202</w:t>
      </w:r>
      <w:r w:rsidR="00353006">
        <w:rPr>
          <w:sz w:val="28"/>
          <w:szCs w:val="28"/>
        </w:rPr>
        <w:t>3</w:t>
      </w:r>
      <w:r w:rsidR="001D7121" w:rsidRPr="001D7121">
        <w:rPr>
          <w:sz w:val="28"/>
          <w:szCs w:val="28"/>
        </w:rPr>
        <w:t xml:space="preserve"> году в рамках муниципальной программы планировалось выполнение основного мероприятия № 1</w:t>
      </w:r>
      <w:r w:rsidR="001D7121" w:rsidRPr="001D7121">
        <w:rPr>
          <w:color w:val="000000"/>
        </w:rPr>
        <w:t xml:space="preserve"> </w:t>
      </w:r>
      <w:r w:rsidR="001D7121" w:rsidRPr="001D7121">
        <w:rPr>
          <w:color w:val="000000"/>
          <w:sz w:val="28"/>
          <w:szCs w:val="28"/>
        </w:rPr>
        <w:t>«Мероприятия по организации отдыха и</w:t>
      </w:r>
      <w:r w:rsidR="001D7121" w:rsidRPr="001D7121">
        <w:rPr>
          <w:color w:val="000000"/>
        </w:rPr>
        <w:t xml:space="preserve"> </w:t>
      </w:r>
      <w:r w:rsidR="001D7121" w:rsidRPr="001D7121">
        <w:rPr>
          <w:color w:val="000000"/>
          <w:sz w:val="28"/>
          <w:szCs w:val="28"/>
        </w:rPr>
        <w:t>оздоровления детей Тбилисского района»</w:t>
      </w:r>
      <w:r w:rsidR="001D7121" w:rsidRPr="001D7121">
        <w:rPr>
          <w:sz w:val="28"/>
          <w:szCs w:val="28"/>
        </w:rPr>
        <w:t xml:space="preserve">, которое    включает 3 мероприятия: «Деятельность профильных лагерей, организованных муниципальными образовательными организациями, осуществляющими организацию отдыха и </w:t>
      </w:r>
      <w:proofErr w:type="gramStart"/>
      <w:r w:rsidR="001D7121" w:rsidRPr="001D7121">
        <w:rPr>
          <w:sz w:val="28"/>
          <w:szCs w:val="28"/>
        </w:rPr>
        <w:t>оздоровления</w:t>
      </w:r>
      <w:proofErr w:type="gramEnd"/>
      <w:r w:rsidR="001D7121" w:rsidRPr="001D7121">
        <w:rPr>
          <w:sz w:val="28"/>
          <w:szCs w:val="28"/>
        </w:rPr>
        <w:t xml:space="preserve">  </w:t>
      </w:r>
      <w:r w:rsidR="001D7121" w:rsidRPr="001D7121">
        <w:rPr>
          <w:sz w:val="28"/>
          <w:szCs w:val="28"/>
          <w:lang w:eastAsia="en-US"/>
        </w:rPr>
        <w:t>обучающихся в каникулярное время с дневным пребыванием с обязательной организацией их питания</w:t>
      </w:r>
      <w:r w:rsidR="001D7121" w:rsidRPr="001D7121">
        <w:rPr>
          <w:sz w:val="28"/>
          <w:szCs w:val="28"/>
        </w:rPr>
        <w:t xml:space="preserve">»; «Организация летнего оздоровления детей на базе амбулаторно-поликлинических учреждений муниципального </w:t>
      </w:r>
      <w:r w:rsidR="001D7121" w:rsidRPr="001D7121">
        <w:rPr>
          <w:sz w:val="28"/>
          <w:szCs w:val="28"/>
        </w:rPr>
        <w:lastRenderedPageBreak/>
        <w:t>образования Тбилисский район»; «Организация работы лагерей труда и отдыха с дневным пребыванием».</w:t>
      </w:r>
    </w:p>
    <w:p w:rsidR="00353006" w:rsidRPr="00353006" w:rsidRDefault="00353006" w:rsidP="00353006">
      <w:pPr>
        <w:ind w:firstLine="567"/>
        <w:jc w:val="both"/>
        <w:rPr>
          <w:sz w:val="28"/>
          <w:szCs w:val="28"/>
        </w:rPr>
      </w:pPr>
      <w:r w:rsidRPr="00353006">
        <w:rPr>
          <w:sz w:val="28"/>
          <w:szCs w:val="28"/>
        </w:rPr>
        <w:t xml:space="preserve">С учетом режима повышенной готовности на территории Краснодарского края и мерах по предотвращению распространения новой </w:t>
      </w:r>
      <w:proofErr w:type="spellStart"/>
      <w:r w:rsidRPr="00353006">
        <w:rPr>
          <w:sz w:val="28"/>
          <w:szCs w:val="28"/>
        </w:rPr>
        <w:t>коронавирусной</w:t>
      </w:r>
      <w:proofErr w:type="spellEnd"/>
      <w:r w:rsidRPr="00353006">
        <w:rPr>
          <w:sz w:val="28"/>
          <w:szCs w:val="28"/>
        </w:rPr>
        <w:t xml:space="preserve"> инфекции внесены корректировки в деятельность образовательных учреждений в организации летней оздоровительной кампании 2023 года.</w:t>
      </w:r>
    </w:p>
    <w:p w:rsidR="00353006" w:rsidRPr="00353006" w:rsidRDefault="00353006" w:rsidP="00353006">
      <w:pPr>
        <w:ind w:firstLine="567"/>
        <w:jc w:val="both"/>
        <w:rPr>
          <w:sz w:val="28"/>
          <w:szCs w:val="28"/>
        </w:rPr>
      </w:pPr>
      <w:r w:rsidRPr="00353006">
        <w:rPr>
          <w:sz w:val="28"/>
          <w:szCs w:val="28"/>
        </w:rPr>
        <w:t>Организация летнего оздоровления детей на базе амбулаторно-поликлинических учреждений муниципального образования Тбилисский район» в летний период 2023 года не организована.</w:t>
      </w:r>
    </w:p>
    <w:p w:rsidR="00353006" w:rsidRPr="00353006" w:rsidRDefault="00353006" w:rsidP="00353006">
      <w:pPr>
        <w:ind w:firstLine="567"/>
        <w:jc w:val="both"/>
        <w:rPr>
          <w:sz w:val="28"/>
          <w:szCs w:val="28"/>
        </w:rPr>
      </w:pPr>
      <w:proofErr w:type="gramStart"/>
      <w:r w:rsidRPr="00353006">
        <w:rPr>
          <w:sz w:val="28"/>
          <w:szCs w:val="28"/>
        </w:rPr>
        <w:t>В период  летней оздоровительной кампании 2023 года на базе 12 профильных лагерей оздоровлены 850 детей, использованы 1363,800 тыс. руб. средств краевого бюджета, 1019,712 тыс. руб. – местного бюджета.</w:t>
      </w:r>
      <w:proofErr w:type="gramEnd"/>
    </w:p>
    <w:p w:rsidR="00353006" w:rsidRPr="00353006" w:rsidRDefault="00353006" w:rsidP="00353006">
      <w:pPr>
        <w:ind w:firstLine="567"/>
        <w:jc w:val="both"/>
        <w:rPr>
          <w:sz w:val="28"/>
          <w:szCs w:val="28"/>
        </w:rPr>
      </w:pPr>
      <w:r w:rsidRPr="00353006">
        <w:rPr>
          <w:sz w:val="28"/>
          <w:szCs w:val="28"/>
        </w:rPr>
        <w:t xml:space="preserve"> В 3 лагерях труда и отдыха дневного пребывания оздоровлены 70 подростков, использованы 219,350 тыс. руб. из местного бюджета.</w:t>
      </w:r>
    </w:p>
    <w:p w:rsidR="00AC13D1" w:rsidRPr="001B155D" w:rsidRDefault="00AC13D1" w:rsidP="001D7121">
      <w:pPr>
        <w:ind w:firstLine="708"/>
        <w:jc w:val="both"/>
        <w:rPr>
          <w:sz w:val="28"/>
          <w:szCs w:val="28"/>
        </w:rPr>
      </w:pPr>
    </w:p>
    <w:p w:rsidR="009C392C" w:rsidRPr="001B155D" w:rsidRDefault="009C392C" w:rsidP="00F628AB">
      <w:pPr>
        <w:ind w:firstLine="711"/>
        <w:jc w:val="center"/>
        <w:rPr>
          <w:b/>
          <w:i/>
          <w:sz w:val="28"/>
          <w:szCs w:val="28"/>
        </w:rPr>
      </w:pPr>
      <w:r w:rsidRPr="001B155D">
        <w:rPr>
          <w:b/>
          <w:i/>
          <w:sz w:val="28"/>
          <w:szCs w:val="28"/>
        </w:rPr>
        <w:t xml:space="preserve">3.3.2. О ходе реализации основного мероприятия № 2 </w:t>
      </w:r>
    </w:p>
    <w:p w:rsidR="009C392C" w:rsidRPr="001B155D" w:rsidRDefault="009C392C" w:rsidP="00F628AB">
      <w:pPr>
        <w:ind w:firstLine="711"/>
        <w:jc w:val="center"/>
        <w:rPr>
          <w:b/>
          <w:i/>
          <w:sz w:val="28"/>
          <w:szCs w:val="28"/>
        </w:rPr>
      </w:pPr>
      <w:r w:rsidRPr="001B155D">
        <w:rPr>
          <w:b/>
          <w:i/>
          <w:sz w:val="28"/>
          <w:szCs w:val="28"/>
        </w:rPr>
        <w:t xml:space="preserve">«Организация и проведение социально значимых мероприятий направленных на поддержку семьи и детей, укрепление семейных </w:t>
      </w:r>
      <w:r w:rsidR="001B155D">
        <w:rPr>
          <w:b/>
          <w:i/>
          <w:sz w:val="28"/>
          <w:szCs w:val="28"/>
        </w:rPr>
        <w:t>ц</w:t>
      </w:r>
      <w:r w:rsidRPr="001B155D">
        <w:rPr>
          <w:b/>
          <w:i/>
          <w:sz w:val="28"/>
          <w:szCs w:val="28"/>
        </w:rPr>
        <w:t xml:space="preserve">енностей и традиций с определением категории детей» </w:t>
      </w:r>
    </w:p>
    <w:p w:rsidR="001D7121" w:rsidRPr="001D7121" w:rsidRDefault="001D7121" w:rsidP="001D7121">
      <w:pPr>
        <w:ind w:firstLine="567"/>
        <w:jc w:val="both"/>
        <w:rPr>
          <w:lang w:eastAsia="en-US"/>
        </w:rPr>
      </w:pPr>
      <w:r w:rsidRPr="001D7121">
        <w:rPr>
          <w:sz w:val="28"/>
          <w:szCs w:val="28"/>
        </w:rPr>
        <w:t xml:space="preserve">На реализацию основного мероприятия № 2 «Организация и проведение социально значимых мероприятий направленных на поддержку семьи и детей, укрепление семейных ценностей и традиций с определением категории детей» выделено из местного бюджета </w:t>
      </w:r>
      <w:r w:rsidR="00BF05F8" w:rsidRPr="00BF05F8">
        <w:rPr>
          <w:sz w:val="28"/>
          <w:szCs w:val="28"/>
        </w:rPr>
        <w:t xml:space="preserve">в сумме </w:t>
      </w:r>
      <w:r w:rsidR="00353006">
        <w:rPr>
          <w:sz w:val="28"/>
          <w:szCs w:val="28"/>
        </w:rPr>
        <w:t>410,2</w:t>
      </w:r>
      <w:r w:rsidRPr="001D7121">
        <w:rPr>
          <w:sz w:val="28"/>
          <w:szCs w:val="28"/>
        </w:rPr>
        <w:t xml:space="preserve"> тыс. руб.</w:t>
      </w:r>
      <w:r w:rsidRPr="001D7121">
        <w:rPr>
          <w:lang w:eastAsia="en-US"/>
        </w:rPr>
        <w:t xml:space="preserve"> </w:t>
      </w:r>
    </w:p>
    <w:p w:rsidR="00353006" w:rsidRPr="00353006" w:rsidRDefault="00353006" w:rsidP="00353006">
      <w:pPr>
        <w:ind w:firstLine="567"/>
        <w:jc w:val="both"/>
        <w:rPr>
          <w:sz w:val="28"/>
          <w:szCs w:val="28"/>
        </w:rPr>
      </w:pPr>
      <w:r w:rsidRPr="00353006">
        <w:rPr>
          <w:sz w:val="28"/>
          <w:szCs w:val="28"/>
          <w:lang w:eastAsia="en-US"/>
        </w:rPr>
        <w:t xml:space="preserve">Целевой показатель по количеству </w:t>
      </w:r>
      <w:proofErr w:type="gramStart"/>
      <w:r w:rsidRPr="00353006">
        <w:rPr>
          <w:sz w:val="28"/>
          <w:szCs w:val="28"/>
          <w:lang w:eastAsia="en-US"/>
        </w:rPr>
        <w:t>обучающихся</w:t>
      </w:r>
      <w:proofErr w:type="gramEnd"/>
      <w:r w:rsidRPr="00353006">
        <w:rPr>
          <w:sz w:val="28"/>
          <w:szCs w:val="28"/>
          <w:lang w:eastAsia="en-US"/>
        </w:rPr>
        <w:t>, получивших новогодние подарки выполнен.</w:t>
      </w:r>
    </w:p>
    <w:p w:rsidR="00353006" w:rsidRPr="00353006" w:rsidRDefault="00353006" w:rsidP="00353006">
      <w:pPr>
        <w:ind w:firstLine="567"/>
        <w:jc w:val="both"/>
        <w:rPr>
          <w:sz w:val="28"/>
          <w:szCs w:val="28"/>
        </w:rPr>
      </w:pPr>
      <w:r w:rsidRPr="00353006">
        <w:rPr>
          <w:sz w:val="28"/>
          <w:szCs w:val="28"/>
        </w:rPr>
        <w:t xml:space="preserve"> На мероприятие по приобретению новогодних подарков для обучающихся выделено  410,2 тыс. рублей средств местного бюджета.</w:t>
      </w:r>
    </w:p>
    <w:p w:rsidR="00353006" w:rsidRPr="00353006" w:rsidRDefault="00353006" w:rsidP="00353006">
      <w:pPr>
        <w:ind w:firstLine="567"/>
        <w:jc w:val="both"/>
        <w:rPr>
          <w:sz w:val="28"/>
          <w:szCs w:val="28"/>
        </w:rPr>
      </w:pPr>
      <w:proofErr w:type="gramStart"/>
      <w:r w:rsidRPr="00353006">
        <w:rPr>
          <w:sz w:val="28"/>
          <w:szCs w:val="28"/>
        </w:rPr>
        <w:t>Приобретены</w:t>
      </w:r>
      <w:proofErr w:type="gramEnd"/>
      <w:r w:rsidRPr="00353006">
        <w:rPr>
          <w:sz w:val="28"/>
          <w:szCs w:val="28"/>
        </w:rPr>
        <w:t xml:space="preserve"> и вручены </w:t>
      </w:r>
      <w:r w:rsidR="0030489E">
        <w:rPr>
          <w:sz w:val="28"/>
          <w:szCs w:val="28"/>
        </w:rPr>
        <w:t>586</w:t>
      </w:r>
      <w:r w:rsidRPr="00353006">
        <w:rPr>
          <w:sz w:val="28"/>
          <w:szCs w:val="28"/>
        </w:rPr>
        <w:t xml:space="preserve"> новогодних подарков обучающимся, что составляет 100 % к плановому показателю.</w:t>
      </w:r>
    </w:p>
    <w:p w:rsidR="00353006" w:rsidRPr="00353006" w:rsidRDefault="00353006" w:rsidP="00353006">
      <w:pPr>
        <w:ind w:firstLine="567"/>
        <w:jc w:val="both"/>
        <w:rPr>
          <w:sz w:val="28"/>
          <w:szCs w:val="28"/>
        </w:rPr>
      </w:pPr>
      <w:r w:rsidRPr="00353006">
        <w:rPr>
          <w:sz w:val="28"/>
          <w:szCs w:val="28"/>
        </w:rPr>
        <w:t xml:space="preserve">Кассовые расходы основного мероприятия № 2 – 123,2 тыс. руб., что составляет 30 %. </w:t>
      </w:r>
      <w:r>
        <w:rPr>
          <w:sz w:val="28"/>
          <w:szCs w:val="28"/>
        </w:rPr>
        <w:t>(невыполнение кассового плана сложилась за счет кредиторской задолженностью</w:t>
      </w:r>
      <w:r w:rsidR="000736CB">
        <w:rPr>
          <w:sz w:val="28"/>
          <w:szCs w:val="28"/>
        </w:rPr>
        <w:t>).</w:t>
      </w:r>
    </w:p>
    <w:p w:rsidR="00353006" w:rsidRPr="00353006" w:rsidRDefault="00353006" w:rsidP="00353006">
      <w:pPr>
        <w:ind w:firstLine="567"/>
        <w:jc w:val="both"/>
        <w:rPr>
          <w:sz w:val="28"/>
          <w:szCs w:val="28"/>
        </w:rPr>
      </w:pPr>
      <w:r w:rsidRPr="00353006">
        <w:rPr>
          <w:sz w:val="28"/>
          <w:szCs w:val="28"/>
        </w:rPr>
        <w:t xml:space="preserve">Кредиторская задолженность была выплачена в феврале 2024 года. </w:t>
      </w:r>
    </w:p>
    <w:p w:rsidR="00353006" w:rsidRPr="00353006" w:rsidRDefault="00353006" w:rsidP="00353006">
      <w:pPr>
        <w:ind w:firstLine="567"/>
        <w:jc w:val="both"/>
        <w:rPr>
          <w:sz w:val="28"/>
          <w:szCs w:val="28"/>
        </w:rPr>
      </w:pPr>
      <w:r w:rsidRPr="00353006">
        <w:rPr>
          <w:sz w:val="28"/>
          <w:szCs w:val="28"/>
        </w:rPr>
        <w:t xml:space="preserve">План реализации муниципальной программы в 2023 году выполнен полностью. </w:t>
      </w:r>
    </w:p>
    <w:p w:rsidR="00353006" w:rsidRPr="00353006" w:rsidRDefault="00353006" w:rsidP="00353006">
      <w:pPr>
        <w:pStyle w:val="af2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3006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C392C" w:rsidRPr="00241178" w:rsidRDefault="006C7191" w:rsidP="00F628AB">
      <w:pPr>
        <w:jc w:val="center"/>
        <w:rPr>
          <w:b/>
          <w:i/>
          <w:color w:val="000000"/>
          <w:sz w:val="28"/>
          <w:szCs w:val="28"/>
        </w:rPr>
      </w:pPr>
      <w:r w:rsidRPr="00241178">
        <w:rPr>
          <w:b/>
          <w:i/>
          <w:color w:val="000000"/>
          <w:sz w:val="28"/>
          <w:szCs w:val="28"/>
        </w:rPr>
        <w:t xml:space="preserve"> </w:t>
      </w:r>
      <w:r w:rsidR="009C392C" w:rsidRPr="00241178">
        <w:rPr>
          <w:b/>
          <w:i/>
          <w:color w:val="000000"/>
          <w:sz w:val="28"/>
          <w:szCs w:val="28"/>
        </w:rPr>
        <w:t>Вывод</w:t>
      </w:r>
    </w:p>
    <w:p w:rsidR="009C392C" w:rsidRPr="00241178" w:rsidRDefault="009C392C" w:rsidP="00F628AB">
      <w:pPr>
        <w:jc w:val="both"/>
        <w:rPr>
          <w:color w:val="000000"/>
          <w:sz w:val="28"/>
          <w:szCs w:val="28"/>
        </w:rPr>
      </w:pPr>
      <w:r w:rsidRPr="00241178">
        <w:rPr>
          <w:color w:val="000000"/>
          <w:sz w:val="28"/>
          <w:szCs w:val="28"/>
        </w:rPr>
        <w:t xml:space="preserve"> </w:t>
      </w:r>
      <w:r w:rsidR="00124A80" w:rsidRPr="00241178">
        <w:rPr>
          <w:color w:val="000000"/>
          <w:sz w:val="28"/>
          <w:szCs w:val="28"/>
        </w:rPr>
        <w:tab/>
        <w:t xml:space="preserve">По результатам </w:t>
      </w:r>
      <w:proofErr w:type="gramStart"/>
      <w:r w:rsidR="00124A80" w:rsidRPr="00241178">
        <w:rPr>
          <w:color w:val="000000"/>
          <w:sz w:val="28"/>
          <w:szCs w:val="28"/>
        </w:rPr>
        <w:t>оценки</w:t>
      </w:r>
      <w:r w:rsidRPr="00241178">
        <w:rPr>
          <w:color w:val="000000"/>
          <w:sz w:val="28"/>
          <w:szCs w:val="28"/>
        </w:rPr>
        <w:t xml:space="preserve"> эффективности реализации муниципальной программы муниципально</w:t>
      </w:r>
      <w:r w:rsidR="00124A80" w:rsidRPr="00241178">
        <w:rPr>
          <w:color w:val="000000"/>
          <w:sz w:val="28"/>
          <w:szCs w:val="28"/>
        </w:rPr>
        <w:t>го образования</w:t>
      </w:r>
      <w:proofErr w:type="gramEnd"/>
      <w:r w:rsidR="00124A80" w:rsidRPr="00241178">
        <w:rPr>
          <w:color w:val="000000"/>
          <w:sz w:val="28"/>
          <w:szCs w:val="28"/>
        </w:rPr>
        <w:t xml:space="preserve"> Тбилисский район</w:t>
      </w:r>
      <w:r w:rsidRPr="00241178">
        <w:rPr>
          <w:color w:val="000000"/>
          <w:sz w:val="28"/>
          <w:szCs w:val="28"/>
        </w:rPr>
        <w:t xml:space="preserve"> </w:t>
      </w:r>
      <w:r w:rsidRPr="00241178">
        <w:rPr>
          <w:sz w:val="28"/>
          <w:szCs w:val="28"/>
        </w:rPr>
        <w:t>«Дети Тбилисского района» э</w:t>
      </w:r>
      <w:r w:rsidRPr="00241178">
        <w:rPr>
          <w:color w:val="000000"/>
          <w:sz w:val="28"/>
          <w:szCs w:val="28"/>
        </w:rPr>
        <w:t xml:space="preserve">ффективность реализации  муниципальной </w:t>
      </w:r>
      <w:r w:rsidRPr="00241178">
        <w:rPr>
          <w:sz w:val="28"/>
          <w:szCs w:val="28"/>
        </w:rPr>
        <w:t>программы в 20</w:t>
      </w:r>
      <w:r w:rsidR="006C7191">
        <w:rPr>
          <w:sz w:val="28"/>
          <w:szCs w:val="28"/>
        </w:rPr>
        <w:t>2</w:t>
      </w:r>
      <w:r w:rsidR="000736CB">
        <w:rPr>
          <w:sz w:val="28"/>
          <w:szCs w:val="28"/>
        </w:rPr>
        <w:t>3</w:t>
      </w:r>
      <w:r w:rsidRPr="00241178">
        <w:rPr>
          <w:sz w:val="28"/>
          <w:szCs w:val="28"/>
        </w:rPr>
        <w:t xml:space="preserve"> году может быть признана </w:t>
      </w:r>
      <w:r w:rsidR="003916CD">
        <w:rPr>
          <w:sz w:val="28"/>
          <w:szCs w:val="28"/>
        </w:rPr>
        <w:t>удовлетворительной</w:t>
      </w:r>
      <w:r w:rsidRPr="00241178">
        <w:rPr>
          <w:sz w:val="28"/>
          <w:szCs w:val="28"/>
        </w:rPr>
        <w:t xml:space="preserve">, коэффициент эффективности реализации муниципальной программы  составил </w:t>
      </w:r>
      <w:r w:rsidR="007E146D" w:rsidRPr="00241178">
        <w:rPr>
          <w:sz w:val="28"/>
          <w:szCs w:val="28"/>
        </w:rPr>
        <w:t>–</w:t>
      </w:r>
      <w:r w:rsidRPr="00241178">
        <w:rPr>
          <w:sz w:val="28"/>
          <w:szCs w:val="28"/>
        </w:rPr>
        <w:t xml:space="preserve"> </w:t>
      </w:r>
      <w:r w:rsidR="000736CB">
        <w:rPr>
          <w:sz w:val="28"/>
          <w:szCs w:val="28"/>
        </w:rPr>
        <w:t>0,7</w:t>
      </w:r>
      <w:r w:rsidRPr="00241178">
        <w:rPr>
          <w:color w:val="000000"/>
          <w:sz w:val="28"/>
          <w:szCs w:val="28"/>
        </w:rPr>
        <w:t xml:space="preserve">. </w:t>
      </w:r>
    </w:p>
    <w:p w:rsidR="009C392C" w:rsidRPr="00241178" w:rsidRDefault="009C392C" w:rsidP="00F628AB">
      <w:pPr>
        <w:jc w:val="both"/>
        <w:rPr>
          <w:sz w:val="28"/>
          <w:szCs w:val="28"/>
        </w:rPr>
      </w:pPr>
      <w:r w:rsidRPr="00241178">
        <w:rPr>
          <w:sz w:val="28"/>
          <w:szCs w:val="28"/>
        </w:rPr>
        <w:t xml:space="preserve">          В ходе дальнейшей реализации муниципальной программы координатору - управлению образованием муниципального образования Тбилисский район </w:t>
      </w:r>
      <w:r w:rsidRPr="00241178">
        <w:rPr>
          <w:sz w:val="28"/>
          <w:szCs w:val="28"/>
        </w:rPr>
        <w:lastRenderedPageBreak/>
        <w:t xml:space="preserve">необходимо продолжить постоянный мониторинг и </w:t>
      </w:r>
      <w:proofErr w:type="gramStart"/>
      <w:r w:rsidRPr="00241178">
        <w:rPr>
          <w:sz w:val="28"/>
          <w:szCs w:val="28"/>
        </w:rPr>
        <w:t>контроль за</w:t>
      </w:r>
      <w:proofErr w:type="gramEnd"/>
      <w:r w:rsidRPr="00241178">
        <w:rPr>
          <w:sz w:val="28"/>
          <w:szCs w:val="28"/>
        </w:rPr>
        <w:t xml:space="preserve"> выполнением программных мероприятий, достижением целевых показателей. </w:t>
      </w:r>
    </w:p>
    <w:p w:rsidR="008B7F39" w:rsidRPr="00241178" w:rsidRDefault="008B7F39" w:rsidP="00F628AB">
      <w:pPr>
        <w:jc w:val="both"/>
        <w:rPr>
          <w:rFonts w:eastAsia="Calibri"/>
          <w:bCs/>
          <w:sz w:val="28"/>
          <w:szCs w:val="28"/>
        </w:rPr>
      </w:pPr>
    </w:p>
    <w:p w:rsidR="009C392C" w:rsidRPr="00241178" w:rsidRDefault="009C392C" w:rsidP="00F628AB">
      <w:pPr>
        <w:keepNext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>3.4. О ходе реа</w:t>
      </w:r>
      <w:r w:rsidR="00124A80" w:rsidRPr="00241178">
        <w:rPr>
          <w:b/>
          <w:i/>
          <w:sz w:val="28"/>
          <w:szCs w:val="28"/>
        </w:rPr>
        <w:t>лизации муниципальной программы</w:t>
      </w:r>
      <w:r w:rsidRPr="00241178">
        <w:rPr>
          <w:b/>
          <w:i/>
          <w:sz w:val="28"/>
          <w:szCs w:val="28"/>
        </w:rPr>
        <w:t xml:space="preserve"> </w:t>
      </w:r>
    </w:p>
    <w:p w:rsidR="009C392C" w:rsidRPr="00241178" w:rsidRDefault="009C392C" w:rsidP="00F628AB">
      <w:pPr>
        <w:keepNext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>«Социально-экономическое и территориальное развитие»</w:t>
      </w:r>
    </w:p>
    <w:p w:rsidR="006D6F70" w:rsidRPr="006D6F70" w:rsidRDefault="006D6F70" w:rsidP="006D6F7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D6F70">
        <w:rPr>
          <w:sz w:val="28"/>
          <w:szCs w:val="28"/>
        </w:rPr>
        <w:t>Постановлением администрации муниципального образования Тбилисский район  от 5 ноября 2014 года № 1035</w:t>
      </w:r>
      <w:r w:rsidRPr="006D6F70">
        <w:rPr>
          <w:b/>
          <w:sz w:val="28"/>
          <w:szCs w:val="28"/>
        </w:rPr>
        <w:t xml:space="preserve"> </w:t>
      </w:r>
      <w:r w:rsidRPr="006D6F70">
        <w:rPr>
          <w:sz w:val="28"/>
          <w:szCs w:val="28"/>
        </w:rPr>
        <w:t>утверждена муниципальная программа муниципального образования Тбилисский район «Социально-экономическое и территориальное развитие».</w:t>
      </w:r>
    </w:p>
    <w:p w:rsidR="000736CB" w:rsidRPr="000736CB" w:rsidRDefault="006D6F70" w:rsidP="000736CB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 w:rsidRPr="006D6F70">
        <w:rPr>
          <w:sz w:val="28"/>
          <w:szCs w:val="28"/>
        </w:rPr>
        <w:tab/>
      </w:r>
      <w:r w:rsidR="000736CB" w:rsidRPr="000736CB">
        <w:rPr>
          <w:sz w:val="28"/>
          <w:szCs w:val="28"/>
        </w:rPr>
        <w:t>На 2023 год с учетом внесенных изменений Программой предусмотрена реализация семи основных мероприятий:</w:t>
      </w:r>
    </w:p>
    <w:p w:rsidR="000736CB" w:rsidRPr="000736CB" w:rsidRDefault="000736CB" w:rsidP="000736CB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 w:rsidRPr="000736CB">
        <w:rPr>
          <w:sz w:val="28"/>
          <w:szCs w:val="28"/>
        </w:rPr>
        <w:tab/>
        <w:t xml:space="preserve">  - мероприятие № 4 «Строительство школы на 1100 ме</w:t>
      </w:r>
      <w:proofErr w:type="gramStart"/>
      <w:r w:rsidRPr="000736CB">
        <w:rPr>
          <w:sz w:val="28"/>
          <w:szCs w:val="28"/>
        </w:rPr>
        <w:t>ст в ст</w:t>
      </w:r>
      <w:proofErr w:type="gramEnd"/>
      <w:r w:rsidRPr="000736CB">
        <w:rPr>
          <w:sz w:val="28"/>
          <w:szCs w:val="28"/>
        </w:rPr>
        <w:t>. Тбилисской по ул. 8 Марта»;</w:t>
      </w:r>
    </w:p>
    <w:p w:rsidR="000736CB" w:rsidRPr="000736CB" w:rsidRDefault="000736CB" w:rsidP="000736CB">
      <w:pPr>
        <w:tabs>
          <w:tab w:val="left" w:pos="567"/>
        </w:tabs>
        <w:jc w:val="both"/>
        <w:rPr>
          <w:sz w:val="28"/>
          <w:szCs w:val="28"/>
        </w:rPr>
      </w:pPr>
      <w:r w:rsidRPr="000736CB">
        <w:rPr>
          <w:sz w:val="28"/>
          <w:szCs w:val="28"/>
        </w:rPr>
        <w:tab/>
        <w:t>- мероприятие № 14 «Утверждение генеральных планов, правил землепользования и застройки»;</w:t>
      </w:r>
    </w:p>
    <w:p w:rsidR="000736CB" w:rsidRPr="000736CB" w:rsidRDefault="000736CB" w:rsidP="000736CB">
      <w:pPr>
        <w:tabs>
          <w:tab w:val="left" w:pos="567"/>
        </w:tabs>
        <w:jc w:val="both"/>
        <w:rPr>
          <w:sz w:val="28"/>
          <w:szCs w:val="28"/>
          <w:lang w:eastAsia="fa-IR"/>
        </w:rPr>
      </w:pPr>
      <w:r w:rsidRPr="000736CB">
        <w:rPr>
          <w:sz w:val="28"/>
          <w:szCs w:val="28"/>
        </w:rPr>
        <w:tab/>
        <w:t xml:space="preserve">- мероприятие № 18 «Капитальный ремонт стадиона по адресу: </w:t>
      </w:r>
      <w:proofErr w:type="gramStart"/>
      <w:r w:rsidRPr="000736CB">
        <w:rPr>
          <w:sz w:val="28"/>
          <w:szCs w:val="28"/>
        </w:rPr>
        <w:t xml:space="preserve">Краснодарский край, Тбилисский район, ст. Тбилисская, ул. Базарная, 143 «А»; </w:t>
      </w:r>
      <w:proofErr w:type="gramEnd"/>
    </w:p>
    <w:p w:rsidR="000736CB" w:rsidRPr="000736CB" w:rsidRDefault="000736CB" w:rsidP="000736CB">
      <w:pPr>
        <w:tabs>
          <w:tab w:val="left" w:pos="567"/>
        </w:tabs>
        <w:jc w:val="both"/>
        <w:rPr>
          <w:sz w:val="28"/>
          <w:szCs w:val="28"/>
        </w:rPr>
      </w:pPr>
      <w:r w:rsidRPr="000736CB">
        <w:rPr>
          <w:sz w:val="28"/>
          <w:szCs w:val="28"/>
        </w:rPr>
        <w:tab/>
        <w:t xml:space="preserve">- мероприятие № 21 «Строительство объекта: Спортивный центр единоборств по адресу: </w:t>
      </w:r>
      <w:proofErr w:type="gramStart"/>
      <w:r w:rsidRPr="000736CB">
        <w:rPr>
          <w:sz w:val="28"/>
          <w:szCs w:val="28"/>
        </w:rPr>
        <w:t xml:space="preserve">Краснодарский край, р-н Тбилисский, </w:t>
      </w:r>
      <w:proofErr w:type="spellStart"/>
      <w:r w:rsidRPr="000736CB">
        <w:rPr>
          <w:sz w:val="28"/>
          <w:szCs w:val="28"/>
        </w:rPr>
        <w:t>ст-ца</w:t>
      </w:r>
      <w:proofErr w:type="spellEnd"/>
      <w:r w:rsidRPr="000736CB">
        <w:rPr>
          <w:sz w:val="28"/>
          <w:szCs w:val="28"/>
        </w:rPr>
        <w:t xml:space="preserve"> Тбилисская, ул. Базарная, д. 124И»;</w:t>
      </w:r>
      <w:proofErr w:type="gramEnd"/>
    </w:p>
    <w:p w:rsidR="000736CB" w:rsidRPr="000736CB" w:rsidRDefault="000736CB" w:rsidP="000736CB">
      <w:pPr>
        <w:tabs>
          <w:tab w:val="left" w:pos="709"/>
        </w:tabs>
        <w:jc w:val="both"/>
        <w:rPr>
          <w:sz w:val="28"/>
          <w:szCs w:val="28"/>
        </w:rPr>
      </w:pPr>
      <w:r w:rsidRPr="000736CB">
        <w:rPr>
          <w:sz w:val="28"/>
          <w:szCs w:val="28"/>
        </w:rPr>
        <w:tab/>
        <w:t xml:space="preserve">- мероприятие  № 28 «Развитие </w:t>
      </w:r>
      <w:proofErr w:type="gramStart"/>
      <w:r w:rsidRPr="000736CB">
        <w:rPr>
          <w:sz w:val="28"/>
          <w:szCs w:val="28"/>
        </w:rPr>
        <w:t>инициативного</w:t>
      </w:r>
      <w:proofErr w:type="gramEnd"/>
      <w:r w:rsidRPr="000736CB">
        <w:rPr>
          <w:sz w:val="28"/>
          <w:szCs w:val="28"/>
        </w:rPr>
        <w:t xml:space="preserve"> бюджетирования в муниципальном образовании Тбилисский район» (поддержка местных инициатив);</w:t>
      </w:r>
    </w:p>
    <w:p w:rsidR="000736CB" w:rsidRPr="000736CB" w:rsidRDefault="000736CB" w:rsidP="000736CB">
      <w:pPr>
        <w:tabs>
          <w:tab w:val="left" w:pos="709"/>
        </w:tabs>
        <w:jc w:val="both"/>
        <w:rPr>
          <w:sz w:val="28"/>
          <w:szCs w:val="28"/>
        </w:rPr>
      </w:pPr>
      <w:r w:rsidRPr="000736CB">
        <w:rPr>
          <w:sz w:val="28"/>
          <w:szCs w:val="28"/>
        </w:rPr>
        <w:tab/>
        <w:t xml:space="preserve">- мероприятие № 29 Строительство объекта: «Детское дошкольное учреждение на 80 мест по адресу: Краснодарский край, Тбилисский район,                  </w:t>
      </w:r>
      <w:proofErr w:type="spellStart"/>
      <w:r w:rsidRPr="000736CB">
        <w:rPr>
          <w:sz w:val="28"/>
          <w:szCs w:val="28"/>
        </w:rPr>
        <w:t>ст-ца</w:t>
      </w:r>
      <w:proofErr w:type="spellEnd"/>
      <w:r w:rsidRPr="000736CB">
        <w:rPr>
          <w:sz w:val="28"/>
          <w:szCs w:val="28"/>
        </w:rPr>
        <w:t xml:space="preserve"> </w:t>
      </w:r>
      <w:proofErr w:type="spellStart"/>
      <w:r w:rsidRPr="000736CB">
        <w:rPr>
          <w:sz w:val="28"/>
          <w:szCs w:val="28"/>
        </w:rPr>
        <w:t>Ловлинская</w:t>
      </w:r>
      <w:proofErr w:type="spellEnd"/>
      <w:r w:rsidRPr="000736CB">
        <w:rPr>
          <w:sz w:val="28"/>
          <w:szCs w:val="28"/>
        </w:rPr>
        <w:t>, ул. Гагарина, 1 «Г»;</w:t>
      </w:r>
    </w:p>
    <w:p w:rsidR="000736CB" w:rsidRPr="000736CB" w:rsidRDefault="000736CB" w:rsidP="000736CB">
      <w:pPr>
        <w:tabs>
          <w:tab w:val="left" w:pos="709"/>
        </w:tabs>
        <w:jc w:val="both"/>
        <w:rPr>
          <w:sz w:val="28"/>
          <w:szCs w:val="28"/>
        </w:rPr>
      </w:pPr>
      <w:r w:rsidRPr="000736CB">
        <w:rPr>
          <w:sz w:val="28"/>
          <w:szCs w:val="28"/>
        </w:rPr>
        <w:tab/>
        <w:t>- мероприятие № 32 «Строительство, реконструкция, капитальный ремонт, ремонт и содержание автомобильных дорог общего пользования местного значения, включенных в реестр имущества муниципального образования Тбилисский район»;</w:t>
      </w:r>
    </w:p>
    <w:p w:rsidR="000736CB" w:rsidRPr="000736CB" w:rsidRDefault="000736CB" w:rsidP="000736CB">
      <w:pPr>
        <w:tabs>
          <w:tab w:val="left" w:pos="567"/>
        </w:tabs>
        <w:jc w:val="both"/>
        <w:rPr>
          <w:sz w:val="28"/>
          <w:szCs w:val="28"/>
        </w:rPr>
      </w:pPr>
      <w:r w:rsidRPr="000736CB">
        <w:rPr>
          <w:sz w:val="28"/>
          <w:szCs w:val="28"/>
        </w:rPr>
        <w:tab/>
      </w:r>
      <w:r w:rsidRPr="000736CB">
        <w:rPr>
          <w:sz w:val="28"/>
          <w:szCs w:val="28"/>
        </w:rPr>
        <w:tab/>
        <w:t>В целях выполнения мероприятий в 2023 году было выделено                   1 098 073,700 тыс. рублей, в том числе из средств федерального бюджета  451 939,700 тыс. рублей, краевого бюджета 58</w:t>
      </w:r>
      <w:r>
        <w:rPr>
          <w:sz w:val="28"/>
          <w:szCs w:val="28"/>
        </w:rPr>
        <w:t>6</w:t>
      </w:r>
      <w:r w:rsidRPr="000736CB">
        <w:rPr>
          <w:sz w:val="28"/>
          <w:szCs w:val="28"/>
        </w:rPr>
        <w:t> 967,</w:t>
      </w:r>
      <w:r>
        <w:rPr>
          <w:sz w:val="28"/>
          <w:szCs w:val="28"/>
        </w:rPr>
        <w:t>8</w:t>
      </w:r>
      <w:r w:rsidRPr="000736CB">
        <w:rPr>
          <w:sz w:val="28"/>
          <w:szCs w:val="28"/>
        </w:rPr>
        <w:t xml:space="preserve">00 тыс. рублей, бюджета муниципального образования Тбилисский район  59 166,200 тыс. рублей. </w:t>
      </w:r>
    </w:p>
    <w:p w:rsidR="00346534" w:rsidRDefault="00346534" w:rsidP="000736CB">
      <w:pPr>
        <w:jc w:val="both"/>
        <w:rPr>
          <w:b/>
          <w:i/>
          <w:sz w:val="28"/>
          <w:szCs w:val="28"/>
        </w:rPr>
      </w:pPr>
    </w:p>
    <w:p w:rsidR="00BA38A3" w:rsidRDefault="00BA38A3" w:rsidP="00BA38A3">
      <w:pPr>
        <w:ind w:firstLine="711"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>3.4.</w:t>
      </w:r>
      <w:r w:rsidR="000736CB">
        <w:rPr>
          <w:b/>
          <w:i/>
          <w:sz w:val="28"/>
          <w:szCs w:val="28"/>
        </w:rPr>
        <w:t>1</w:t>
      </w:r>
      <w:r w:rsidRPr="00241178">
        <w:rPr>
          <w:b/>
          <w:i/>
          <w:sz w:val="28"/>
          <w:szCs w:val="28"/>
        </w:rPr>
        <w:t xml:space="preserve">. О ходе реализации основного мероприятия </w:t>
      </w:r>
      <w:r w:rsidRPr="00BA38A3">
        <w:rPr>
          <w:b/>
          <w:i/>
          <w:sz w:val="28"/>
          <w:szCs w:val="28"/>
        </w:rPr>
        <w:t>№ 4 «Строительство школы на 1100 ме</w:t>
      </w:r>
      <w:proofErr w:type="gramStart"/>
      <w:r w:rsidRPr="00BA38A3">
        <w:rPr>
          <w:b/>
          <w:i/>
          <w:sz w:val="28"/>
          <w:szCs w:val="28"/>
        </w:rPr>
        <w:t>ст в ст</w:t>
      </w:r>
      <w:proofErr w:type="gramEnd"/>
      <w:r w:rsidRPr="00BA38A3">
        <w:rPr>
          <w:b/>
          <w:i/>
          <w:sz w:val="28"/>
          <w:szCs w:val="28"/>
        </w:rPr>
        <w:t>. Тбилисской по ул. 8 Марта»</w:t>
      </w:r>
    </w:p>
    <w:p w:rsidR="00486B28" w:rsidRDefault="00BA38A3" w:rsidP="00486B28">
      <w:pPr>
        <w:tabs>
          <w:tab w:val="left" w:pos="567"/>
          <w:tab w:val="left" w:pos="709"/>
        </w:tabs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ab/>
      </w:r>
      <w:r w:rsidRPr="00346534">
        <w:rPr>
          <w:sz w:val="28"/>
          <w:szCs w:val="28"/>
        </w:rPr>
        <w:t>Объем финансирования на 20</w:t>
      </w:r>
      <w:r>
        <w:rPr>
          <w:sz w:val="28"/>
          <w:szCs w:val="28"/>
        </w:rPr>
        <w:t>2</w:t>
      </w:r>
      <w:r w:rsidR="000736CB">
        <w:rPr>
          <w:sz w:val="28"/>
          <w:szCs w:val="28"/>
        </w:rPr>
        <w:t>3</w:t>
      </w:r>
      <w:r w:rsidRPr="00346534">
        <w:rPr>
          <w:sz w:val="28"/>
          <w:szCs w:val="28"/>
        </w:rPr>
        <w:t xml:space="preserve"> год был предусмотрен в </w:t>
      </w:r>
      <w:r w:rsidRPr="00FE0AB7">
        <w:rPr>
          <w:sz w:val="28"/>
          <w:szCs w:val="28"/>
        </w:rPr>
        <w:t xml:space="preserve">сумме </w:t>
      </w:r>
      <w:r w:rsidRPr="00BA38A3">
        <w:rPr>
          <w:sz w:val="28"/>
          <w:szCs w:val="28"/>
        </w:rPr>
        <w:t xml:space="preserve"> </w:t>
      </w:r>
      <w:r w:rsidR="007870F1">
        <w:rPr>
          <w:sz w:val="28"/>
          <w:szCs w:val="28"/>
        </w:rPr>
        <w:t xml:space="preserve">- </w:t>
      </w:r>
      <w:r w:rsidR="007870F1" w:rsidRPr="007870F1">
        <w:rPr>
          <w:sz w:val="28"/>
          <w:szCs w:val="28"/>
        </w:rPr>
        <w:t>1 049 496,600 тыс. рублей, в том числе средств федерального бюджета 451 939,700, краевого бюджета  549 883,000 тыс. рублей, средства местного бюджета 47 673,900 тыс. рублей</w:t>
      </w:r>
      <w:r w:rsidR="007870F1" w:rsidRPr="00486B28">
        <w:rPr>
          <w:sz w:val="28"/>
          <w:szCs w:val="28"/>
        </w:rPr>
        <w:t>.</w:t>
      </w:r>
      <w:r w:rsidR="00486B28" w:rsidRPr="00486B28">
        <w:rPr>
          <w:rFonts w:eastAsia="Andale Sans UI"/>
          <w:color w:val="000000" w:themeColor="text1"/>
          <w:kern w:val="2"/>
          <w:sz w:val="28"/>
          <w:szCs w:val="28"/>
          <w:lang w:eastAsia="fa-IR" w:bidi="fa-IR"/>
        </w:rPr>
        <w:t xml:space="preserve"> В рамках национального проекта «Образование», ф</w:t>
      </w:r>
      <w:r w:rsidR="00486B28" w:rsidRPr="00486B28">
        <w:rPr>
          <w:color w:val="000000" w:themeColor="text1"/>
          <w:sz w:val="28"/>
          <w:szCs w:val="28"/>
        </w:rPr>
        <w:t xml:space="preserve">едерального проекта «Современная школа» </w:t>
      </w:r>
      <w:r w:rsidR="00486B28" w:rsidRPr="00486B28">
        <w:rPr>
          <w:rFonts w:eastAsia="Andale Sans UI"/>
          <w:color w:val="000000" w:themeColor="text1"/>
          <w:kern w:val="2"/>
          <w:sz w:val="28"/>
          <w:szCs w:val="28"/>
          <w:lang w:eastAsia="fa-IR" w:bidi="fa-IR"/>
        </w:rPr>
        <w:t>расходы составили в сумме 1043542,9 тыс. рублей</w:t>
      </w:r>
      <w:r w:rsidR="00486B28" w:rsidRPr="00486B28">
        <w:rPr>
          <w:rFonts w:eastAsia="Andale Sans UI"/>
          <w:color w:val="000000" w:themeColor="text1"/>
          <w:kern w:val="2"/>
          <w:sz w:val="28"/>
          <w:szCs w:val="28"/>
          <w:lang w:bidi="fa-IR"/>
        </w:rPr>
        <w:t>, в том числе за счет сре</w:t>
      </w:r>
      <w:proofErr w:type="gramStart"/>
      <w:r w:rsidR="00486B28" w:rsidRPr="00486B28">
        <w:rPr>
          <w:rFonts w:eastAsia="Andale Sans UI"/>
          <w:color w:val="000000" w:themeColor="text1"/>
          <w:kern w:val="2"/>
          <w:sz w:val="28"/>
          <w:szCs w:val="28"/>
          <w:lang w:bidi="fa-IR"/>
        </w:rPr>
        <w:t>дств кр</w:t>
      </w:r>
      <w:proofErr w:type="gramEnd"/>
      <w:r w:rsidR="00486B28" w:rsidRPr="00486B28">
        <w:rPr>
          <w:rFonts w:eastAsia="Andale Sans UI"/>
          <w:color w:val="000000" w:themeColor="text1"/>
          <w:kern w:val="2"/>
          <w:sz w:val="28"/>
          <w:szCs w:val="28"/>
          <w:lang w:bidi="fa-IR"/>
        </w:rPr>
        <w:t>аевого и федерального бюджетов в сумме 1001800,9тыс. рублей</w:t>
      </w:r>
      <w:r w:rsidR="00486B28" w:rsidRPr="00486B28">
        <w:rPr>
          <w:rFonts w:eastAsia="Andale Sans UI"/>
          <w:color w:val="000000" w:themeColor="text1"/>
          <w:kern w:val="2"/>
          <w:sz w:val="28"/>
          <w:szCs w:val="28"/>
          <w:lang w:eastAsia="fa-IR" w:bidi="fa-IR"/>
        </w:rPr>
        <w:t xml:space="preserve"> </w:t>
      </w:r>
      <w:r w:rsidR="00486B28" w:rsidRPr="00486B28">
        <w:rPr>
          <w:rFonts w:eastAsia="Andale Sans UI"/>
          <w:color w:val="000000" w:themeColor="text1"/>
          <w:kern w:val="2"/>
          <w:sz w:val="28"/>
          <w:szCs w:val="28"/>
          <w:lang w:bidi="fa-IR"/>
        </w:rPr>
        <w:t>(исполнение 100%).</w:t>
      </w:r>
      <w:r w:rsidR="00486B28">
        <w:rPr>
          <w:color w:val="000000" w:themeColor="text1"/>
          <w:sz w:val="28"/>
          <w:szCs w:val="28"/>
        </w:rPr>
        <w:t xml:space="preserve">  </w:t>
      </w:r>
    </w:p>
    <w:p w:rsidR="007870F1" w:rsidRPr="007870F1" w:rsidRDefault="00486B28" w:rsidP="007870F1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7870F1" w:rsidRPr="007870F1">
        <w:rPr>
          <w:sz w:val="28"/>
          <w:szCs w:val="28"/>
        </w:rPr>
        <w:t xml:space="preserve">Планируемые местные средства на оплату по договорам на реализацию строительства объекта </w:t>
      </w:r>
      <w:r w:rsidR="007870F1">
        <w:rPr>
          <w:sz w:val="28"/>
          <w:szCs w:val="28"/>
        </w:rPr>
        <w:t xml:space="preserve">не в рамках </w:t>
      </w:r>
      <w:proofErr w:type="spellStart"/>
      <w:r w:rsidR="007870F1">
        <w:rPr>
          <w:sz w:val="28"/>
          <w:szCs w:val="28"/>
        </w:rPr>
        <w:t>софинансирования</w:t>
      </w:r>
      <w:proofErr w:type="spellEnd"/>
      <w:r w:rsidR="007870F1">
        <w:rPr>
          <w:sz w:val="28"/>
          <w:szCs w:val="28"/>
        </w:rPr>
        <w:t xml:space="preserve"> составили </w:t>
      </w:r>
      <w:r w:rsidR="007870F1" w:rsidRPr="007870F1">
        <w:rPr>
          <w:sz w:val="28"/>
          <w:szCs w:val="28"/>
        </w:rPr>
        <w:t>5 931,000 тыс. руб., факт 4 051,485 тыс. рублей</w:t>
      </w:r>
      <w:r w:rsidRPr="00486B28">
        <w:rPr>
          <w:rFonts w:eastAsia="Andale Sans UI" w:cs="Tahoma"/>
          <w:kern w:val="2"/>
          <w:sz w:val="28"/>
          <w:szCs w:val="28"/>
          <w:lang w:bidi="fa-IR"/>
        </w:rPr>
        <w:t xml:space="preserve"> </w:t>
      </w:r>
      <w:r w:rsidRPr="00486B28">
        <w:rPr>
          <w:rFonts w:eastAsia="Andale Sans UI"/>
          <w:kern w:val="2"/>
          <w:sz w:val="28"/>
          <w:szCs w:val="28"/>
          <w:lang w:bidi="fa-IR"/>
        </w:rPr>
        <w:t>(исполнение 68,3%). Финансирование было направлено на  оплату услуг по авторскому надзору в сумме 1568,6 тыс. рублей (в том числе кредиторская задолженность за 2022 г. в сумме 969,3 тыс. рублей), услуги по техническому присоединению к сетям газораспределения в сумме 2317,9 тыс. рублей, услуги связи (интернет - видеонаблюдение) в сумме 165,0 тыс. рублей. Кредиторская задолженность по состоянию на 1 января 2024 г. сост</w:t>
      </w:r>
      <w:r>
        <w:rPr>
          <w:rFonts w:eastAsia="Andale Sans UI"/>
          <w:kern w:val="2"/>
          <w:sz w:val="28"/>
          <w:szCs w:val="28"/>
          <w:lang w:bidi="fa-IR"/>
        </w:rPr>
        <w:t>авила в сумме 614,9 тыс. рублей (п</w:t>
      </w:r>
      <w:r w:rsidR="007870F1" w:rsidRPr="007870F1">
        <w:rPr>
          <w:sz w:val="28"/>
          <w:szCs w:val="28"/>
        </w:rPr>
        <w:t>еренос сроков по договорам на технологическое присоединение объекта к сетям газораспределения, электроснабжения виду переноса срока реализации объекта</w:t>
      </w:r>
      <w:r>
        <w:rPr>
          <w:sz w:val="28"/>
          <w:szCs w:val="28"/>
        </w:rPr>
        <w:t>)</w:t>
      </w:r>
      <w:r w:rsidR="007870F1" w:rsidRPr="007870F1">
        <w:rPr>
          <w:sz w:val="28"/>
          <w:szCs w:val="28"/>
        </w:rPr>
        <w:t>.</w:t>
      </w:r>
    </w:p>
    <w:p w:rsidR="00057A4D" w:rsidRDefault="00057A4D" w:rsidP="007870F1">
      <w:pPr>
        <w:widowControl w:val="0"/>
        <w:tabs>
          <w:tab w:val="left" w:pos="851"/>
        </w:tabs>
        <w:suppressAutoHyphens/>
        <w:jc w:val="both"/>
        <w:textAlignment w:val="baseline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ab/>
      </w:r>
      <w:r w:rsidRPr="00241178">
        <w:rPr>
          <w:rFonts w:eastAsia="Calibri"/>
          <w:bCs/>
          <w:sz w:val="28"/>
          <w:szCs w:val="28"/>
        </w:rPr>
        <w:t xml:space="preserve">Запланированное к реализации в отчетном году </w:t>
      </w:r>
      <w:r>
        <w:rPr>
          <w:rFonts w:eastAsia="Calibri"/>
          <w:bCs/>
          <w:sz w:val="28"/>
          <w:szCs w:val="28"/>
        </w:rPr>
        <w:t>данное</w:t>
      </w:r>
      <w:r w:rsidRPr="00241178">
        <w:rPr>
          <w:rFonts w:eastAsia="Calibri"/>
          <w:bCs/>
          <w:sz w:val="28"/>
          <w:szCs w:val="28"/>
        </w:rPr>
        <w:t xml:space="preserve"> мероприятие выполнено в полном объеме.</w:t>
      </w:r>
    </w:p>
    <w:p w:rsidR="00057A4D" w:rsidRPr="0027531B" w:rsidRDefault="00057A4D" w:rsidP="0027531B">
      <w:pPr>
        <w:ind w:firstLine="706"/>
        <w:jc w:val="both"/>
        <w:rPr>
          <w:sz w:val="28"/>
          <w:szCs w:val="28"/>
        </w:rPr>
      </w:pPr>
    </w:p>
    <w:p w:rsidR="00684ADF" w:rsidRDefault="0027531B" w:rsidP="0027531B">
      <w:pPr>
        <w:ind w:firstLine="711"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>3.4.</w:t>
      </w:r>
      <w:r w:rsidR="00CD7401">
        <w:rPr>
          <w:b/>
          <w:i/>
          <w:sz w:val="28"/>
          <w:szCs w:val="28"/>
        </w:rPr>
        <w:t>3</w:t>
      </w:r>
      <w:r w:rsidRPr="00241178">
        <w:rPr>
          <w:b/>
          <w:i/>
          <w:sz w:val="28"/>
          <w:szCs w:val="28"/>
        </w:rPr>
        <w:t xml:space="preserve">. О ходе реализации основного мероприятия № </w:t>
      </w:r>
      <w:r w:rsidRPr="0027531B">
        <w:rPr>
          <w:b/>
          <w:i/>
          <w:sz w:val="28"/>
          <w:szCs w:val="28"/>
        </w:rPr>
        <w:t xml:space="preserve">8 </w:t>
      </w:r>
    </w:p>
    <w:p w:rsidR="00BA38A3" w:rsidRPr="00064734" w:rsidRDefault="00064734" w:rsidP="0027531B">
      <w:pPr>
        <w:ind w:firstLine="711"/>
        <w:jc w:val="center"/>
        <w:rPr>
          <w:b/>
          <w:i/>
          <w:sz w:val="28"/>
          <w:szCs w:val="28"/>
        </w:rPr>
      </w:pPr>
      <w:r w:rsidRPr="00064734">
        <w:rPr>
          <w:b/>
          <w:i/>
          <w:sz w:val="28"/>
          <w:szCs w:val="28"/>
        </w:rPr>
        <w:t>«Утверждение генеральных планов, правил землепользования и застройки»</w:t>
      </w:r>
    </w:p>
    <w:p w:rsidR="00E42436" w:rsidRDefault="00057A4D" w:rsidP="00E42436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46534">
        <w:rPr>
          <w:sz w:val="28"/>
          <w:szCs w:val="28"/>
        </w:rPr>
        <w:t>Объем финансирования на 20</w:t>
      </w:r>
      <w:r>
        <w:rPr>
          <w:sz w:val="28"/>
          <w:szCs w:val="28"/>
        </w:rPr>
        <w:t>2</w:t>
      </w:r>
      <w:r w:rsidR="00486B28">
        <w:rPr>
          <w:sz w:val="28"/>
          <w:szCs w:val="28"/>
        </w:rPr>
        <w:t>3</w:t>
      </w:r>
      <w:r w:rsidRPr="00346534">
        <w:rPr>
          <w:sz w:val="28"/>
          <w:szCs w:val="28"/>
        </w:rPr>
        <w:t xml:space="preserve"> год был предусмотрен в </w:t>
      </w:r>
      <w:r w:rsidRPr="00FE0AB7">
        <w:rPr>
          <w:sz w:val="28"/>
          <w:szCs w:val="28"/>
        </w:rPr>
        <w:t xml:space="preserve">сумме  </w:t>
      </w:r>
      <w:r w:rsidRPr="00BA38A3">
        <w:rPr>
          <w:sz w:val="28"/>
          <w:szCs w:val="28"/>
        </w:rPr>
        <w:t xml:space="preserve"> </w:t>
      </w:r>
      <w:r w:rsidR="00486B28">
        <w:rPr>
          <w:sz w:val="28"/>
          <w:szCs w:val="28"/>
        </w:rPr>
        <w:t xml:space="preserve">- </w:t>
      </w:r>
      <w:r w:rsidR="00486B28" w:rsidRPr="00486B28">
        <w:rPr>
          <w:sz w:val="28"/>
          <w:szCs w:val="28"/>
        </w:rPr>
        <w:t>4 297,000 тыс. рублей, в том числи  средства краевого бюджета 3 453,000</w:t>
      </w:r>
      <w:r w:rsidR="00486B28">
        <w:rPr>
          <w:sz w:val="28"/>
          <w:szCs w:val="28"/>
        </w:rPr>
        <w:t xml:space="preserve"> тыс.</w:t>
      </w:r>
      <w:r w:rsidR="004653B5">
        <w:rPr>
          <w:sz w:val="28"/>
          <w:szCs w:val="28"/>
        </w:rPr>
        <w:t xml:space="preserve"> </w:t>
      </w:r>
      <w:r w:rsidR="00486B28">
        <w:rPr>
          <w:sz w:val="28"/>
          <w:szCs w:val="28"/>
        </w:rPr>
        <w:t>рублей,</w:t>
      </w:r>
      <w:r w:rsidR="00486B28" w:rsidRPr="00486B28">
        <w:rPr>
          <w:sz w:val="28"/>
          <w:szCs w:val="28"/>
        </w:rPr>
        <w:t xml:space="preserve">  местного бюджета 844,000 тыс. рублей. Освоено сре</w:t>
      </w:r>
      <w:proofErr w:type="gramStart"/>
      <w:r w:rsidR="00486B28" w:rsidRPr="00486B28">
        <w:rPr>
          <w:sz w:val="28"/>
          <w:szCs w:val="28"/>
        </w:rPr>
        <w:t>дств кр</w:t>
      </w:r>
      <w:proofErr w:type="gramEnd"/>
      <w:r w:rsidR="00486B28" w:rsidRPr="00486B28">
        <w:rPr>
          <w:sz w:val="28"/>
          <w:szCs w:val="28"/>
        </w:rPr>
        <w:t>аевого бюджета 2 243,408</w:t>
      </w:r>
      <w:r w:rsidR="00E42436">
        <w:rPr>
          <w:sz w:val="28"/>
          <w:szCs w:val="28"/>
        </w:rPr>
        <w:t xml:space="preserve"> тыс.</w:t>
      </w:r>
      <w:r w:rsidR="004653B5">
        <w:rPr>
          <w:sz w:val="28"/>
          <w:szCs w:val="28"/>
        </w:rPr>
        <w:t xml:space="preserve"> </w:t>
      </w:r>
      <w:r w:rsidR="00E42436">
        <w:rPr>
          <w:sz w:val="28"/>
          <w:szCs w:val="28"/>
        </w:rPr>
        <w:t>руб</w:t>
      </w:r>
      <w:r w:rsidR="004653B5">
        <w:rPr>
          <w:sz w:val="28"/>
          <w:szCs w:val="28"/>
        </w:rPr>
        <w:t>лей</w:t>
      </w:r>
      <w:r w:rsidR="00486B28" w:rsidRPr="00486B28">
        <w:rPr>
          <w:sz w:val="28"/>
          <w:szCs w:val="28"/>
        </w:rPr>
        <w:t xml:space="preserve">, местного бюджета – 493,556 тыс. рублей (63,7% освоения). </w:t>
      </w:r>
      <w:r w:rsidR="00E42436" w:rsidRPr="00E42436">
        <w:rPr>
          <w:rFonts w:eastAsia="Andale Sans UI"/>
          <w:kern w:val="2"/>
          <w:sz w:val="28"/>
          <w:szCs w:val="28"/>
          <w:lang w:bidi="fa-IR"/>
        </w:rPr>
        <w:t xml:space="preserve">Средства направлены на оплату услуг по подготовке проектов внесения изменений в правила землепользования и застройки </w:t>
      </w:r>
      <w:r w:rsidR="00E42436" w:rsidRPr="00E42436">
        <w:rPr>
          <w:sz w:val="28"/>
          <w:szCs w:val="28"/>
        </w:rPr>
        <w:t>Тбилисского с/</w:t>
      </w:r>
      <w:proofErr w:type="gramStart"/>
      <w:r w:rsidR="00E42436" w:rsidRPr="00E42436">
        <w:rPr>
          <w:sz w:val="28"/>
          <w:szCs w:val="28"/>
        </w:rPr>
        <w:t>п</w:t>
      </w:r>
      <w:proofErr w:type="gramEnd"/>
      <w:r w:rsidR="00E42436" w:rsidRPr="00E42436">
        <w:rPr>
          <w:sz w:val="28"/>
          <w:szCs w:val="28"/>
        </w:rPr>
        <w:t xml:space="preserve">, </w:t>
      </w:r>
      <w:proofErr w:type="spellStart"/>
      <w:r w:rsidR="00E42436" w:rsidRPr="00E42436">
        <w:rPr>
          <w:sz w:val="28"/>
          <w:szCs w:val="28"/>
        </w:rPr>
        <w:t>Ванновского</w:t>
      </w:r>
      <w:proofErr w:type="spellEnd"/>
      <w:r w:rsidR="00E42436" w:rsidRPr="00E42436">
        <w:rPr>
          <w:sz w:val="28"/>
          <w:szCs w:val="28"/>
        </w:rPr>
        <w:t xml:space="preserve"> с/п,</w:t>
      </w:r>
      <w:r w:rsidR="00E42436">
        <w:rPr>
          <w:sz w:val="28"/>
          <w:szCs w:val="28"/>
        </w:rPr>
        <w:t xml:space="preserve"> </w:t>
      </w:r>
      <w:proofErr w:type="spellStart"/>
      <w:r w:rsidR="00E42436">
        <w:rPr>
          <w:sz w:val="28"/>
          <w:szCs w:val="28"/>
        </w:rPr>
        <w:t>Ловлинского</w:t>
      </w:r>
      <w:proofErr w:type="spellEnd"/>
      <w:r w:rsidR="00E42436">
        <w:rPr>
          <w:sz w:val="28"/>
          <w:szCs w:val="28"/>
        </w:rPr>
        <w:t xml:space="preserve"> с/п, Песчаного с/п</w:t>
      </w:r>
      <w:r w:rsidR="00E42436" w:rsidRPr="00E42436">
        <w:rPr>
          <w:sz w:val="28"/>
          <w:szCs w:val="28"/>
        </w:rPr>
        <w:t xml:space="preserve">, а также за услуги по внесению в единый государственный реестр недвижимости сведений о территориальных зонах, установленных правилами землепользования. Контракты исполнены в полном объеме. </w:t>
      </w:r>
      <w:proofErr w:type="gramStart"/>
      <w:r w:rsidR="00E42436" w:rsidRPr="00E42436">
        <w:rPr>
          <w:sz w:val="28"/>
          <w:szCs w:val="28"/>
        </w:rPr>
        <w:t>Остаток неиспользованных ассигнований в сумме 1560,0 тыс. рублей (в том числе краевые – 1209,6 тыс. рублей) сложился  в связи с экономией по торгам.</w:t>
      </w:r>
      <w:r w:rsidR="00B26700" w:rsidRPr="00E42436">
        <w:rPr>
          <w:sz w:val="28"/>
          <w:szCs w:val="28"/>
        </w:rPr>
        <w:tab/>
      </w:r>
      <w:proofErr w:type="gramEnd"/>
    </w:p>
    <w:p w:rsidR="00057A4D" w:rsidRPr="00057A4D" w:rsidRDefault="00E42436" w:rsidP="00E42436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15393" w:rsidRPr="00E42436">
        <w:rPr>
          <w:rFonts w:eastAsia="Calibri"/>
          <w:bCs/>
          <w:sz w:val="28"/>
          <w:szCs w:val="28"/>
        </w:rPr>
        <w:t>Запланированное к реализации в отчетном году данное мероприятие выполнено</w:t>
      </w:r>
      <w:r w:rsidR="00515393" w:rsidRPr="00241178">
        <w:rPr>
          <w:rFonts w:eastAsia="Calibri"/>
          <w:bCs/>
          <w:sz w:val="28"/>
          <w:szCs w:val="28"/>
        </w:rPr>
        <w:t xml:space="preserve"> в полном объеме.</w:t>
      </w:r>
      <w:r w:rsidR="00057A4D" w:rsidRPr="00057A4D">
        <w:rPr>
          <w:sz w:val="28"/>
          <w:szCs w:val="28"/>
        </w:rPr>
        <w:t xml:space="preserve"> </w:t>
      </w:r>
    </w:p>
    <w:p w:rsidR="0027531B" w:rsidRPr="0027531B" w:rsidRDefault="0027531B" w:rsidP="0027531B">
      <w:pPr>
        <w:ind w:firstLine="711"/>
        <w:jc w:val="center"/>
        <w:rPr>
          <w:rFonts w:eastAsia="Calibri"/>
          <w:b/>
          <w:bCs/>
          <w:i/>
          <w:sz w:val="28"/>
          <w:szCs w:val="28"/>
        </w:rPr>
      </w:pPr>
    </w:p>
    <w:p w:rsidR="00216AFE" w:rsidRDefault="009C392C" w:rsidP="00010EF2">
      <w:pPr>
        <w:ind w:firstLine="711"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>3.4.</w:t>
      </w:r>
      <w:r w:rsidR="00CD7401">
        <w:rPr>
          <w:b/>
          <w:i/>
          <w:sz w:val="28"/>
          <w:szCs w:val="28"/>
        </w:rPr>
        <w:t>4</w:t>
      </w:r>
      <w:r w:rsidR="00DE20B9" w:rsidRPr="00241178">
        <w:rPr>
          <w:b/>
          <w:i/>
          <w:sz w:val="28"/>
          <w:szCs w:val="28"/>
        </w:rPr>
        <w:t>.</w:t>
      </w:r>
      <w:r w:rsidRPr="00241178">
        <w:rPr>
          <w:b/>
          <w:i/>
          <w:sz w:val="28"/>
          <w:szCs w:val="28"/>
        </w:rPr>
        <w:t xml:space="preserve"> О ходе реализации основного мероприятия № </w:t>
      </w:r>
      <w:r w:rsidR="00010EF2" w:rsidRPr="00F53089">
        <w:rPr>
          <w:b/>
          <w:sz w:val="28"/>
          <w:szCs w:val="28"/>
        </w:rPr>
        <w:t>18</w:t>
      </w:r>
      <w:r w:rsidR="00010EF2" w:rsidRPr="001146DF">
        <w:rPr>
          <w:sz w:val="28"/>
          <w:szCs w:val="28"/>
        </w:rPr>
        <w:t xml:space="preserve"> </w:t>
      </w:r>
      <w:r w:rsidR="00010EF2" w:rsidRPr="00010EF2">
        <w:rPr>
          <w:b/>
          <w:i/>
          <w:sz w:val="28"/>
          <w:szCs w:val="28"/>
        </w:rPr>
        <w:t>«Капитальный ремонт стадиона по адресу: Краснодарский край, Тбилисский район,</w:t>
      </w:r>
    </w:p>
    <w:p w:rsidR="00010EF2" w:rsidRDefault="00010EF2" w:rsidP="00010EF2">
      <w:pPr>
        <w:ind w:firstLine="711"/>
        <w:jc w:val="center"/>
        <w:rPr>
          <w:sz w:val="28"/>
          <w:szCs w:val="28"/>
        </w:rPr>
      </w:pPr>
      <w:r w:rsidRPr="00010EF2">
        <w:rPr>
          <w:b/>
          <w:i/>
          <w:sz w:val="28"/>
          <w:szCs w:val="28"/>
        </w:rPr>
        <w:t xml:space="preserve"> ст. Тбилисская, ул. Базарная, 143 «А» </w:t>
      </w:r>
    </w:p>
    <w:p w:rsidR="00645193" w:rsidRPr="00645193" w:rsidRDefault="00010EF2" w:rsidP="00645193">
      <w:pPr>
        <w:widowControl w:val="0"/>
        <w:tabs>
          <w:tab w:val="left" w:pos="567"/>
        </w:tabs>
        <w:suppressAutoHyphens/>
        <w:spacing w:line="100" w:lineRule="atLeast"/>
        <w:jc w:val="both"/>
        <w:textAlignment w:val="baseline"/>
        <w:rPr>
          <w:rFonts w:eastAsia="Andale Sans UI"/>
          <w:kern w:val="2"/>
          <w:sz w:val="28"/>
          <w:szCs w:val="28"/>
          <w:lang w:bidi="fa-IR"/>
        </w:rPr>
      </w:pPr>
      <w:r w:rsidRPr="00645193">
        <w:rPr>
          <w:sz w:val="28"/>
          <w:szCs w:val="28"/>
        </w:rPr>
        <w:tab/>
      </w:r>
      <w:r w:rsidR="009C392C" w:rsidRPr="00645193">
        <w:rPr>
          <w:sz w:val="28"/>
          <w:szCs w:val="28"/>
        </w:rPr>
        <w:t>О</w:t>
      </w:r>
      <w:r w:rsidR="00DE20B9" w:rsidRPr="00645193">
        <w:rPr>
          <w:sz w:val="28"/>
          <w:szCs w:val="28"/>
        </w:rPr>
        <w:t>бъем финансирования на 20</w:t>
      </w:r>
      <w:r w:rsidR="00AF425E" w:rsidRPr="00645193">
        <w:rPr>
          <w:sz w:val="28"/>
          <w:szCs w:val="28"/>
        </w:rPr>
        <w:t>2</w:t>
      </w:r>
      <w:r w:rsidR="00645193" w:rsidRPr="00645193">
        <w:rPr>
          <w:sz w:val="28"/>
          <w:szCs w:val="28"/>
        </w:rPr>
        <w:t>3</w:t>
      </w:r>
      <w:r w:rsidR="00DE20B9" w:rsidRPr="00645193">
        <w:rPr>
          <w:sz w:val="28"/>
          <w:szCs w:val="28"/>
        </w:rPr>
        <w:t xml:space="preserve"> год</w:t>
      </w:r>
      <w:r w:rsidR="009C392C" w:rsidRPr="00645193">
        <w:rPr>
          <w:sz w:val="28"/>
          <w:szCs w:val="28"/>
        </w:rPr>
        <w:t xml:space="preserve"> </w:t>
      </w:r>
      <w:r w:rsidR="00645193" w:rsidRPr="00645193">
        <w:rPr>
          <w:sz w:val="28"/>
          <w:szCs w:val="28"/>
        </w:rPr>
        <w:t xml:space="preserve">по данному мероприятию </w:t>
      </w:r>
      <w:r w:rsidR="009C392C" w:rsidRPr="00645193">
        <w:rPr>
          <w:sz w:val="28"/>
          <w:szCs w:val="28"/>
        </w:rPr>
        <w:t xml:space="preserve">был предусмотрен в сумме   </w:t>
      </w:r>
      <w:r w:rsidR="00645193" w:rsidRPr="00645193">
        <w:rPr>
          <w:sz w:val="28"/>
          <w:szCs w:val="28"/>
        </w:rPr>
        <w:t>43,0 тыс.</w:t>
      </w:r>
      <w:r w:rsidR="004653B5">
        <w:rPr>
          <w:sz w:val="28"/>
          <w:szCs w:val="28"/>
        </w:rPr>
        <w:t xml:space="preserve"> </w:t>
      </w:r>
      <w:r w:rsidR="00645193" w:rsidRPr="00645193">
        <w:rPr>
          <w:sz w:val="28"/>
          <w:szCs w:val="28"/>
        </w:rPr>
        <w:t>руб</w:t>
      </w:r>
      <w:r w:rsidR="004653B5">
        <w:rPr>
          <w:sz w:val="28"/>
          <w:szCs w:val="28"/>
        </w:rPr>
        <w:t>лей</w:t>
      </w:r>
      <w:r w:rsidR="00645193" w:rsidRPr="00645193">
        <w:rPr>
          <w:sz w:val="28"/>
          <w:szCs w:val="28"/>
        </w:rPr>
        <w:t>,</w:t>
      </w:r>
      <w:r w:rsidR="009C392C" w:rsidRPr="00645193">
        <w:rPr>
          <w:sz w:val="28"/>
          <w:szCs w:val="28"/>
        </w:rPr>
        <w:t xml:space="preserve"> </w:t>
      </w:r>
      <w:r w:rsidR="00645193" w:rsidRPr="00645193">
        <w:rPr>
          <w:rFonts w:eastAsia="Andale Sans UI"/>
          <w:color w:val="000000" w:themeColor="text1"/>
          <w:kern w:val="2"/>
          <w:sz w:val="28"/>
          <w:szCs w:val="28"/>
          <w:lang w:bidi="fa-IR"/>
        </w:rPr>
        <w:t xml:space="preserve">расходы за счет средств местного бюджета составили 42,9 тыс. рублей (исполнение 99,8%). </w:t>
      </w:r>
      <w:r w:rsidR="00645193" w:rsidRPr="00645193">
        <w:rPr>
          <w:rFonts w:eastAsia="Andale Sans UI"/>
          <w:kern w:val="2"/>
          <w:sz w:val="28"/>
          <w:szCs w:val="28"/>
          <w:lang w:bidi="fa-IR"/>
        </w:rPr>
        <w:t>Средства были направлены на оплату за потребляемую электроэнергию.</w:t>
      </w:r>
    </w:p>
    <w:p w:rsidR="00EF1EE4" w:rsidRDefault="00EF1EE4" w:rsidP="00645193">
      <w:pPr>
        <w:tabs>
          <w:tab w:val="left" w:pos="567"/>
        </w:tabs>
        <w:jc w:val="both"/>
        <w:rPr>
          <w:rFonts w:eastAsia="Calibri"/>
          <w:bCs/>
          <w:sz w:val="28"/>
          <w:szCs w:val="28"/>
        </w:rPr>
      </w:pPr>
      <w:r w:rsidRPr="00645193">
        <w:rPr>
          <w:sz w:val="28"/>
          <w:szCs w:val="28"/>
        </w:rPr>
        <w:tab/>
      </w:r>
      <w:r w:rsidRPr="00645193">
        <w:rPr>
          <w:rFonts w:eastAsia="Calibri"/>
          <w:bCs/>
          <w:sz w:val="28"/>
          <w:szCs w:val="28"/>
        </w:rPr>
        <w:tab/>
        <w:t>Запланированное к реализации в отчетном году данное мероприятие выполнено</w:t>
      </w:r>
      <w:r w:rsidRPr="00241178">
        <w:rPr>
          <w:rFonts w:eastAsia="Calibri"/>
          <w:bCs/>
          <w:sz w:val="28"/>
          <w:szCs w:val="28"/>
        </w:rPr>
        <w:t xml:space="preserve"> в полном объеме.</w:t>
      </w:r>
    </w:p>
    <w:p w:rsidR="00EF1EE4" w:rsidRPr="00EF1EE4" w:rsidRDefault="00EF1EE4" w:rsidP="00EF1EE4">
      <w:pPr>
        <w:tabs>
          <w:tab w:val="left" w:pos="567"/>
        </w:tabs>
        <w:jc w:val="both"/>
        <w:rPr>
          <w:sz w:val="28"/>
          <w:szCs w:val="28"/>
        </w:rPr>
      </w:pPr>
    </w:p>
    <w:p w:rsidR="00EF1EE4" w:rsidRDefault="00010EF2" w:rsidP="00EF1EE4">
      <w:pPr>
        <w:ind w:firstLine="711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3.</w:t>
      </w:r>
      <w:r w:rsidR="00DE4030" w:rsidRPr="00241178">
        <w:rPr>
          <w:b/>
          <w:i/>
          <w:sz w:val="28"/>
          <w:szCs w:val="28"/>
        </w:rPr>
        <w:t>4.</w:t>
      </w:r>
      <w:r w:rsidR="00CD7401">
        <w:rPr>
          <w:b/>
          <w:i/>
          <w:sz w:val="28"/>
          <w:szCs w:val="28"/>
        </w:rPr>
        <w:t>5</w:t>
      </w:r>
      <w:r w:rsidR="00DE4030" w:rsidRPr="00241178">
        <w:rPr>
          <w:b/>
          <w:i/>
          <w:sz w:val="28"/>
          <w:szCs w:val="28"/>
        </w:rPr>
        <w:t xml:space="preserve">. О ходе реализации основного мероприятия № </w:t>
      </w:r>
      <w:r w:rsidR="00EF1EE4" w:rsidRPr="00EF1EE4">
        <w:rPr>
          <w:b/>
          <w:i/>
          <w:sz w:val="28"/>
          <w:szCs w:val="28"/>
        </w:rPr>
        <w:t xml:space="preserve">21 «Строительство объекта: «Спортивный центр единоборств по адресу: Краснодарский край, р-н Тбилисский, </w:t>
      </w:r>
      <w:proofErr w:type="spellStart"/>
      <w:r w:rsidR="00EF1EE4" w:rsidRPr="00EF1EE4">
        <w:rPr>
          <w:b/>
          <w:i/>
          <w:sz w:val="28"/>
          <w:szCs w:val="28"/>
        </w:rPr>
        <w:t>ст-ца</w:t>
      </w:r>
      <w:proofErr w:type="spellEnd"/>
      <w:r w:rsidR="00EF1EE4" w:rsidRPr="00EF1EE4">
        <w:rPr>
          <w:b/>
          <w:i/>
          <w:sz w:val="28"/>
          <w:szCs w:val="28"/>
        </w:rPr>
        <w:t xml:space="preserve"> </w:t>
      </w:r>
      <w:proofErr w:type="gramStart"/>
      <w:r w:rsidR="00EF1EE4" w:rsidRPr="00EF1EE4">
        <w:rPr>
          <w:b/>
          <w:i/>
          <w:sz w:val="28"/>
          <w:szCs w:val="28"/>
        </w:rPr>
        <w:t>Тбилисская</w:t>
      </w:r>
      <w:proofErr w:type="gramEnd"/>
      <w:r w:rsidR="00EF1EE4" w:rsidRPr="00EF1EE4">
        <w:rPr>
          <w:b/>
          <w:i/>
          <w:sz w:val="28"/>
          <w:szCs w:val="28"/>
        </w:rPr>
        <w:t xml:space="preserve">, </w:t>
      </w:r>
    </w:p>
    <w:p w:rsidR="00DE4030" w:rsidRDefault="00EF1EE4" w:rsidP="00EF1EE4">
      <w:pPr>
        <w:ind w:firstLine="711"/>
        <w:jc w:val="center"/>
        <w:rPr>
          <w:b/>
          <w:i/>
          <w:sz w:val="28"/>
          <w:szCs w:val="28"/>
        </w:rPr>
      </w:pPr>
      <w:r w:rsidRPr="00EF1EE4">
        <w:rPr>
          <w:b/>
          <w:i/>
          <w:sz w:val="28"/>
          <w:szCs w:val="28"/>
        </w:rPr>
        <w:lastRenderedPageBreak/>
        <w:t>ул. Базарная, д. 124 «И»</w:t>
      </w:r>
    </w:p>
    <w:p w:rsidR="00AD18CD" w:rsidRPr="00AD18CD" w:rsidRDefault="00EF1EE4" w:rsidP="00AD18CD">
      <w:pPr>
        <w:jc w:val="both"/>
        <w:rPr>
          <w:rFonts w:eastAsia="Andale Sans UI"/>
          <w:kern w:val="2"/>
          <w:sz w:val="28"/>
          <w:szCs w:val="28"/>
          <w:lang w:bidi="fa-IR"/>
        </w:rPr>
      </w:pPr>
      <w:r>
        <w:rPr>
          <w:sz w:val="28"/>
          <w:szCs w:val="28"/>
        </w:rPr>
        <w:tab/>
      </w:r>
      <w:r w:rsidR="00DE4030" w:rsidRPr="00241178">
        <w:rPr>
          <w:sz w:val="28"/>
          <w:szCs w:val="28"/>
        </w:rPr>
        <w:t>Объем финансирования на 20</w:t>
      </w:r>
      <w:r w:rsidR="0057127A">
        <w:rPr>
          <w:sz w:val="28"/>
          <w:szCs w:val="28"/>
        </w:rPr>
        <w:t>2</w:t>
      </w:r>
      <w:r w:rsidR="00645193">
        <w:rPr>
          <w:sz w:val="28"/>
          <w:szCs w:val="28"/>
        </w:rPr>
        <w:t>3</w:t>
      </w:r>
      <w:r w:rsidR="00DE4030" w:rsidRPr="00241178">
        <w:rPr>
          <w:sz w:val="28"/>
          <w:szCs w:val="28"/>
        </w:rPr>
        <w:t xml:space="preserve"> год </w:t>
      </w:r>
      <w:r w:rsidR="0005421A" w:rsidRPr="0005421A">
        <w:rPr>
          <w:sz w:val="28"/>
          <w:szCs w:val="28"/>
        </w:rPr>
        <w:t xml:space="preserve">был предусмотрен </w:t>
      </w:r>
      <w:r w:rsidR="00335B71">
        <w:rPr>
          <w:sz w:val="28"/>
          <w:szCs w:val="28"/>
        </w:rPr>
        <w:t>в сумме</w:t>
      </w:r>
      <w:r w:rsidR="00DE4030" w:rsidRPr="00F539DF">
        <w:rPr>
          <w:sz w:val="28"/>
          <w:szCs w:val="28"/>
        </w:rPr>
        <w:t xml:space="preserve"> </w:t>
      </w:r>
      <w:r w:rsidR="00AD18CD">
        <w:rPr>
          <w:sz w:val="28"/>
          <w:szCs w:val="28"/>
        </w:rPr>
        <w:t>5231,400</w:t>
      </w:r>
      <w:r w:rsidRPr="00EF1EE4">
        <w:rPr>
          <w:sz w:val="28"/>
          <w:szCs w:val="28"/>
        </w:rPr>
        <w:t xml:space="preserve"> тыс. рублей, </w:t>
      </w:r>
      <w:r w:rsidR="00AD18CD">
        <w:rPr>
          <w:rFonts w:eastAsia="Andale Sans UI" w:cs="Tahoma"/>
          <w:color w:val="000000" w:themeColor="text1"/>
          <w:kern w:val="2"/>
          <w:sz w:val="28"/>
          <w:szCs w:val="28"/>
          <w:lang w:bidi="fa-IR"/>
        </w:rPr>
        <w:t xml:space="preserve">расходы </w:t>
      </w:r>
      <w:r w:rsidR="00AD18CD" w:rsidRPr="00AD18CD">
        <w:rPr>
          <w:rFonts w:eastAsia="Andale Sans UI"/>
          <w:color w:val="000000" w:themeColor="text1"/>
          <w:kern w:val="2"/>
          <w:sz w:val="28"/>
          <w:szCs w:val="28"/>
          <w:lang w:bidi="fa-IR"/>
        </w:rPr>
        <w:t>за счет средств местного бюджета составили 4738,1 тыс. рублей (исполнение 90,6</w:t>
      </w:r>
      <w:r w:rsidR="00AD18CD" w:rsidRPr="00AD18CD">
        <w:rPr>
          <w:rFonts w:eastAsia="Andale Sans UI"/>
          <w:kern w:val="2"/>
          <w:sz w:val="28"/>
          <w:szCs w:val="28"/>
          <w:lang w:bidi="fa-IR"/>
        </w:rPr>
        <w:t>%). Средства были направлены на оплату:</w:t>
      </w:r>
    </w:p>
    <w:p w:rsidR="00AD18CD" w:rsidRPr="00AD18CD" w:rsidRDefault="00AD18CD" w:rsidP="00AD18CD">
      <w:pPr>
        <w:tabs>
          <w:tab w:val="left" w:pos="709"/>
        </w:tabs>
        <w:jc w:val="both"/>
        <w:rPr>
          <w:rFonts w:eastAsia="Andale Sans UI"/>
          <w:kern w:val="2"/>
          <w:sz w:val="28"/>
          <w:szCs w:val="28"/>
          <w:lang w:bidi="fa-IR"/>
        </w:rPr>
      </w:pPr>
      <w:r w:rsidRPr="00AD18CD">
        <w:rPr>
          <w:rFonts w:eastAsia="Andale Sans UI"/>
          <w:kern w:val="2"/>
          <w:sz w:val="28"/>
          <w:szCs w:val="28"/>
          <w:lang w:bidi="fa-IR"/>
        </w:rPr>
        <w:t xml:space="preserve">         за техническое обслуживание сетей газораспределения и </w:t>
      </w:r>
      <w:proofErr w:type="spellStart"/>
      <w:r w:rsidRPr="00AD18CD">
        <w:rPr>
          <w:rFonts w:eastAsia="Andale Sans UI"/>
          <w:kern w:val="2"/>
          <w:sz w:val="28"/>
          <w:szCs w:val="28"/>
          <w:lang w:bidi="fa-IR"/>
        </w:rPr>
        <w:t>газопотребления</w:t>
      </w:r>
      <w:proofErr w:type="spellEnd"/>
      <w:r w:rsidRPr="00AD18CD">
        <w:rPr>
          <w:rFonts w:eastAsia="Andale Sans UI"/>
          <w:kern w:val="2"/>
          <w:sz w:val="28"/>
          <w:szCs w:val="28"/>
          <w:lang w:bidi="fa-IR"/>
        </w:rPr>
        <w:t xml:space="preserve">,         </w:t>
      </w:r>
      <w:proofErr w:type="spellStart"/>
      <w:r w:rsidRPr="00AD18CD">
        <w:rPr>
          <w:rFonts w:eastAsia="Andale Sans UI"/>
          <w:kern w:val="2"/>
          <w:sz w:val="28"/>
          <w:szCs w:val="28"/>
          <w:lang w:bidi="fa-IR"/>
        </w:rPr>
        <w:t>аврийно-диспечерское</w:t>
      </w:r>
      <w:proofErr w:type="spellEnd"/>
      <w:r w:rsidRPr="00AD18CD">
        <w:rPr>
          <w:rFonts w:eastAsia="Andale Sans UI"/>
          <w:kern w:val="2"/>
          <w:sz w:val="28"/>
          <w:szCs w:val="28"/>
          <w:lang w:bidi="fa-IR"/>
        </w:rPr>
        <w:t xml:space="preserve"> обслуживание сетей газораспределения и </w:t>
      </w:r>
      <w:proofErr w:type="spellStart"/>
      <w:r w:rsidRPr="00AD18CD">
        <w:rPr>
          <w:rFonts w:eastAsia="Andale Sans UI"/>
          <w:kern w:val="2"/>
          <w:sz w:val="28"/>
          <w:szCs w:val="28"/>
          <w:lang w:bidi="fa-IR"/>
        </w:rPr>
        <w:t>газопотребления</w:t>
      </w:r>
      <w:proofErr w:type="spellEnd"/>
      <w:r w:rsidRPr="00AD18CD">
        <w:rPr>
          <w:rFonts w:eastAsia="Andale Sans UI"/>
          <w:kern w:val="2"/>
          <w:sz w:val="28"/>
          <w:szCs w:val="28"/>
          <w:lang w:bidi="fa-IR"/>
        </w:rPr>
        <w:t>, радиационно-гигиеническое обследование, энергетическое обследование с разработкой паспорта, объемные световые буквы, баннеры, флаги, вывеску информационную, облицовку ограждения стальным профильным листом, таблички информационные, жалюзи - 804,8 тыс. рублей;</w:t>
      </w:r>
    </w:p>
    <w:p w:rsidR="00AD18CD" w:rsidRPr="00AD18CD" w:rsidRDefault="00AD18CD" w:rsidP="00AD18CD">
      <w:pPr>
        <w:jc w:val="both"/>
        <w:rPr>
          <w:rFonts w:eastAsia="Andale Sans UI"/>
          <w:kern w:val="2"/>
          <w:sz w:val="28"/>
          <w:szCs w:val="28"/>
          <w:lang w:bidi="fa-IR"/>
        </w:rPr>
      </w:pPr>
      <w:r w:rsidRPr="00AD18CD">
        <w:rPr>
          <w:rFonts w:eastAsia="Andale Sans UI"/>
          <w:kern w:val="2"/>
          <w:sz w:val="28"/>
          <w:szCs w:val="28"/>
          <w:lang w:bidi="fa-IR"/>
        </w:rPr>
        <w:t xml:space="preserve">         за электроэнергию – 425,4 тыс. рублей;</w:t>
      </w:r>
    </w:p>
    <w:p w:rsidR="00AD18CD" w:rsidRPr="00AD18CD" w:rsidRDefault="00AD18CD" w:rsidP="00AD18CD">
      <w:pPr>
        <w:tabs>
          <w:tab w:val="left" w:pos="709"/>
        </w:tabs>
        <w:jc w:val="both"/>
        <w:rPr>
          <w:rFonts w:eastAsia="Andale Sans UI"/>
          <w:kern w:val="2"/>
          <w:sz w:val="28"/>
          <w:szCs w:val="28"/>
          <w:lang w:bidi="fa-IR"/>
        </w:rPr>
      </w:pPr>
      <w:r w:rsidRPr="00AD18CD">
        <w:rPr>
          <w:rFonts w:eastAsia="Andale Sans UI"/>
          <w:kern w:val="2"/>
          <w:sz w:val="28"/>
          <w:szCs w:val="28"/>
          <w:lang w:bidi="fa-IR"/>
        </w:rPr>
        <w:t xml:space="preserve">         за услуги по технологическому присоединению к сетям электроснабжения, услуги по технологическому присоединению к сетям газораспределения, проведение пусконаладочных работ с использованием газа, строительно-монтажные работы по объекту, дизельную станцию – 2601,4 тыс. рублей;</w:t>
      </w:r>
    </w:p>
    <w:p w:rsidR="00AD18CD" w:rsidRPr="00AD18CD" w:rsidRDefault="00AD18CD" w:rsidP="00AD18CD">
      <w:pPr>
        <w:tabs>
          <w:tab w:val="left" w:pos="709"/>
        </w:tabs>
        <w:jc w:val="both"/>
        <w:rPr>
          <w:rFonts w:eastAsia="Andale Sans UI"/>
          <w:kern w:val="2"/>
          <w:sz w:val="28"/>
          <w:szCs w:val="28"/>
          <w:lang w:bidi="fa-IR"/>
        </w:rPr>
      </w:pPr>
      <w:r w:rsidRPr="00AD18CD">
        <w:rPr>
          <w:rFonts w:eastAsia="Andale Sans UI"/>
          <w:kern w:val="2"/>
          <w:sz w:val="28"/>
          <w:szCs w:val="28"/>
          <w:lang w:bidi="fa-IR"/>
        </w:rPr>
        <w:t xml:space="preserve">          кредиторская задолженность за 2022г. (проведение авторского надзора, строительно-монтажные работы) – 906,5 тыс. рублей.</w:t>
      </w:r>
    </w:p>
    <w:p w:rsidR="00AE65A7" w:rsidRDefault="00AE65A7" w:rsidP="00AD18CD">
      <w:pPr>
        <w:tabs>
          <w:tab w:val="left" w:pos="709"/>
          <w:tab w:val="left" w:pos="851"/>
        </w:tabs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ab/>
      </w:r>
      <w:r>
        <w:rPr>
          <w:rFonts w:eastAsia="Calibri"/>
          <w:bCs/>
          <w:sz w:val="28"/>
          <w:szCs w:val="28"/>
        </w:rPr>
        <w:tab/>
      </w:r>
      <w:r w:rsidRPr="00241178">
        <w:rPr>
          <w:rFonts w:eastAsia="Calibri"/>
          <w:bCs/>
          <w:sz w:val="28"/>
          <w:szCs w:val="28"/>
        </w:rPr>
        <w:t xml:space="preserve">Запланированное к реализации в отчетном году </w:t>
      </w:r>
      <w:r>
        <w:rPr>
          <w:rFonts w:eastAsia="Calibri"/>
          <w:bCs/>
          <w:sz w:val="28"/>
          <w:szCs w:val="28"/>
        </w:rPr>
        <w:t>данное</w:t>
      </w:r>
      <w:r w:rsidRPr="00241178">
        <w:rPr>
          <w:rFonts w:eastAsia="Calibri"/>
          <w:bCs/>
          <w:sz w:val="28"/>
          <w:szCs w:val="28"/>
        </w:rPr>
        <w:t xml:space="preserve"> мероприятие выполнено в полном объеме.</w:t>
      </w:r>
    </w:p>
    <w:p w:rsidR="002C1C88" w:rsidRDefault="002C1C88" w:rsidP="00F628AB">
      <w:pPr>
        <w:ind w:firstLine="708"/>
        <w:jc w:val="center"/>
        <w:rPr>
          <w:b/>
          <w:i/>
          <w:sz w:val="28"/>
          <w:szCs w:val="28"/>
        </w:rPr>
      </w:pPr>
    </w:p>
    <w:p w:rsidR="005543FC" w:rsidRDefault="00A50D24" w:rsidP="00F628AB">
      <w:pPr>
        <w:ind w:firstLine="708"/>
        <w:jc w:val="center"/>
        <w:rPr>
          <w:b/>
          <w:i/>
          <w:color w:val="000000"/>
          <w:sz w:val="28"/>
          <w:szCs w:val="28"/>
        </w:rPr>
      </w:pPr>
      <w:r w:rsidRPr="00241178">
        <w:rPr>
          <w:b/>
          <w:i/>
          <w:sz w:val="28"/>
          <w:szCs w:val="28"/>
        </w:rPr>
        <w:t>3.4.</w:t>
      </w:r>
      <w:r w:rsidR="00A11219">
        <w:rPr>
          <w:b/>
          <w:i/>
          <w:sz w:val="28"/>
          <w:szCs w:val="28"/>
        </w:rPr>
        <w:t>9</w:t>
      </w:r>
      <w:r w:rsidRPr="00241178">
        <w:rPr>
          <w:b/>
          <w:i/>
          <w:sz w:val="28"/>
          <w:szCs w:val="28"/>
        </w:rPr>
        <w:t xml:space="preserve">. О ходе реализации основного мероприятия № </w:t>
      </w:r>
      <w:r>
        <w:rPr>
          <w:b/>
          <w:i/>
          <w:sz w:val="28"/>
          <w:szCs w:val="28"/>
        </w:rPr>
        <w:t xml:space="preserve">28 </w:t>
      </w:r>
      <w:r w:rsidRPr="00A50D24">
        <w:rPr>
          <w:b/>
          <w:i/>
          <w:sz w:val="28"/>
          <w:szCs w:val="28"/>
        </w:rPr>
        <w:t xml:space="preserve">"Развитие инициативного бюджетирования в муниципальном образовании Тбилисский район» (поддержка местных </w:t>
      </w:r>
      <w:r w:rsidR="005411EA">
        <w:rPr>
          <w:b/>
          <w:i/>
          <w:sz w:val="28"/>
          <w:szCs w:val="28"/>
        </w:rPr>
        <w:t>инициатив)</w:t>
      </w:r>
      <w:r w:rsidRPr="00A50D24">
        <w:rPr>
          <w:b/>
          <w:i/>
          <w:sz w:val="28"/>
          <w:szCs w:val="28"/>
        </w:rPr>
        <w:t>"</w:t>
      </w:r>
    </w:p>
    <w:p w:rsidR="005411EA" w:rsidRDefault="00A50D24" w:rsidP="005411EA">
      <w:pPr>
        <w:ind w:firstLine="708"/>
        <w:jc w:val="both"/>
        <w:rPr>
          <w:sz w:val="28"/>
          <w:szCs w:val="28"/>
        </w:rPr>
      </w:pPr>
      <w:r w:rsidRPr="00A50D24">
        <w:rPr>
          <w:sz w:val="28"/>
          <w:szCs w:val="28"/>
        </w:rPr>
        <w:t>Объем финансирования на 202</w:t>
      </w:r>
      <w:r w:rsidR="00AD18CD">
        <w:rPr>
          <w:sz w:val="28"/>
          <w:szCs w:val="28"/>
        </w:rPr>
        <w:t>3</w:t>
      </w:r>
      <w:r w:rsidRPr="00A50D24">
        <w:rPr>
          <w:sz w:val="28"/>
          <w:szCs w:val="28"/>
        </w:rPr>
        <w:t xml:space="preserve"> год </w:t>
      </w:r>
      <w:r w:rsidR="00C0544C" w:rsidRPr="00C0544C">
        <w:rPr>
          <w:sz w:val="28"/>
          <w:szCs w:val="28"/>
        </w:rPr>
        <w:t xml:space="preserve">в сумме </w:t>
      </w:r>
      <w:r w:rsidRPr="00A50D24">
        <w:rPr>
          <w:sz w:val="28"/>
          <w:szCs w:val="28"/>
        </w:rPr>
        <w:t xml:space="preserve"> </w:t>
      </w:r>
      <w:r w:rsidR="00AD18CD">
        <w:rPr>
          <w:sz w:val="28"/>
          <w:szCs w:val="28"/>
        </w:rPr>
        <w:t>24031,800</w:t>
      </w:r>
      <w:r w:rsidRPr="00A50D24">
        <w:rPr>
          <w:sz w:val="28"/>
          <w:szCs w:val="28"/>
        </w:rPr>
        <w:t xml:space="preserve"> тыс. рублей за счет сре</w:t>
      </w:r>
      <w:proofErr w:type="gramStart"/>
      <w:r w:rsidRPr="00A50D24">
        <w:rPr>
          <w:sz w:val="28"/>
          <w:szCs w:val="28"/>
        </w:rPr>
        <w:t xml:space="preserve">дств </w:t>
      </w:r>
      <w:r w:rsidRPr="00E02DAD">
        <w:rPr>
          <w:sz w:val="28"/>
          <w:szCs w:val="28"/>
        </w:rPr>
        <w:t>кр</w:t>
      </w:r>
      <w:proofErr w:type="gramEnd"/>
      <w:r w:rsidRPr="00E02DAD">
        <w:rPr>
          <w:sz w:val="28"/>
          <w:szCs w:val="28"/>
        </w:rPr>
        <w:t xml:space="preserve">аевого бюджета, кассовые расходы составили </w:t>
      </w:r>
      <w:r w:rsidR="00C0544C" w:rsidRPr="00C0544C">
        <w:rPr>
          <w:sz w:val="28"/>
          <w:szCs w:val="28"/>
        </w:rPr>
        <w:t xml:space="preserve">в сумме </w:t>
      </w:r>
      <w:r w:rsidR="00AD18CD">
        <w:rPr>
          <w:sz w:val="28"/>
          <w:szCs w:val="28"/>
        </w:rPr>
        <w:t>24031,800</w:t>
      </w:r>
      <w:r w:rsidR="00E02DAD" w:rsidRPr="00E02DAD">
        <w:rPr>
          <w:sz w:val="28"/>
          <w:szCs w:val="28"/>
        </w:rPr>
        <w:t xml:space="preserve"> </w:t>
      </w:r>
      <w:r w:rsidRPr="00E02DAD">
        <w:rPr>
          <w:sz w:val="28"/>
          <w:szCs w:val="28"/>
        </w:rPr>
        <w:t xml:space="preserve"> тыс.</w:t>
      </w:r>
      <w:r w:rsidR="00C0544C">
        <w:rPr>
          <w:sz w:val="28"/>
          <w:szCs w:val="28"/>
        </w:rPr>
        <w:t xml:space="preserve"> </w:t>
      </w:r>
      <w:r w:rsidRPr="00E02DAD">
        <w:rPr>
          <w:sz w:val="28"/>
          <w:szCs w:val="28"/>
        </w:rPr>
        <w:t>руб</w:t>
      </w:r>
      <w:r w:rsidR="00C0544C">
        <w:rPr>
          <w:sz w:val="28"/>
          <w:szCs w:val="28"/>
        </w:rPr>
        <w:t>лей</w:t>
      </w:r>
      <w:r w:rsidRPr="00E02DAD">
        <w:rPr>
          <w:sz w:val="28"/>
          <w:szCs w:val="28"/>
        </w:rPr>
        <w:t xml:space="preserve"> (100%).</w:t>
      </w:r>
      <w:r w:rsidR="005411EA">
        <w:rPr>
          <w:sz w:val="28"/>
          <w:szCs w:val="28"/>
        </w:rPr>
        <w:t xml:space="preserve">  </w:t>
      </w:r>
    </w:p>
    <w:p w:rsidR="00AD18CD" w:rsidRPr="00AD18CD" w:rsidRDefault="00AD18CD" w:rsidP="00AD18CD">
      <w:pPr>
        <w:widowControl w:val="0"/>
        <w:tabs>
          <w:tab w:val="left" w:pos="567"/>
        </w:tabs>
        <w:suppressAutoHyphens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AD18CD">
        <w:rPr>
          <w:color w:val="000000" w:themeColor="text1"/>
          <w:sz w:val="28"/>
          <w:szCs w:val="28"/>
        </w:rPr>
        <w:t>Указанные средства поступили в бюджет района из краевого бюджета как дотация на поддержку местных инициатив  по итогам краевого конкурса в рамках государственной программы Краснодарского края «Региональная политика и развитие гражданского общества» и были направлены в виде прочих межбюджетных трансфертов победителям краевого конкурса по следующим направлениям:</w:t>
      </w:r>
    </w:p>
    <w:p w:rsidR="00AD18CD" w:rsidRPr="00AD18CD" w:rsidRDefault="00AD18CD" w:rsidP="00AD18CD">
      <w:pPr>
        <w:widowControl w:val="0"/>
        <w:tabs>
          <w:tab w:val="left" w:pos="567"/>
        </w:tabs>
        <w:suppressAutoHyphens/>
        <w:jc w:val="both"/>
        <w:textAlignment w:val="baseline"/>
        <w:rPr>
          <w:color w:val="000000" w:themeColor="text1"/>
          <w:sz w:val="28"/>
          <w:szCs w:val="28"/>
        </w:rPr>
      </w:pPr>
      <w:r w:rsidRPr="00AD18CD">
        <w:rPr>
          <w:color w:val="000000" w:themeColor="text1"/>
          <w:sz w:val="28"/>
          <w:szCs w:val="28"/>
        </w:rPr>
        <w:t xml:space="preserve">       «Благоустройство общественной территории: «Сквер по ул. Первомайской, 14</w:t>
      </w:r>
      <w:proofErr w:type="gramStart"/>
      <w:r w:rsidRPr="00AD18CD">
        <w:rPr>
          <w:color w:val="000000" w:themeColor="text1"/>
          <w:sz w:val="28"/>
          <w:szCs w:val="28"/>
        </w:rPr>
        <w:t xml:space="preserve"> Ж</w:t>
      </w:r>
      <w:proofErr w:type="gramEnd"/>
      <w:r w:rsidRPr="00AD18CD">
        <w:rPr>
          <w:color w:val="000000" w:themeColor="text1"/>
          <w:sz w:val="28"/>
          <w:szCs w:val="28"/>
        </w:rPr>
        <w:t xml:space="preserve"> в ст. Тбилисской Краснодарского края» в сумме 9886,4 тыс. рублей.</w:t>
      </w:r>
    </w:p>
    <w:p w:rsidR="00AD18CD" w:rsidRPr="00AD18CD" w:rsidRDefault="00AD18CD" w:rsidP="00AD18CD">
      <w:pPr>
        <w:widowControl w:val="0"/>
        <w:tabs>
          <w:tab w:val="left" w:pos="567"/>
        </w:tabs>
        <w:suppressAutoHyphens/>
        <w:jc w:val="both"/>
        <w:textAlignment w:val="baseline"/>
        <w:rPr>
          <w:color w:val="000000" w:themeColor="text1"/>
          <w:sz w:val="28"/>
          <w:szCs w:val="28"/>
        </w:rPr>
      </w:pPr>
      <w:r w:rsidRPr="00AD18CD">
        <w:rPr>
          <w:color w:val="000000" w:themeColor="text1"/>
          <w:sz w:val="28"/>
          <w:szCs w:val="28"/>
        </w:rPr>
        <w:t xml:space="preserve">       «Благоустройство мемориального комплекса и прилегающей территории, расположенных по адресу: пер. Ушинского, 2А ст. Алексее-</w:t>
      </w:r>
      <w:proofErr w:type="spellStart"/>
      <w:r w:rsidRPr="00AD18CD">
        <w:rPr>
          <w:color w:val="000000" w:themeColor="text1"/>
          <w:sz w:val="28"/>
          <w:szCs w:val="28"/>
        </w:rPr>
        <w:t>Тенгинская</w:t>
      </w:r>
      <w:proofErr w:type="spellEnd"/>
      <w:r w:rsidRPr="00AD18CD">
        <w:rPr>
          <w:color w:val="000000" w:themeColor="text1"/>
          <w:sz w:val="28"/>
          <w:szCs w:val="28"/>
        </w:rPr>
        <w:t xml:space="preserve">       Алексее-</w:t>
      </w:r>
      <w:proofErr w:type="spellStart"/>
      <w:r w:rsidRPr="00AD18CD">
        <w:rPr>
          <w:color w:val="000000" w:themeColor="text1"/>
          <w:sz w:val="28"/>
          <w:szCs w:val="28"/>
        </w:rPr>
        <w:t>Тенгинского</w:t>
      </w:r>
      <w:proofErr w:type="spellEnd"/>
      <w:r w:rsidRPr="00AD18CD">
        <w:rPr>
          <w:color w:val="000000" w:themeColor="text1"/>
          <w:sz w:val="28"/>
          <w:szCs w:val="28"/>
        </w:rPr>
        <w:t xml:space="preserve"> сельского поселения Тбилисского района» в сумме            2668,8 тыс. рублей.</w:t>
      </w:r>
    </w:p>
    <w:p w:rsidR="00AD18CD" w:rsidRPr="00AD18CD" w:rsidRDefault="00AD18CD" w:rsidP="00AD18CD">
      <w:pPr>
        <w:widowControl w:val="0"/>
        <w:tabs>
          <w:tab w:val="left" w:pos="567"/>
        </w:tabs>
        <w:suppressAutoHyphens/>
        <w:jc w:val="both"/>
        <w:textAlignment w:val="baseline"/>
        <w:rPr>
          <w:color w:val="000000" w:themeColor="text1"/>
          <w:sz w:val="28"/>
          <w:szCs w:val="28"/>
        </w:rPr>
      </w:pPr>
      <w:r w:rsidRPr="00AD18CD">
        <w:rPr>
          <w:color w:val="000000" w:themeColor="text1"/>
          <w:sz w:val="28"/>
          <w:szCs w:val="28"/>
        </w:rPr>
        <w:t xml:space="preserve">       «Благоустройства территории мемориального комплекса», расположенного по адресу Краснодарский край, Тбилисский район, ст. </w:t>
      </w:r>
      <w:proofErr w:type="spellStart"/>
      <w:r w:rsidRPr="00AD18CD">
        <w:rPr>
          <w:color w:val="000000" w:themeColor="text1"/>
          <w:sz w:val="28"/>
          <w:szCs w:val="28"/>
        </w:rPr>
        <w:t>Геймановская</w:t>
      </w:r>
      <w:proofErr w:type="spellEnd"/>
      <w:r w:rsidRPr="00AD18CD">
        <w:rPr>
          <w:color w:val="000000" w:themeColor="text1"/>
          <w:sz w:val="28"/>
          <w:szCs w:val="28"/>
        </w:rPr>
        <w:t xml:space="preserve">, ул. </w:t>
      </w:r>
      <w:proofErr w:type="gramStart"/>
      <w:r w:rsidRPr="00AD18CD">
        <w:rPr>
          <w:color w:val="000000" w:themeColor="text1"/>
          <w:sz w:val="28"/>
          <w:szCs w:val="28"/>
        </w:rPr>
        <w:t>Красная</w:t>
      </w:r>
      <w:proofErr w:type="gramEnd"/>
      <w:r w:rsidRPr="00AD18CD">
        <w:rPr>
          <w:color w:val="000000" w:themeColor="text1"/>
          <w:sz w:val="28"/>
          <w:szCs w:val="28"/>
        </w:rPr>
        <w:t>, 89А» в сумме 9961,8 тыс. рублей.</w:t>
      </w:r>
    </w:p>
    <w:p w:rsidR="00AD18CD" w:rsidRPr="00AD18CD" w:rsidRDefault="00AD18CD" w:rsidP="00AD18CD">
      <w:pPr>
        <w:widowControl w:val="0"/>
        <w:tabs>
          <w:tab w:val="left" w:pos="567"/>
        </w:tabs>
        <w:suppressAutoHyphens/>
        <w:jc w:val="both"/>
        <w:textAlignment w:val="baseline"/>
        <w:rPr>
          <w:color w:val="000000" w:themeColor="text1"/>
          <w:sz w:val="28"/>
          <w:szCs w:val="28"/>
        </w:rPr>
      </w:pPr>
      <w:r w:rsidRPr="00AD18CD">
        <w:rPr>
          <w:color w:val="000000" w:themeColor="text1"/>
          <w:sz w:val="28"/>
          <w:szCs w:val="28"/>
        </w:rPr>
        <w:t xml:space="preserve">        </w:t>
      </w:r>
      <w:proofErr w:type="gramStart"/>
      <w:r w:rsidRPr="00AD18CD">
        <w:rPr>
          <w:color w:val="000000" w:themeColor="text1"/>
          <w:sz w:val="28"/>
          <w:szCs w:val="28"/>
        </w:rPr>
        <w:t xml:space="preserve">«Благоустройство ул. Пионерской (устройство тротуара) от ул. Молодежной до пер. Паркового в станице </w:t>
      </w:r>
      <w:proofErr w:type="spellStart"/>
      <w:r w:rsidRPr="00AD18CD">
        <w:rPr>
          <w:color w:val="000000" w:themeColor="text1"/>
          <w:sz w:val="28"/>
          <w:szCs w:val="28"/>
        </w:rPr>
        <w:t>Нововладимировской</w:t>
      </w:r>
      <w:proofErr w:type="spellEnd"/>
      <w:r w:rsidRPr="00AD18CD">
        <w:rPr>
          <w:color w:val="000000" w:themeColor="text1"/>
          <w:sz w:val="28"/>
          <w:szCs w:val="28"/>
        </w:rPr>
        <w:t xml:space="preserve"> Тбилисского района» в сумме 1514,8 тыс. рублей.</w:t>
      </w:r>
      <w:proofErr w:type="gramEnd"/>
    </w:p>
    <w:p w:rsidR="00A50D24" w:rsidRPr="00AD18CD" w:rsidRDefault="00A50D24" w:rsidP="00AD18CD">
      <w:pPr>
        <w:tabs>
          <w:tab w:val="left" w:pos="284"/>
        </w:tabs>
        <w:jc w:val="both"/>
        <w:rPr>
          <w:rFonts w:eastAsia="Calibri"/>
          <w:bCs/>
          <w:sz w:val="28"/>
          <w:szCs w:val="28"/>
        </w:rPr>
      </w:pPr>
      <w:r w:rsidRPr="00AD18CD">
        <w:rPr>
          <w:rFonts w:eastAsia="Calibri"/>
          <w:bCs/>
          <w:sz w:val="28"/>
          <w:szCs w:val="28"/>
        </w:rPr>
        <w:lastRenderedPageBreak/>
        <w:tab/>
      </w:r>
      <w:r w:rsidRPr="00AD18CD">
        <w:rPr>
          <w:rFonts w:eastAsia="Calibri"/>
          <w:bCs/>
          <w:sz w:val="28"/>
          <w:szCs w:val="28"/>
        </w:rPr>
        <w:tab/>
        <w:t xml:space="preserve">Запланированное к реализации в отчетном году </w:t>
      </w:r>
      <w:r w:rsidR="00CF18B1" w:rsidRPr="00AD18CD">
        <w:rPr>
          <w:rFonts w:eastAsia="Calibri"/>
          <w:bCs/>
          <w:sz w:val="28"/>
          <w:szCs w:val="28"/>
        </w:rPr>
        <w:t>данное</w:t>
      </w:r>
      <w:r w:rsidRPr="00AD18CD">
        <w:rPr>
          <w:rFonts w:eastAsia="Calibri"/>
          <w:bCs/>
          <w:sz w:val="28"/>
          <w:szCs w:val="28"/>
        </w:rPr>
        <w:t xml:space="preserve"> мероприятие выполнено в полном объеме.</w:t>
      </w:r>
    </w:p>
    <w:p w:rsidR="00DE7B60" w:rsidRPr="00AD18CD" w:rsidRDefault="00DE7B60" w:rsidP="00AD18CD">
      <w:pPr>
        <w:tabs>
          <w:tab w:val="left" w:pos="284"/>
        </w:tabs>
        <w:jc w:val="both"/>
        <w:rPr>
          <w:rFonts w:eastAsia="Calibri"/>
          <w:bCs/>
          <w:sz w:val="28"/>
          <w:szCs w:val="28"/>
        </w:rPr>
      </w:pPr>
    </w:p>
    <w:p w:rsidR="00DE7B60" w:rsidRDefault="00DE7B60" w:rsidP="00F628AB">
      <w:pPr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>3.4.</w:t>
      </w:r>
      <w:r w:rsidR="00A11219">
        <w:rPr>
          <w:b/>
          <w:i/>
          <w:sz w:val="28"/>
          <w:szCs w:val="28"/>
        </w:rPr>
        <w:t>10</w:t>
      </w:r>
      <w:r w:rsidRPr="00241178">
        <w:rPr>
          <w:b/>
          <w:i/>
          <w:sz w:val="28"/>
          <w:szCs w:val="28"/>
        </w:rPr>
        <w:t xml:space="preserve">. О ходе реализации основного мероприятия № </w:t>
      </w:r>
      <w:r w:rsidRPr="00DE7B60">
        <w:rPr>
          <w:b/>
          <w:i/>
          <w:sz w:val="28"/>
          <w:szCs w:val="28"/>
        </w:rPr>
        <w:t xml:space="preserve">29 </w:t>
      </w:r>
    </w:p>
    <w:p w:rsidR="00DE7B60" w:rsidRDefault="00DE7B60" w:rsidP="00F628AB">
      <w:pPr>
        <w:jc w:val="center"/>
        <w:rPr>
          <w:b/>
          <w:i/>
          <w:sz w:val="28"/>
          <w:szCs w:val="28"/>
        </w:rPr>
      </w:pPr>
      <w:r w:rsidRPr="00DE7B60">
        <w:rPr>
          <w:b/>
          <w:i/>
          <w:sz w:val="28"/>
          <w:szCs w:val="28"/>
        </w:rPr>
        <w:t>Строительство объекта: «Детское дошкольное учреждение</w:t>
      </w:r>
    </w:p>
    <w:p w:rsidR="00DE7B60" w:rsidRDefault="00DE7B60" w:rsidP="00F628AB">
      <w:pPr>
        <w:jc w:val="center"/>
        <w:rPr>
          <w:b/>
          <w:i/>
          <w:sz w:val="28"/>
          <w:szCs w:val="28"/>
        </w:rPr>
      </w:pPr>
      <w:r w:rsidRPr="00DE7B60">
        <w:rPr>
          <w:b/>
          <w:i/>
          <w:sz w:val="28"/>
          <w:szCs w:val="28"/>
        </w:rPr>
        <w:t xml:space="preserve"> на 80 мест по адресу: Краснодарский край, Тбилисский район, </w:t>
      </w:r>
    </w:p>
    <w:p w:rsidR="00DE7B60" w:rsidRDefault="00DE7B60" w:rsidP="00F628AB">
      <w:pPr>
        <w:jc w:val="center"/>
        <w:rPr>
          <w:b/>
          <w:i/>
          <w:sz w:val="28"/>
          <w:szCs w:val="28"/>
        </w:rPr>
      </w:pPr>
      <w:r w:rsidRPr="00DE7B60">
        <w:rPr>
          <w:b/>
          <w:i/>
          <w:sz w:val="28"/>
          <w:szCs w:val="28"/>
        </w:rPr>
        <w:t xml:space="preserve"> </w:t>
      </w:r>
      <w:proofErr w:type="spellStart"/>
      <w:r w:rsidRPr="00DE7B60">
        <w:rPr>
          <w:b/>
          <w:i/>
          <w:sz w:val="28"/>
          <w:szCs w:val="28"/>
        </w:rPr>
        <w:t>ст-ца</w:t>
      </w:r>
      <w:proofErr w:type="spellEnd"/>
      <w:r w:rsidRPr="00DE7B60">
        <w:rPr>
          <w:b/>
          <w:i/>
          <w:sz w:val="28"/>
          <w:szCs w:val="28"/>
        </w:rPr>
        <w:t xml:space="preserve"> </w:t>
      </w:r>
      <w:proofErr w:type="spellStart"/>
      <w:r w:rsidRPr="00DE7B60">
        <w:rPr>
          <w:b/>
          <w:i/>
          <w:sz w:val="28"/>
          <w:szCs w:val="28"/>
        </w:rPr>
        <w:t>Ловлинская</w:t>
      </w:r>
      <w:proofErr w:type="spellEnd"/>
      <w:r w:rsidRPr="00DE7B60">
        <w:rPr>
          <w:b/>
          <w:i/>
          <w:sz w:val="28"/>
          <w:szCs w:val="28"/>
        </w:rPr>
        <w:t xml:space="preserve">, ул. Гагарина, 1 «Г» </w:t>
      </w:r>
    </w:p>
    <w:p w:rsidR="00F74195" w:rsidRPr="00F74195" w:rsidRDefault="00DE7B60" w:rsidP="00F74195">
      <w:pPr>
        <w:widowControl w:val="0"/>
        <w:tabs>
          <w:tab w:val="left" w:pos="709"/>
        </w:tabs>
        <w:suppressAutoHyphens/>
        <w:spacing w:line="100" w:lineRule="atLeast"/>
        <w:jc w:val="both"/>
        <w:textAlignment w:val="baseline"/>
        <w:rPr>
          <w:rFonts w:eastAsia="Andale Sans UI"/>
          <w:color w:val="FF0000"/>
          <w:kern w:val="2"/>
          <w:sz w:val="28"/>
          <w:szCs w:val="28"/>
          <w:lang w:eastAsia="fa-IR" w:bidi="fa-IR"/>
        </w:rPr>
      </w:pPr>
      <w:r>
        <w:rPr>
          <w:sz w:val="28"/>
          <w:szCs w:val="28"/>
        </w:rPr>
        <w:tab/>
      </w:r>
      <w:r w:rsidRPr="00A50D24">
        <w:rPr>
          <w:sz w:val="28"/>
          <w:szCs w:val="28"/>
        </w:rPr>
        <w:t>Объем финансирования на 202</w:t>
      </w:r>
      <w:r w:rsidR="008266F8">
        <w:rPr>
          <w:sz w:val="28"/>
          <w:szCs w:val="28"/>
        </w:rPr>
        <w:t>3</w:t>
      </w:r>
      <w:r w:rsidRPr="00A50D24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="0077508E" w:rsidRPr="0077508E">
        <w:rPr>
          <w:sz w:val="28"/>
          <w:szCs w:val="28"/>
        </w:rPr>
        <w:t xml:space="preserve">в сумме </w:t>
      </w:r>
      <w:r w:rsidR="008266F8" w:rsidRPr="00F74195">
        <w:rPr>
          <w:sz w:val="28"/>
          <w:szCs w:val="28"/>
        </w:rPr>
        <w:t xml:space="preserve">14 390,900 тыс. рублей, в том числе средства краевого бюджета 9 600,000 </w:t>
      </w:r>
      <w:proofErr w:type="spellStart"/>
      <w:r w:rsidR="008266F8" w:rsidRPr="00F74195">
        <w:rPr>
          <w:sz w:val="28"/>
          <w:szCs w:val="28"/>
        </w:rPr>
        <w:t>тыс</w:t>
      </w:r>
      <w:proofErr w:type="gramStart"/>
      <w:r w:rsidR="008266F8" w:rsidRPr="00F74195">
        <w:rPr>
          <w:sz w:val="28"/>
          <w:szCs w:val="28"/>
        </w:rPr>
        <w:t>.р</w:t>
      </w:r>
      <w:proofErr w:type="gramEnd"/>
      <w:r w:rsidR="008266F8" w:rsidRPr="00F74195">
        <w:rPr>
          <w:sz w:val="28"/>
          <w:szCs w:val="28"/>
        </w:rPr>
        <w:t>уб</w:t>
      </w:r>
      <w:proofErr w:type="spellEnd"/>
      <w:r w:rsidR="008266F8" w:rsidRPr="00F74195">
        <w:rPr>
          <w:sz w:val="28"/>
          <w:szCs w:val="28"/>
        </w:rPr>
        <w:t>.,  средства местного бюджета 4 790,900. Освоено из сре</w:t>
      </w:r>
      <w:proofErr w:type="gramStart"/>
      <w:r w:rsidR="008266F8" w:rsidRPr="00F74195">
        <w:rPr>
          <w:sz w:val="28"/>
          <w:szCs w:val="28"/>
        </w:rPr>
        <w:t>дств кр</w:t>
      </w:r>
      <w:proofErr w:type="gramEnd"/>
      <w:r w:rsidR="008266F8" w:rsidRPr="00F74195">
        <w:rPr>
          <w:sz w:val="28"/>
          <w:szCs w:val="28"/>
        </w:rPr>
        <w:t xml:space="preserve">аевого бюджета  0,000 тыс. руб., местного бюджета  - 4 390,819 тыс. рублей (30,5% освоения). На условиях </w:t>
      </w:r>
      <w:proofErr w:type="spellStart"/>
      <w:r w:rsidR="008266F8" w:rsidRPr="00F74195">
        <w:rPr>
          <w:sz w:val="28"/>
          <w:szCs w:val="28"/>
        </w:rPr>
        <w:t>софинансирования</w:t>
      </w:r>
      <w:proofErr w:type="spellEnd"/>
      <w:r w:rsidR="008266F8" w:rsidRPr="00F74195">
        <w:rPr>
          <w:sz w:val="28"/>
          <w:szCs w:val="28"/>
        </w:rPr>
        <w:t xml:space="preserve"> расходных обязательств муниципальных образований по соглашению от 4 декабря 2023 г. № 201-824-2023-03649000-067 предусмотрено к освоению 9 600,0 тыс. рублей, краевых средств, 400,0 тыс. рублей средств местного бюджета. </w:t>
      </w:r>
      <w:proofErr w:type="gramStart"/>
      <w:r w:rsidR="008266F8" w:rsidRPr="00F74195">
        <w:rPr>
          <w:sz w:val="28"/>
          <w:szCs w:val="28"/>
        </w:rPr>
        <w:t xml:space="preserve">Стоит отметить, что </w:t>
      </w:r>
      <w:r w:rsidR="008266F8" w:rsidRPr="00F74195">
        <w:rPr>
          <w:sz w:val="28"/>
          <w:szCs w:val="28"/>
          <w:shd w:val="clear" w:color="auto" w:fill="FFFFFF"/>
        </w:rPr>
        <w:t xml:space="preserve">заявка на </w:t>
      </w:r>
      <w:proofErr w:type="spellStart"/>
      <w:r w:rsidR="008266F8" w:rsidRPr="00F74195">
        <w:rPr>
          <w:sz w:val="28"/>
          <w:szCs w:val="28"/>
          <w:shd w:val="clear" w:color="auto" w:fill="FFFFFF"/>
        </w:rPr>
        <w:t>софинансирование</w:t>
      </w:r>
      <w:proofErr w:type="spellEnd"/>
      <w:r w:rsidR="008266F8" w:rsidRPr="00F74195">
        <w:rPr>
          <w:sz w:val="28"/>
          <w:szCs w:val="28"/>
          <w:shd w:val="clear" w:color="auto" w:fill="FFFFFF"/>
        </w:rPr>
        <w:t xml:space="preserve"> объекта принята департаментом строительства Краснодарского края 31 июля 2023 г., однако в связи с длительным проведением согласования нормативно-правового акта о распределении субсидии, соглашение подписано только 4 декабря 2023 г. 18.12.2023 г. в адрес департамента по регулированию контрактной системы направлен запрос о возможности закупки у единственного поставщика.</w:t>
      </w:r>
      <w:proofErr w:type="gramEnd"/>
      <w:r w:rsidR="008266F8" w:rsidRPr="00F74195">
        <w:rPr>
          <w:sz w:val="28"/>
          <w:szCs w:val="28"/>
          <w:shd w:val="clear" w:color="auto" w:fill="FFFFFF"/>
        </w:rPr>
        <w:t xml:space="preserve"> Протокол получен 22.12.2023 г. Контракт на выполнение СМР заключен 22.12.2023г., условие по открытию казначейского сопровождения подрядчиком выполнено 28.12.2023 г., однако счет на аванс подрядчиком не выставлен, в связи, с чем средства освоить не представилось возможным.</w:t>
      </w:r>
      <w:r w:rsidR="00F74195" w:rsidRPr="00F74195">
        <w:rPr>
          <w:rFonts w:eastAsia="Andale Sans UI" w:cs="Tahoma"/>
          <w:color w:val="000000" w:themeColor="text1"/>
          <w:kern w:val="2"/>
          <w:sz w:val="28"/>
          <w:szCs w:val="28"/>
          <w:lang w:eastAsia="fa-IR" w:bidi="fa-IR"/>
        </w:rPr>
        <w:t xml:space="preserve"> </w:t>
      </w:r>
      <w:r w:rsidR="00F74195">
        <w:rPr>
          <w:rFonts w:eastAsia="Andale Sans UI" w:cs="Tahoma"/>
          <w:color w:val="000000" w:themeColor="text1"/>
          <w:kern w:val="2"/>
          <w:sz w:val="28"/>
          <w:szCs w:val="28"/>
          <w:lang w:eastAsia="fa-IR" w:bidi="fa-IR"/>
        </w:rPr>
        <w:tab/>
      </w:r>
      <w:r w:rsidR="00F74195">
        <w:rPr>
          <w:rFonts w:eastAsia="Andale Sans UI" w:cs="Tahoma"/>
          <w:color w:val="000000" w:themeColor="text1"/>
          <w:kern w:val="2"/>
          <w:sz w:val="28"/>
          <w:szCs w:val="28"/>
          <w:lang w:eastAsia="fa-IR" w:bidi="fa-IR"/>
        </w:rPr>
        <w:tab/>
      </w:r>
      <w:r w:rsidR="00F74195">
        <w:rPr>
          <w:rFonts w:eastAsia="Andale Sans UI" w:cs="Tahoma"/>
          <w:color w:val="000000" w:themeColor="text1"/>
          <w:kern w:val="2"/>
          <w:sz w:val="28"/>
          <w:szCs w:val="28"/>
          <w:lang w:eastAsia="fa-IR" w:bidi="fa-IR"/>
        </w:rPr>
        <w:tab/>
      </w:r>
      <w:r w:rsidR="00F74195" w:rsidRPr="00F74195">
        <w:rPr>
          <w:rFonts w:eastAsia="Andale Sans UI"/>
          <w:color w:val="000000" w:themeColor="text1"/>
          <w:kern w:val="2"/>
          <w:sz w:val="28"/>
          <w:szCs w:val="28"/>
          <w:lang w:eastAsia="fa-IR" w:bidi="fa-IR"/>
        </w:rPr>
        <w:t>Расходы за счет средств местного бюджета</w:t>
      </w:r>
      <w:r w:rsidR="00F74195">
        <w:rPr>
          <w:rFonts w:eastAsia="Andale Sans UI"/>
          <w:color w:val="000000" w:themeColor="text1"/>
          <w:kern w:val="2"/>
          <w:sz w:val="28"/>
          <w:szCs w:val="28"/>
          <w:lang w:eastAsia="fa-IR" w:bidi="fa-IR"/>
        </w:rPr>
        <w:t xml:space="preserve"> не в рамках </w:t>
      </w:r>
      <w:proofErr w:type="spellStart"/>
      <w:r w:rsidR="00F74195">
        <w:rPr>
          <w:rFonts w:eastAsia="Andale Sans UI"/>
          <w:color w:val="000000" w:themeColor="text1"/>
          <w:kern w:val="2"/>
          <w:sz w:val="28"/>
          <w:szCs w:val="28"/>
          <w:lang w:eastAsia="fa-IR" w:bidi="fa-IR"/>
        </w:rPr>
        <w:t>софинансирования</w:t>
      </w:r>
      <w:proofErr w:type="spellEnd"/>
      <w:r w:rsidR="00F74195" w:rsidRPr="00F74195">
        <w:rPr>
          <w:rFonts w:eastAsia="Andale Sans UI"/>
          <w:color w:val="000000" w:themeColor="text1"/>
          <w:kern w:val="2"/>
          <w:sz w:val="28"/>
          <w:szCs w:val="28"/>
          <w:lang w:eastAsia="fa-IR" w:bidi="fa-IR"/>
        </w:rPr>
        <w:t xml:space="preserve"> в сумме 4390,8 тыс. рублей (исполнение 100%) направлены:</w:t>
      </w:r>
      <w:r w:rsidR="00F74195" w:rsidRPr="00F74195">
        <w:rPr>
          <w:rFonts w:eastAsia="Andale Sans UI"/>
          <w:color w:val="000000" w:themeColor="text1"/>
          <w:kern w:val="2"/>
          <w:sz w:val="28"/>
          <w:szCs w:val="28"/>
          <w:lang w:eastAsia="fa-IR" w:bidi="fa-IR"/>
        </w:rPr>
        <w:tab/>
      </w:r>
    </w:p>
    <w:p w:rsidR="00F74195" w:rsidRPr="00F74195" w:rsidRDefault="00F74195" w:rsidP="00F74195">
      <w:pPr>
        <w:tabs>
          <w:tab w:val="left" w:pos="709"/>
        </w:tabs>
        <w:jc w:val="both"/>
        <w:rPr>
          <w:sz w:val="28"/>
          <w:szCs w:val="28"/>
        </w:rPr>
      </w:pPr>
      <w:r w:rsidRPr="00F74195">
        <w:rPr>
          <w:sz w:val="28"/>
          <w:szCs w:val="28"/>
        </w:rPr>
        <w:t xml:space="preserve">          - на проведение проектно-изыскательских работ – 3324,6  тыс. рублей;</w:t>
      </w:r>
    </w:p>
    <w:p w:rsidR="00F74195" w:rsidRPr="00F74195" w:rsidRDefault="00F74195" w:rsidP="00F74195">
      <w:pPr>
        <w:tabs>
          <w:tab w:val="left" w:pos="709"/>
        </w:tabs>
        <w:jc w:val="both"/>
        <w:rPr>
          <w:sz w:val="28"/>
          <w:szCs w:val="28"/>
        </w:rPr>
      </w:pPr>
      <w:r w:rsidRPr="00F74195">
        <w:rPr>
          <w:sz w:val="28"/>
          <w:szCs w:val="28"/>
        </w:rPr>
        <w:t xml:space="preserve">          - на проведение государственной экспертизы проектной документации  и проектной документации в части определения сметной стоимости строительства объекта – 1066,2 тыс. рублей;</w:t>
      </w:r>
    </w:p>
    <w:p w:rsidR="008C632A" w:rsidRDefault="00DE7B60" w:rsidP="004D7FC0">
      <w:pPr>
        <w:tabs>
          <w:tab w:val="left" w:pos="709"/>
        </w:tabs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ab/>
      </w:r>
    </w:p>
    <w:p w:rsidR="00D35795" w:rsidRDefault="00D35795" w:rsidP="00D35795">
      <w:pPr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>3.4.</w:t>
      </w:r>
      <w:r>
        <w:rPr>
          <w:b/>
          <w:i/>
          <w:sz w:val="28"/>
          <w:szCs w:val="28"/>
        </w:rPr>
        <w:t>13</w:t>
      </w:r>
      <w:r w:rsidRPr="00241178">
        <w:rPr>
          <w:b/>
          <w:i/>
          <w:sz w:val="28"/>
          <w:szCs w:val="28"/>
        </w:rPr>
        <w:t xml:space="preserve">. О ходе реализации основного мероприятия № </w:t>
      </w:r>
      <w:r>
        <w:rPr>
          <w:b/>
          <w:i/>
          <w:sz w:val="28"/>
          <w:szCs w:val="28"/>
        </w:rPr>
        <w:t>32</w:t>
      </w:r>
      <w:r w:rsidRPr="00DE7B60">
        <w:rPr>
          <w:b/>
          <w:i/>
          <w:sz w:val="28"/>
          <w:szCs w:val="28"/>
        </w:rPr>
        <w:t xml:space="preserve"> </w:t>
      </w:r>
    </w:p>
    <w:p w:rsidR="00D35795" w:rsidRPr="00D35795" w:rsidRDefault="00D35795" w:rsidP="00D35795">
      <w:pPr>
        <w:tabs>
          <w:tab w:val="left" w:pos="709"/>
        </w:tabs>
        <w:jc w:val="center"/>
        <w:rPr>
          <w:b/>
          <w:i/>
          <w:sz w:val="28"/>
          <w:szCs w:val="28"/>
        </w:rPr>
      </w:pPr>
      <w:r w:rsidRPr="00D35795">
        <w:rPr>
          <w:b/>
          <w:i/>
          <w:sz w:val="28"/>
          <w:szCs w:val="28"/>
        </w:rPr>
        <w:t>«Строительство, реконструкция, капитальный ремонт, ремонт и содержание автомобильных дорог общего пользования местного значения, включенных в реестр имущества муниципального обр</w:t>
      </w:r>
      <w:r>
        <w:rPr>
          <w:b/>
          <w:i/>
          <w:sz w:val="28"/>
          <w:szCs w:val="28"/>
        </w:rPr>
        <w:t>азования Тбилисский район»</w:t>
      </w:r>
    </w:p>
    <w:p w:rsidR="003916CD" w:rsidRPr="003916CD" w:rsidRDefault="00D35795" w:rsidP="003916C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A69B7">
        <w:rPr>
          <w:sz w:val="28"/>
          <w:szCs w:val="28"/>
        </w:rPr>
        <w:t>Объем финансирования на 202</w:t>
      </w:r>
      <w:r w:rsidR="004D7FC0" w:rsidRPr="007A69B7">
        <w:rPr>
          <w:sz w:val="28"/>
          <w:szCs w:val="28"/>
        </w:rPr>
        <w:t>3</w:t>
      </w:r>
      <w:r w:rsidRPr="007A69B7">
        <w:rPr>
          <w:sz w:val="28"/>
          <w:szCs w:val="28"/>
        </w:rPr>
        <w:t xml:space="preserve"> год в сумме </w:t>
      </w:r>
      <w:r w:rsidR="007A69B7" w:rsidRPr="007A69B7">
        <w:rPr>
          <w:sz w:val="28"/>
          <w:szCs w:val="28"/>
        </w:rPr>
        <w:t xml:space="preserve">583,000 тыс. рублей  средства местного бюджета. Освоено – 149,957 тыс. рублей (25,7% освоения). </w:t>
      </w:r>
      <w:r w:rsidR="003916CD" w:rsidRPr="003916CD">
        <w:rPr>
          <w:sz w:val="28"/>
          <w:szCs w:val="28"/>
        </w:rPr>
        <w:t>Оплата произведена за выполненные работы по установке дорожных знаков.</w:t>
      </w:r>
    </w:p>
    <w:p w:rsidR="007A69B7" w:rsidRPr="007A69B7" w:rsidRDefault="003916CD" w:rsidP="007A69B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A69B7" w:rsidRPr="007A69B7">
        <w:rPr>
          <w:sz w:val="28"/>
          <w:szCs w:val="28"/>
        </w:rPr>
        <w:t xml:space="preserve">Ввиду </w:t>
      </w:r>
      <w:r w:rsidR="007A69B7" w:rsidRPr="007A69B7">
        <w:rPr>
          <w:sz w:val="28"/>
          <w:szCs w:val="28"/>
          <w:shd w:val="clear" w:color="auto" w:fill="FFFFFF"/>
        </w:rPr>
        <w:t xml:space="preserve">отсутствия необходимой проектной документации для осуществления ремонта дорог, выделенные средства на ремонт не представилось </w:t>
      </w:r>
      <w:proofErr w:type="gramStart"/>
      <w:r w:rsidR="007A69B7" w:rsidRPr="007A69B7">
        <w:rPr>
          <w:sz w:val="28"/>
          <w:szCs w:val="28"/>
          <w:shd w:val="clear" w:color="auto" w:fill="FFFFFF"/>
        </w:rPr>
        <w:t>возможным</w:t>
      </w:r>
      <w:proofErr w:type="gramEnd"/>
      <w:r w:rsidR="007A69B7" w:rsidRPr="007A69B7">
        <w:rPr>
          <w:sz w:val="28"/>
          <w:szCs w:val="28"/>
          <w:shd w:val="clear" w:color="auto" w:fill="FFFFFF"/>
        </w:rPr>
        <w:t xml:space="preserve"> освоить.</w:t>
      </w:r>
    </w:p>
    <w:p w:rsidR="004249BC" w:rsidRDefault="004249BC" w:rsidP="007A69B7">
      <w:pPr>
        <w:tabs>
          <w:tab w:val="left" w:pos="709"/>
        </w:tabs>
        <w:jc w:val="both"/>
        <w:rPr>
          <w:rFonts w:eastAsia="Calibri"/>
          <w:bCs/>
          <w:sz w:val="28"/>
          <w:szCs w:val="28"/>
        </w:rPr>
      </w:pPr>
    </w:p>
    <w:p w:rsidR="009C392C" w:rsidRPr="00241178" w:rsidRDefault="009C392C" w:rsidP="00F628AB">
      <w:pPr>
        <w:jc w:val="center"/>
        <w:rPr>
          <w:b/>
          <w:i/>
          <w:color w:val="000000"/>
          <w:sz w:val="28"/>
          <w:szCs w:val="28"/>
        </w:rPr>
      </w:pPr>
      <w:r w:rsidRPr="00241178">
        <w:rPr>
          <w:b/>
          <w:i/>
          <w:color w:val="000000"/>
          <w:sz w:val="28"/>
          <w:szCs w:val="28"/>
        </w:rPr>
        <w:t>Вывод</w:t>
      </w:r>
    </w:p>
    <w:p w:rsidR="009C392C" w:rsidRPr="00241178" w:rsidRDefault="009C392C" w:rsidP="00F628AB">
      <w:pPr>
        <w:jc w:val="center"/>
        <w:rPr>
          <w:b/>
          <w:i/>
          <w:color w:val="000000"/>
          <w:sz w:val="28"/>
          <w:szCs w:val="28"/>
        </w:rPr>
      </w:pPr>
    </w:p>
    <w:p w:rsidR="00694969" w:rsidRPr="00694969" w:rsidRDefault="00DE20B9" w:rsidP="00F628AB">
      <w:pPr>
        <w:tabs>
          <w:tab w:val="left" w:pos="284"/>
          <w:tab w:val="left" w:pos="426"/>
        </w:tabs>
        <w:jc w:val="both"/>
        <w:rPr>
          <w:sz w:val="28"/>
          <w:szCs w:val="28"/>
        </w:rPr>
      </w:pPr>
      <w:r w:rsidRPr="00241178">
        <w:rPr>
          <w:color w:val="000000"/>
          <w:sz w:val="28"/>
          <w:szCs w:val="28"/>
        </w:rPr>
        <w:lastRenderedPageBreak/>
        <w:t xml:space="preserve"> </w:t>
      </w:r>
      <w:r w:rsidR="000A461B">
        <w:rPr>
          <w:color w:val="000000"/>
          <w:sz w:val="28"/>
          <w:szCs w:val="28"/>
        </w:rPr>
        <w:t xml:space="preserve">       </w:t>
      </w:r>
      <w:r w:rsidRPr="00241178">
        <w:rPr>
          <w:color w:val="000000"/>
          <w:sz w:val="28"/>
          <w:szCs w:val="28"/>
        </w:rPr>
        <w:tab/>
        <w:t xml:space="preserve">По результатам </w:t>
      </w:r>
      <w:proofErr w:type="gramStart"/>
      <w:r w:rsidRPr="00241178">
        <w:rPr>
          <w:color w:val="000000"/>
          <w:sz w:val="28"/>
          <w:szCs w:val="28"/>
        </w:rPr>
        <w:t>оценки</w:t>
      </w:r>
      <w:r w:rsidR="009C392C" w:rsidRPr="00241178">
        <w:rPr>
          <w:color w:val="000000"/>
          <w:sz w:val="28"/>
          <w:szCs w:val="28"/>
        </w:rPr>
        <w:t xml:space="preserve"> эффективности реализации муниципальной программы муниципально</w:t>
      </w:r>
      <w:r w:rsidRPr="00241178">
        <w:rPr>
          <w:color w:val="000000"/>
          <w:sz w:val="28"/>
          <w:szCs w:val="28"/>
        </w:rPr>
        <w:t>го образования</w:t>
      </w:r>
      <w:proofErr w:type="gramEnd"/>
      <w:r w:rsidRPr="00241178">
        <w:rPr>
          <w:color w:val="000000"/>
          <w:sz w:val="28"/>
          <w:szCs w:val="28"/>
        </w:rPr>
        <w:t xml:space="preserve"> Тбилисский район</w:t>
      </w:r>
      <w:r w:rsidR="009C392C" w:rsidRPr="00241178">
        <w:rPr>
          <w:color w:val="000000"/>
          <w:sz w:val="28"/>
          <w:szCs w:val="28"/>
        </w:rPr>
        <w:t xml:space="preserve"> </w:t>
      </w:r>
      <w:r w:rsidR="009C392C" w:rsidRPr="00241178">
        <w:rPr>
          <w:sz w:val="28"/>
          <w:szCs w:val="28"/>
        </w:rPr>
        <w:t>«Социально-экономическое и территориальное развитие», э</w:t>
      </w:r>
      <w:r w:rsidR="009C392C" w:rsidRPr="00241178">
        <w:rPr>
          <w:color w:val="000000"/>
          <w:sz w:val="28"/>
          <w:szCs w:val="28"/>
        </w:rPr>
        <w:t xml:space="preserve">ффективность реализации  муниципальной </w:t>
      </w:r>
      <w:r w:rsidR="009C392C" w:rsidRPr="00241178">
        <w:rPr>
          <w:sz w:val="28"/>
          <w:szCs w:val="28"/>
        </w:rPr>
        <w:t>программы в 20</w:t>
      </w:r>
      <w:r w:rsidR="00694969">
        <w:rPr>
          <w:sz w:val="28"/>
          <w:szCs w:val="28"/>
        </w:rPr>
        <w:t>2</w:t>
      </w:r>
      <w:r w:rsidR="003916CD">
        <w:rPr>
          <w:sz w:val="28"/>
          <w:szCs w:val="28"/>
        </w:rPr>
        <w:t>3</w:t>
      </w:r>
      <w:r w:rsidR="009C392C" w:rsidRPr="00241178">
        <w:rPr>
          <w:sz w:val="28"/>
          <w:szCs w:val="28"/>
        </w:rPr>
        <w:t xml:space="preserve"> году может быть признана </w:t>
      </w:r>
      <w:r w:rsidR="003916CD">
        <w:rPr>
          <w:sz w:val="28"/>
          <w:szCs w:val="28"/>
        </w:rPr>
        <w:t>удовлетворительной</w:t>
      </w:r>
      <w:r w:rsidR="009C392C" w:rsidRPr="00241178">
        <w:rPr>
          <w:sz w:val="28"/>
          <w:szCs w:val="28"/>
        </w:rPr>
        <w:t>, коэффициент эффективности реал</w:t>
      </w:r>
      <w:r w:rsidRPr="00241178">
        <w:rPr>
          <w:sz w:val="28"/>
          <w:szCs w:val="28"/>
        </w:rPr>
        <w:t xml:space="preserve">изации муниципальной программы </w:t>
      </w:r>
      <w:r w:rsidR="009C392C" w:rsidRPr="00241178">
        <w:rPr>
          <w:sz w:val="28"/>
          <w:szCs w:val="28"/>
        </w:rPr>
        <w:t xml:space="preserve">составил – </w:t>
      </w:r>
      <w:r w:rsidR="00501564">
        <w:rPr>
          <w:sz w:val="28"/>
          <w:szCs w:val="28"/>
        </w:rPr>
        <w:t>0,</w:t>
      </w:r>
      <w:r w:rsidR="003916CD">
        <w:rPr>
          <w:sz w:val="28"/>
          <w:szCs w:val="28"/>
        </w:rPr>
        <w:t>72</w:t>
      </w:r>
      <w:r w:rsidR="009C392C" w:rsidRPr="00241178">
        <w:rPr>
          <w:sz w:val="28"/>
          <w:szCs w:val="28"/>
        </w:rPr>
        <w:t>.</w:t>
      </w:r>
      <w:r w:rsidR="009C392C" w:rsidRPr="00241178">
        <w:rPr>
          <w:color w:val="000000"/>
          <w:sz w:val="28"/>
          <w:szCs w:val="28"/>
        </w:rPr>
        <w:t xml:space="preserve"> </w:t>
      </w:r>
      <w:proofErr w:type="gramStart"/>
      <w:r w:rsidR="00694969" w:rsidRPr="00694969">
        <w:rPr>
          <w:sz w:val="28"/>
          <w:szCs w:val="28"/>
        </w:rPr>
        <w:t>Общее количество оказанных услуг в 202</w:t>
      </w:r>
      <w:r w:rsidR="003916CD">
        <w:rPr>
          <w:sz w:val="28"/>
          <w:szCs w:val="28"/>
        </w:rPr>
        <w:t>3</w:t>
      </w:r>
      <w:r w:rsidR="00694969" w:rsidRPr="00694969">
        <w:rPr>
          <w:sz w:val="28"/>
          <w:szCs w:val="28"/>
        </w:rPr>
        <w:t xml:space="preserve"> году составило </w:t>
      </w:r>
      <w:r w:rsidR="00630F45">
        <w:rPr>
          <w:sz w:val="28"/>
          <w:szCs w:val="28"/>
        </w:rPr>
        <w:t>5</w:t>
      </w:r>
      <w:r w:rsidR="00694969" w:rsidRPr="00694969">
        <w:rPr>
          <w:sz w:val="28"/>
          <w:szCs w:val="28"/>
        </w:rPr>
        <w:t xml:space="preserve"> ед., что составляет </w:t>
      </w:r>
      <w:r w:rsidR="00CD7401">
        <w:rPr>
          <w:sz w:val="28"/>
          <w:szCs w:val="28"/>
        </w:rPr>
        <w:t>100</w:t>
      </w:r>
      <w:r w:rsidR="00694969" w:rsidRPr="00694969">
        <w:rPr>
          <w:sz w:val="28"/>
          <w:szCs w:val="28"/>
        </w:rPr>
        <w:t xml:space="preserve"> </w:t>
      </w:r>
      <w:r w:rsidR="00CD7401">
        <w:rPr>
          <w:sz w:val="28"/>
          <w:szCs w:val="28"/>
        </w:rPr>
        <w:t>%</w:t>
      </w:r>
      <w:r w:rsidR="00694969" w:rsidRPr="00694969">
        <w:rPr>
          <w:sz w:val="28"/>
          <w:szCs w:val="28"/>
        </w:rPr>
        <w:t xml:space="preserve"> от ранее запланированного</w:t>
      </w:r>
      <w:r w:rsidR="00164504">
        <w:rPr>
          <w:sz w:val="28"/>
          <w:szCs w:val="28"/>
        </w:rPr>
        <w:t xml:space="preserve">, количество объектов сданных в эксплуатацию </w:t>
      </w:r>
      <w:r w:rsidR="00630F45">
        <w:rPr>
          <w:sz w:val="28"/>
          <w:szCs w:val="28"/>
        </w:rPr>
        <w:t>1</w:t>
      </w:r>
      <w:r w:rsidR="00164504">
        <w:rPr>
          <w:sz w:val="28"/>
          <w:szCs w:val="28"/>
        </w:rPr>
        <w:t>.</w:t>
      </w:r>
      <w:proofErr w:type="gramEnd"/>
    </w:p>
    <w:p w:rsidR="009C392C" w:rsidRPr="00241178" w:rsidRDefault="009C392C" w:rsidP="00F628AB">
      <w:pPr>
        <w:ind w:firstLine="708"/>
        <w:jc w:val="both"/>
        <w:rPr>
          <w:color w:val="000000"/>
          <w:sz w:val="28"/>
          <w:szCs w:val="28"/>
        </w:rPr>
      </w:pPr>
      <w:r w:rsidRPr="00241178">
        <w:rPr>
          <w:rFonts w:eastAsia="Andale Sans UI"/>
          <w:kern w:val="1"/>
          <w:sz w:val="28"/>
          <w:szCs w:val="28"/>
          <w:lang w:eastAsia="fa-IR" w:bidi="fa-IR"/>
        </w:rPr>
        <w:t xml:space="preserve">Реализация Программы имеет </w:t>
      </w:r>
      <w:proofErr w:type="gramStart"/>
      <w:r w:rsidRPr="00241178">
        <w:rPr>
          <w:rFonts w:eastAsia="Andale Sans UI"/>
          <w:kern w:val="1"/>
          <w:sz w:val="28"/>
          <w:szCs w:val="28"/>
          <w:lang w:eastAsia="fa-IR" w:bidi="fa-IR"/>
        </w:rPr>
        <w:t>важное значение</w:t>
      </w:r>
      <w:proofErr w:type="gramEnd"/>
      <w:r w:rsidRPr="00241178">
        <w:rPr>
          <w:rFonts w:eastAsia="Andale Sans UI"/>
          <w:kern w:val="1"/>
          <w:sz w:val="28"/>
          <w:szCs w:val="28"/>
          <w:lang w:eastAsia="fa-IR" w:bidi="fa-IR"/>
        </w:rPr>
        <w:t xml:space="preserve"> в социально-экономическом развитии Тбилисского района, обеспечивает</w:t>
      </w:r>
      <w:r w:rsidRPr="00241178">
        <w:rPr>
          <w:rFonts w:eastAsia="Andale Sans UI"/>
          <w:kern w:val="1"/>
          <w:sz w:val="28"/>
          <w:szCs w:val="28"/>
          <w:lang w:val="de-DE" w:eastAsia="fa-IR" w:bidi="fa-IR"/>
        </w:rPr>
        <w:t xml:space="preserve"> </w:t>
      </w:r>
      <w:proofErr w:type="spellStart"/>
      <w:r w:rsidRPr="00241178">
        <w:rPr>
          <w:rFonts w:eastAsia="Andale Sans UI"/>
          <w:kern w:val="1"/>
          <w:sz w:val="28"/>
          <w:szCs w:val="28"/>
          <w:lang w:val="de-DE" w:eastAsia="fa-IR" w:bidi="fa-IR"/>
        </w:rPr>
        <w:t>повышение</w:t>
      </w:r>
      <w:proofErr w:type="spellEnd"/>
      <w:r w:rsidRPr="00241178">
        <w:rPr>
          <w:rFonts w:eastAsia="Andale Sans UI"/>
          <w:kern w:val="1"/>
          <w:sz w:val="28"/>
          <w:szCs w:val="28"/>
          <w:lang w:val="de-DE" w:eastAsia="fa-IR" w:bidi="fa-IR"/>
        </w:rPr>
        <w:t xml:space="preserve"> </w:t>
      </w:r>
      <w:proofErr w:type="spellStart"/>
      <w:r w:rsidRPr="00241178">
        <w:rPr>
          <w:rFonts w:eastAsia="Andale Sans UI"/>
          <w:kern w:val="1"/>
          <w:sz w:val="28"/>
          <w:szCs w:val="28"/>
          <w:lang w:val="de-DE" w:eastAsia="fa-IR" w:bidi="fa-IR"/>
        </w:rPr>
        <w:t>уровня</w:t>
      </w:r>
      <w:proofErr w:type="spellEnd"/>
      <w:r w:rsidRPr="00241178">
        <w:rPr>
          <w:rFonts w:eastAsia="Andale Sans UI"/>
          <w:kern w:val="1"/>
          <w:sz w:val="28"/>
          <w:szCs w:val="28"/>
          <w:lang w:val="de-DE" w:eastAsia="fa-IR" w:bidi="fa-IR"/>
        </w:rPr>
        <w:t xml:space="preserve"> </w:t>
      </w:r>
      <w:proofErr w:type="spellStart"/>
      <w:r w:rsidRPr="00241178">
        <w:rPr>
          <w:rFonts w:eastAsia="Andale Sans UI"/>
          <w:kern w:val="1"/>
          <w:sz w:val="28"/>
          <w:szCs w:val="28"/>
          <w:lang w:val="de-DE" w:eastAsia="fa-IR" w:bidi="fa-IR"/>
        </w:rPr>
        <w:t>жизни</w:t>
      </w:r>
      <w:proofErr w:type="spellEnd"/>
      <w:r w:rsidRPr="00241178">
        <w:rPr>
          <w:rFonts w:eastAsia="Andale Sans UI"/>
          <w:kern w:val="1"/>
          <w:sz w:val="28"/>
          <w:szCs w:val="28"/>
          <w:lang w:val="de-DE" w:eastAsia="fa-IR" w:bidi="fa-IR"/>
        </w:rPr>
        <w:t xml:space="preserve"> </w:t>
      </w:r>
      <w:proofErr w:type="spellStart"/>
      <w:r w:rsidRPr="00241178">
        <w:rPr>
          <w:rFonts w:eastAsia="Andale Sans UI"/>
          <w:kern w:val="1"/>
          <w:sz w:val="28"/>
          <w:szCs w:val="28"/>
          <w:lang w:val="de-DE" w:eastAsia="fa-IR" w:bidi="fa-IR"/>
        </w:rPr>
        <w:t>населения</w:t>
      </w:r>
      <w:proofErr w:type="spellEnd"/>
      <w:r w:rsidRPr="00241178">
        <w:rPr>
          <w:rFonts w:eastAsia="Andale Sans UI"/>
          <w:kern w:val="1"/>
          <w:sz w:val="28"/>
          <w:szCs w:val="28"/>
          <w:lang w:val="de-DE" w:eastAsia="fa-IR" w:bidi="fa-IR"/>
        </w:rPr>
        <w:t xml:space="preserve"> </w:t>
      </w:r>
      <w:proofErr w:type="spellStart"/>
      <w:r w:rsidRPr="00241178">
        <w:rPr>
          <w:rFonts w:eastAsia="Andale Sans UI"/>
          <w:kern w:val="1"/>
          <w:sz w:val="28"/>
          <w:szCs w:val="28"/>
          <w:lang w:val="de-DE" w:eastAsia="fa-IR" w:bidi="fa-IR"/>
        </w:rPr>
        <w:t>Тбилисского</w:t>
      </w:r>
      <w:proofErr w:type="spellEnd"/>
      <w:r w:rsidRPr="00241178">
        <w:rPr>
          <w:rFonts w:eastAsia="Andale Sans UI"/>
          <w:kern w:val="1"/>
          <w:sz w:val="28"/>
          <w:szCs w:val="28"/>
          <w:lang w:val="de-DE" w:eastAsia="fa-IR" w:bidi="fa-IR"/>
        </w:rPr>
        <w:t xml:space="preserve"> </w:t>
      </w:r>
      <w:proofErr w:type="spellStart"/>
      <w:r w:rsidRPr="00241178">
        <w:rPr>
          <w:rFonts w:eastAsia="Andale Sans UI"/>
          <w:kern w:val="1"/>
          <w:sz w:val="28"/>
          <w:szCs w:val="28"/>
          <w:lang w:val="de-DE" w:eastAsia="fa-IR" w:bidi="fa-IR"/>
        </w:rPr>
        <w:t>района</w:t>
      </w:r>
      <w:proofErr w:type="spellEnd"/>
      <w:r w:rsidRPr="00241178">
        <w:rPr>
          <w:rFonts w:eastAsia="Andale Sans UI"/>
          <w:kern w:val="1"/>
          <w:sz w:val="28"/>
          <w:szCs w:val="28"/>
          <w:lang w:val="de-DE" w:eastAsia="fa-IR" w:bidi="fa-IR"/>
        </w:rPr>
        <w:t xml:space="preserve"> </w:t>
      </w:r>
      <w:proofErr w:type="spellStart"/>
      <w:r w:rsidRPr="00241178">
        <w:rPr>
          <w:rFonts w:eastAsia="Andale Sans UI"/>
          <w:kern w:val="1"/>
          <w:sz w:val="28"/>
          <w:szCs w:val="28"/>
          <w:lang w:val="de-DE" w:eastAsia="fa-IR" w:bidi="fa-IR"/>
        </w:rPr>
        <w:t>посредством</w:t>
      </w:r>
      <w:proofErr w:type="spellEnd"/>
      <w:r w:rsidRPr="00241178">
        <w:rPr>
          <w:rFonts w:eastAsia="Andale Sans UI"/>
          <w:kern w:val="1"/>
          <w:sz w:val="28"/>
          <w:szCs w:val="28"/>
          <w:lang w:val="de-DE" w:eastAsia="fa-IR" w:bidi="fa-IR"/>
        </w:rPr>
        <w:t xml:space="preserve"> </w:t>
      </w:r>
      <w:proofErr w:type="spellStart"/>
      <w:r w:rsidRPr="00241178">
        <w:rPr>
          <w:rFonts w:eastAsia="Andale Sans UI"/>
          <w:kern w:val="1"/>
          <w:sz w:val="28"/>
          <w:szCs w:val="28"/>
          <w:lang w:val="de-DE" w:eastAsia="fa-IR" w:bidi="fa-IR"/>
        </w:rPr>
        <w:t>развития</w:t>
      </w:r>
      <w:proofErr w:type="spellEnd"/>
      <w:r w:rsidRPr="00241178">
        <w:rPr>
          <w:rFonts w:eastAsia="Andale Sans UI"/>
          <w:kern w:val="1"/>
          <w:sz w:val="28"/>
          <w:szCs w:val="28"/>
          <w:lang w:val="de-DE" w:eastAsia="fa-IR" w:bidi="fa-IR"/>
        </w:rPr>
        <w:t xml:space="preserve"> </w:t>
      </w:r>
      <w:proofErr w:type="spellStart"/>
      <w:r w:rsidRPr="00241178">
        <w:rPr>
          <w:rFonts w:eastAsia="Andale Sans UI"/>
          <w:kern w:val="1"/>
          <w:sz w:val="28"/>
          <w:szCs w:val="28"/>
          <w:lang w:val="de-DE" w:eastAsia="fa-IR" w:bidi="fa-IR"/>
        </w:rPr>
        <w:t>общественной</w:t>
      </w:r>
      <w:proofErr w:type="spellEnd"/>
      <w:r w:rsidRPr="00241178">
        <w:rPr>
          <w:rFonts w:eastAsia="Andale Sans UI"/>
          <w:kern w:val="1"/>
          <w:sz w:val="28"/>
          <w:szCs w:val="28"/>
          <w:lang w:val="de-DE" w:eastAsia="fa-IR" w:bidi="fa-IR"/>
        </w:rPr>
        <w:t xml:space="preserve"> </w:t>
      </w:r>
      <w:proofErr w:type="spellStart"/>
      <w:r w:rsidRPr="00241178">
        <w:rPr>
          <w:rFonts w:eastAsia="Andale Sans UI"/>
          <w:kern w:val="1"/>
          <w:sz w:val="28"/>
          <w:szCs w:val="28"/>
          <w:lang w:val="de-DE" w:eastAsia="fa-IR" w:bidi="fa-IR"/>
        </w:rPr>
        <w:t>инфраструктуры</w:t>
      </w:r>
      <w:proofErr w:type="spellEnd"/>
      <w:r w:rsidRPr="00241178">
        <w:rPr>
          <w:rFonts w:eastAsia="Andale Sans UI"/>
          <w:kern w:val="1"/>
          <w:sz w:val="28"/>
          <w:szCs w:val="28"/>
          <w:lang w:val="de-DE" w:eastAsia="fa-IR" w:bidi="fa-IR"/>
        </w:rPr>
        <w:t xml:space="preserve"> </w:t>
      </w:r>
      <w:proofErr w:type="spellStart"/>
      <w:r w:rsidRPr="00241178">
        <w:rPr>
          <w:rFonts w:eastAsia="Andale Sans UI"/>
          <w:kern w:val="1"/>
          <w:sz w:val="28"/>
          <w:szCs w:val="28"/>
          <w:lang w:val="de-DE" w:eastAsia="fa-IR" w:bidi="fa-IR"/>
        </w:rPr>
        <w:t>муниципального</w:t>
      </w:r>
      <w:proofErr w:type="spellEnd"/>
      <w:r w:rsidRPr="00241178">
        <w:rPr>
          <w:rFonts w:eastAsia="Andale Sans UI"/>
          <w:kern w:val="1"/>
          <w:sz w:val="28"/>
          <w:szCs w:val="28"/>
          <w:lang w:val="de-DE" w:eastAsia="fa-IR" w:bidi="fa-IR"/>
        </w:rPr>
        <w:t xml:space="preserve"> </w:t>
      </w:r>
      <w:proofErr w:type="spellStart"/>
      <w:r w:rsidRPr="00241178">
        <w:rPr>
          <w:rFonts w:eastAsia="Andale Sans UI"/>
          <w:kern w:val="1"/>
          <w:sz w:val="28"/>
          <w:szCs w:val="28"/>
          <w:lang w:val="de-DE" w:eastAsia="fa-IR" w:bidi="fa-IR"/>
        </w:rPr>
        <w:t>образования</w:t>
      </w:r>
      <w:proofErr w:type="spellEnd"/>
      <w:r w:rsidRPr="00241178">
        <w:rPr>
          <w:rFonts w:eastAsia="Andale Sans UI"/>
          <w:kern w:val="1"/>
          <w:sz w:val="28"/>
          <w:szCs w:val="28"/>
          <w:lang w:val="de-DE" w:eastAsia="fa-IR" w:bidi="fa-IR"/>
        </w:rPr>
        <w:t xml:space="preserve"> </w:t>
      </w:r>
      <w:proofErr w:type="spellStart"/>
      <w:r w:rsidRPr="00241178">
        <w:rPr>
          <w:rFonts w:eastAsia="Andale Sans UI"/>
          <w:kern w:val="1"/>
          <w:sz w:val="28"/>
          <w:szCs w:val="28"/>
          <w:lang w:val="de-DE" w:eastAsia="fa-IR" w:bidi="fa-IR"/>
        </w:rPr>
        <w:t>Тбилисский</w:t>
      </w:r>
      <w:proofErr w:type="spellEnd"/>
      <w:r w:rsidRPr="00241178">
        <w:rPr>
          <w:rFonts w:eastAsia="Andale Sans UI"/>
          <w:kern w:val="1"/>
          <w:sz w:val="28"/>
          <w:szCs w:val="28"/>
          <w:lang w:val="de-DE" w:eastAsia="fa-IR" w:bidi="fa-IR"/>
        </w:rPr>
        <w:t xml:space="preserve"> </w:t>
      </w:r>
      <w:proofErr w:type="spellStart"/>
      <w:r w:rsidRPr="00241178">
        <w:rPr>
          <w:rFonts w:eastAsia="Andale Sans UI"/>
          <w:kern w:val="1"/>
          <w:sz w:val="28"/>
          <w:szCs w:val="28"/>
          <w:lang w:val="de-DE" w:eastAsia="fa-IR" w:bidi="fa-IR"/>
        </w:rPr>
        <w:t>район</w:t>
      </w:r>
      <w:proofErr w:type="spellEnd"/>
      <w:r w:rsidRPr="00241178">
        <w:rPr>
          <w:rFonts w:eastAsia="Andale Sans UI"/>
          <w:kern w:val="1"/>
          <w:sz w:val="28"/>
          <w:szCs w:val="28"/>
          <w:lang w:eastAsia="fa-IR" w:bidi="fa-IR"/>
        </w:rPr>
        <w:t>.</w:t>
      </w:r>
    </w:p>
    <w:p w:rsidR="009C392C" w:rsidRPr="00241178" w:rsidRDefault="009C392C" w:rsidP="00F628AB">
      <w:pPr>
        <w:jc w:val="both"/>
        <w:rPr>
          <w:rFonts w:eastAsia="Calibri"/>
          <w:bCs/>
          <w:sz w:val="28"/>
          <w:szCs w:val="28"/>
        </w:rPr>
      </w:pPr>
      <w:r w:rsidRPr="00241178">
        <w:rPr>
          <w:sz w:val="28"/>
          <w:szCs w:val="28"/>
        </w:rPr>
        <w:t xml:space="preserve">          В ходе дальнейшей реализации муниципальной программы координатору - </w:t>
      </w:r>
      <w:r w:rsidRPr="00241178">
        <w:rPr>
          <w:rFonts w:eastAsia="Lucida Sans Unicode"/>
          <w:color w:val="000000"/>
          <w:kern w:val="28"/>
          <w:sz w:val="28"/>
          <w:szCs w:val="28"/>
          <w:lang w:eastAsia="ar-SA"/>
        </w:rPr>
        <w:t>отделу по ЖКХ, транспорту, связи и капитальному строительству управления по ЖКХ, строительству, архитектуре администрации муниципального образования Тбилисский район</w:t>
      </w:r>
      <w:r w:rsidRPr="00241178">
        <w:rPr>
          <w:sz w:val="28"/>
          <w:szCs w:val="28"/>
        </w:rPr>
        <w:t xml:space="preserve"> необходимо продолжить постоянный мониторинг и </w:t>
      </w:r>
      <w:proofErr w:type="gramStart"/>
      <w:r w:rsidRPr="00241178">
        <w:rPr>
          <w:sz w:val="28"/>
          <w:szCs w:val="28"/>
        </w:rPr>
        <w:t>контроль за</w:t>
      </w:r>
      <w:proofErr w:type="gramEnd"/>
      <w:r w:rsidRPr="00241178">
        <w:rPr>
          <w:sz w:val="28"/>
          <w:szCs w:val="28"/>
        </w:rPr>
        <w:t xml:space="preserve"> выполнением программных мероприятий, достижением целевых показателей</w:t>
      </w:r>
      <w:r w:rsidRPr="00241178">
        <w:rPr>
          <w:rFonts w:eastAsia="Calibri"/>
          <w:bCs/>
          <w:sz w:val="28"/>
          <w:szCs w:val="28"/>
        </w:rPr>
        <w:t>.</w:t>
      </w:r>
    </w:p>
    <w:p w:rsidR="009C392C" w:rsidRPr="00241178" w:rsidRDefault="009C392C" w:rsidP="00F628AB">
      <w:pPr>
        <w:jc w:val="both"/>
        <w:rPr>
          <w:rFonts w:eastAsia="Calibri"/>
          <w:bCs/>
          <w:sz w:val="28"/>
          <w:szCs w:val="28"/>
        </w:rPr>
      </w:pPr>
    </w:p>
    <w:p w:rsidR="009C392C" w:rsidRPr="00241178" w:rsidRDefault="009C392C" w:rsidP="00F628AB">
      <w:pPr>
        <w:ind w:firstLine="697"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 xml:space="preserve">3.5. О ходе реализации муниципальной программы </w:t>
      </w:r>
    </w:p>
    <w:p w:rsidR="009C392C" w:rsidRPr="00241178" w:rsidRDefault="009C392C" w:rsidP="00F628AB">
      <w:pPr>
        <w:ind w:firstLine="697"/>
        <w:jc w:val="center"/>
        <w:rPr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>«Обеспечение жильем молодых семей»</w:t>
      </w:r>
    </w:p>
    <w:p w:rsidR="009C392C" w:rsidRPr="00241178" w:rsidRDefault="009C392C" w:rsidP="00F628AB">
      <w:pPr>
        <w:jc w:val="both"/>
        <w:rPr>
          <w:sz w:val="28"/>
          <w:szCs w:val="28"/>
        </w:rPr>
      </w:pPr>
      <w:r w:rsidRPr="00241178">
        <w:rPr>
          <w:sz w:val="28"/>
          <w:szCs w:val="28"/>
        </w:rPr>
        <w:tab/>
      </w:r>
      <w:r w:rsidR="003D3752">
        <w:rPr>
          <w:sz w:val="28"/>
          <w:szCs w:val="28"/>
        </w:rPr>
        <w:t xml:space="preserve">  </w:t>
      </w:r>
      <w:r w:rsidRPr="00241178">
        <w:rPr>
          <w:sz w:val="28"/>
          <w:szCs w:val="28"/>
        </w:rPr>
        <w:t xml:space="preserve"> Муниципальная программа «Обеспечение </w:t>
      </w:r>
      <w:r w:rsidR="00DE20B9" w:rsidRPr="00241178">
        <w:rPr>
          <w:sz w:val="28"/>
          <w:szCs w:val="28"/>
        </w:rPr>
        <w:t>жильем молодых семей» (далее -</w:t>
      </w:r>
      <w:r w:rsidRPr="00241178">
        <w:rPr>
          <w:sz w:val="28"/>
          <w:szCs w:val="28"/>
        </w:rPr>
        <w:t xml:space="preserve"> муниципальная программа) утверждена постановлением администрации муниципального образования Тбилисский район от </w:t>
      </w:r>
      <w:r w:rsidR="000D3BBF">
        <w:rPr>
          <w:sz w:val="28"/>
          <w:szCs w:val="28"/>
        </w:rPr>
        <w:t xml:space="preserve">                         18 ноября 2015 года </w:t>
      </w:r>
      <w:r w:rsidRPr="00241178">
        <w:rPr>
          <w:sz w:val="28"/>
          <w:szCs w:val="28"/>
        </w:rPr>
        <w:t>№ 746 «Об утверждении муниципальной программы муниципального образования Тбилисский район «Обеспечение жильем молодых семей».</w:t>
      </w:r>
    </w:p>
    <w:p w:rsidR="009C392C" w:rsidRPr="00524B6E" w:rsidRDefault="003D3752" w:rsidP="00F628AB">
      <w:pPr>
        <w:widowControl w:val="0"/>
        <w:suppressAutoHyphens/>
        <w:autoSpaceDN w:val="0"/>
        <w:ind w:firstLine="706"/>
        <w:jc w:val="both"/>
        <w:textAlignment w:val="baseline"/>
        <w:rPr>
          <w:rFonts w:eastAsia="Andale Sans UI"/>
          <w:kern w:val="3"/>
          <w:sz w:val="28"/>
          <w:szCs w:val="28"/>
          <w:lang w:val="de-DE" w:eastAsia="ja-JP" w:bidi="fa-IR"/>
        </w:rPr>
      </w:pPr>
      <w:r>
        <w:rPr>
          <w:sz w:val="28"/>
          <w:szCs w:val="28"/>
        </w:rPr>
        <w:t xml:space="preserve">  </w:t>
      </w:r>
      <w:r w:rsidR="00524B6E" w:rsidRPr="00524B6E">
        <w:rPr>
          <w:sz w:val="28"/>
          <w:szCs w:val="28"/>
        </w:rPr>
        <w:t>Данная Программа разработана в соответствии с государственной программой российской Федерации «Обеспечение доступным и комфортным жильем и коммунальными услугами граждан Российской Федерации» в целях реализации основного мероприятия «Обеспечения жильем молодых семей», утвержденной постановлением Правительства Российской Федерации от                       30 декабря 2017 года № 1710</w:t>
      </w:r>
      <w:r w:rsidR="009C392C" w:rsidRPr="00524B6E">
        <w:rPr>
          <w:rFonts w:eastAsia="Andale Sans UI"/>
          <w:kern w:val="3"/>
          <w:sz w:val="28"/>
          <w:szCs w:val="28"/>
          <w:lang w:eastAsia="ja-JP" w:bidi="fa-IR"/>
        </w:rPr>
        <w:t>.</w:t>
      </w:r>
    </w:p>
    <w:p w:rsidR="009C392C" w:rsidRPr="00241178" w:rsidRDefault="009C392C" w:rsidP="00F628AB">
      <w:pPr>
        <w:widowControl w:val="0"/>
        <w:tabs>
          <w:tab w:val="left" w:pos="851"/>
          <w:tab w:val="left" w:pos="6924"/>
        </w:tabs>
        <w:suppressAutoHyphens/>
        <w:autoSpaceDN w:val="0"/>
        <w:ind w:left="36" w:hanging="36"/>
        <w:jc w:val="both"/>
        <w:textAlignment w:val="baseline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241178">
        <w:rPr>
          <w:rFonts w:eastAsia="Andale Sans UI"/>
          <w:kern w:val="3"/>
          <w:sz w:val="28"/>
          <w:szCs w:val="28"/>
          <w:lang w:eastAsia="ja-JP" w:bidi="fa-IR"/>
        </w:rPr>
        <w:tab/>
      </w:r>
      <w:r w:rsidRPr="00241178">
        <w:rPr>
          <w:rFonts w:eastAsia="Andale Sans UI"/>
          <w:kern w:val="3"/>
          <w:sz w:val="28"/>
          <w:szCs w:val="28"/>
          <w:lang w:eastAsia="ja-JP" w:bidi="fa-IR"/>
        </w:rPr>
        <w:tab/>
      </w:r>
      <w:proofErr w:type="spellStart"/>
      <w:r w:rsidRPr="00241178">
        <w:rPr>
          <w:rFonts w:eastAsia="Andale Sans UI"/>
          <w:kern w:val="3"/>
          <w:sz w:val="28"/>
          <w:szCs w:val="28"/>
          <w:lang w:val="de-DE" w:eastAsia="ja-JP" w:bidi="fa-IR"/>
        </w:rPr>
        <w:t>Цель</w:t>
      </w:r>
      <w:proofErr w:type="spellEnd"/>
      <w:r w:rsidRPr="00241178">
        <w:rPr>
          <w:rFonts w:eastAsia="Andale Sans UI"/>
          <w:kern w:val="3"/>
          <w:sz w:val="28"/>
          <w:szCs w:val="28"/>
          <w:lang w:eastAsia="ja-JP" w:bidi="fa-IR"/>
        </w:rPr>
        <w:t>ю</w:t>
      </w:r>
      <w:r w:rsidRPr="00241178">
        <w:rPr>
          <w:rFonts w:eastAsia="Andale Sans UI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rFonts w:eastAsia="Andale Sans UI"/>
          <w:kern w:val="3"/>
          <w:sz w:val="28"/>
          <w:szCs w:val="28"/>
          <w:lang w:val="de-DE" w:eastAsia="ja-JP" w:bidi="fa-IR"/>
        </w:rPr>
        <w:t>муниципальной</w:t>
      </w:r>
      <w:proofErr w:type="spellEnd"/>
      <w:r w:rsidRPr="00241178">
        <w:rPr>
          <w:rFonts w:eastAsia="Andale Sans UI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rFonts w:eastAsia="Andale Sans UI"/>
          <w:kern w:val="3"/>
          <w:sz w:val="28"/>
          <w:szCs w:val="28"/>
          <w:lang w:val="de-DE" w:eastAsia="ja-JP" w:bidi="fa-IR"/>
        </w:rPr>
        <w:t>программы</w:t>
      </w:r>
      <w:proofErr w:type="spellEnd"/>
      <w:r w:rsidRPr="00241178">
        <w:rPr>
          <w:rFonts w:eastAsia="Andale Sans UI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rFonts w:eastAsia="Andale Sans UI"/>
          <w:kern w:val="3"/>
          <w:sz w:val="28"/>
          <w:szCs w:val="28"/>
          <w:lang w:val="de-DE" w:eastAsia="ja-JP" w:bidi="fa-IR"/>
        </w:rPr>
        <w:t>является</w:t>
      </w:r>
      <w:proofErr w:type="spellEnd"/>
      <w:r w:rsidRPr="00241178">
        <w:rPr>
          <w:rFonts w:eastAsia="Andale Sans UI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rFonts w:eastAsia="Andale Sans UI"/>
          <w:kern w:val="3"/>
          <w:sz w:val="28"/>
          <w:szCs w:val="28"/>
          <w:lang w:val="de-DE" w:eastAsia="ja-JP" w:bidi="fa-IR"/>
        </w:rPr>
        <w:t>улучшение</w:t>
      </w:r>
      <w:proofErr w:type="spellEnd"/>
      <w:r w:rsidRPr="00241178">
        <w:rPr>
          <w:rFonts w:eastAsia="Andale Sans UI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rFonts w:eastAsia="Andale Sans UI"/>
          <w:kern w:val="3"/>
          <w:sz w:val="28"/>
          <w:szCs w:val="28"/>
          <w:lang w:val="de-DE" w:eastAsia="ja-JP" w:bidi="fa-IR"/>
        </w:rPr>
        <w:t>жилищных</w:t>
      </w:r>
      <w:proofErr w:type="spellEnd"/>
      <w:r w:rsidRPr="00241178">
        <w:rPr>
          <w:rFonts w:eastAsia="Andale Sans UI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rFonts w:eastAsia="Andale Sans UI"/>
          <w:kern w:val="3"/>
          <w:sz w:val="28"/>
          <w:szCs w:val="28"/>
          <w:lang w:val="de-DE" w:eastAsia="ja-JP" w:bidi="fa-IR"/>
        </w:rPr>
        <w:t>условий</w:t>
      </w:r>
      <w:proofErr w:type="spellEnd"/>
      <w:r w:rsidRPr="00241178">
        <w:rPr>
          <w:rFonts w:eastAsia="Andale Sans UI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rFonts w:eastAsia="Andale Sans UI"/>
          <w:kern w:val="3"/>
          <w:sz w:val="28"/>
          <w:szCs w:val="28"/>
          <w:lang w:val="de-DE" w:eastAsia="ja-JP" w:bidi="fa-IR"/>
        </w:rPr>
        <w:t>молодых</w:t>
      </w:r>
      <w:proofErr w:type="spellEnd"/>
      <w:r w:rsidRPr="00241178">
        <w:rPr>
          <w:rFonts w:eastAsia="Andale Sans UI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rFonts w:eastAsia="Andale Sans UI"/>
          <w:kern w:val="3"/>
          <w:sz w:val="28"/>
          <w:szCs w:val="28"/>
          <w:lang w:val="de-DE" w:eastAsia="ja-JP" w:bidi="fa-IR"/>
        </w:rPr>
        <w:t>семей</w:t>
      </w:r>
      <w:proofErr w:type="spellEnd"/>
      <w:r w:rsidRPr="00241178">
        <w:rPr>
          <w:rFonts w:eastAsia="Andale Sans UI"/>
          <w:kern w:val="3"/>
          <w:sz w:val="28"/>
          <w:szCs w:val="28"/>
          <w:lang w:val="de-DE" w:eastAsia="ja-JP" w:bidi="fa-IR"/>
        </w:rPr>
        <w:t>.</w:t>
      </w:r>
    </w:p>
    <w:p w:rsidR="009C392C" w:rsidRPr="00241178" w:rsidRDefault="000D3BBF" w:rsidP="00F628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C392C" w:rsidRPr="00241178">
        <w:rPr>
          <w:sz w:val="28"/>
          <w:szCs w:val="28"/>
        </w:rPr>
        <w:t>Задачами муниципальной программы являются:</w:t>
      </w:r>
    </w:p>
    <w:p w:rsidR="009C392C" w:rsidRPr="00241178" w:rsidRDefault="009C392C" w:rsidP="00F628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1178">
        <w:rPr>
          <w:sz w:val="28"/>
          <w:szCs w:val="28"/>
        </w:rPr>
        <w:t>- создание условий для привлечения молодыми семьями собственных средств, дополнительных финансовых сре</w:t>
      </w:r>
      <w:proofErr w:type="gramStart"/>
      <w:r w:rsidRPr="00241178">
        <w:rPr>
          <w:sz w:val="28"/>
          <w:szCs w:val="28"/>
        </w:rPr>
        <w:t>дств кр</w:t>
      </w:r>
      <w:proofErr w:type="gramEnd"/>
      <w:r w:rsidRPr="00241178">
        <w:rPr>
          <w:sz w:val="28"/>
          <w:szCs w:val="28"/>
        </w:rPr>
        <w:t>едитных и других организаций, предоставляющих кредиты и займы, в том числе ипотечные жилищные кредиты, для приобретения (строительства) жилья;</w:t>
      </w:r>
    </w:p>
    <w:p w:rsidR="009C392C" w:rsidRPr="00241178" w:rsidRDefault="009C392C" w:rsidP="00F628AB">
      <w:pPr>
        <w:widowControl w:val="0"/>
        <w:autoSpaceDN w:val="0"/>
        <w:ind w:left="20" w:right="20" w:firstLine="700"/>
        <w:jc w:val="both"/>
        <w:rPr>
          <w:kern w:val="3"/>
          <w:sz w:val="28"/>
          <w:szCs w:val="28"/>
          <w:lang w:val="de-DE" w:eastAsia="ja-JP" w:bidi="fa-IR"/>
        </w:rPr>
      </w:pPr>
      <w:r w:rsidRPr="00241178">
        <w:rPr>
          <w:kern w:val="3"/>
          <w:sz w:val="28"/>
          <w:szCs w:val="28"/>
          <w:lang w:eastAsia="ja-JP" w:bidi="fa-IR"/>
        </w:rPr>
        <w:t>- э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ффективность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реализации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подпрограммы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proofErr w:type="gramStart"/>
      <w:r w:rsidRPr="00241178">
        <w:rPr>
          <w:kern w:val="3"/>
          <w:sz w:val="28"/>
          <w:szCs w:val="28"/>
          <w:lang w:val="de-DE" w:eastAsia="ja-JP" w:bidi="fa-IR"/>
        </w:rPr>
        <w:t>использования</w:t>
      </w:r>
      <w:proofErr w:type="spellEnd"/>
      <w:proofErr w:type="gramEnd"/>
      <w:r w:rsidRPr="0024117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выделенных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на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нее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средств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федерального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бюджета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средств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бюджета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Краснодарского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края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 xml:space="preserve">  и 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местных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бюджетов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обеспечивается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за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счет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>:</w:t>
      </w:r>
    </w:p>
    <w:p w:rsidR="009C392C" w:rsidRPr="00241178" w:rsidRDefault="009C392C" w:rsidP="00F628AB">
      <w:pPr>
        <w:widowControl w:val="0"/>
        <w:autoSpaceDN w:val="0"/>
        <w:ind w:left="20" w:right="20" w:firstLine="700"/>
        <w:jc w:val="both"/>
        <w:rPr>
          <w:kern w:val="3"/>
          <w:sz w:val="28"/>
          <w:szCs w:val="28"/>
          <w:lang w:val="de-DE" w:eastAsia="ja-JP" w:bidi="fa-IR"/>
        </w:rPr>
      </w:pP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прозрачности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использования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бюджетных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средств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 xml:space="preserve">, в 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том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числе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средств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федерального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бюджета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>;</w:t>
      </w:r>
    </w:p>
    <w:p w:rsidR="009C392C" w:rsidRPr="00241178" w:rsidRDefault="009C392C" w:rsidP="00F628AB">
      <w:pPr>
        <w:widowControl w:val="0"/>
        <w:autoSpaceDN w:val="0"/>
        <w:ind w:left="20" w:right="20" w:firstLine="700"/>
        <w:jc w:val="both"/>
        <w:rPr>
          <w:kern w:val="3"/>
          <w:sz w:val="28"/>
          <w:szCs w:val="28"/>
          <w:lang w:val="de-DE" w:eastAsia="ja-JP" w:bidi="fa-IR"/>
        </w:rPr>
      </w:pPr>
      <w:proofErr w:type="spellStart"/>
      <w:r w:rsidRPr="00241178">
        <w:rPr>
          <w:kern w:val="3"/>
          <w:sz w:val="28"/>
          <w:szCs w:val="28"/>
          <w:lang w:val="de-DE" w:eastAsia="ja-JP" w:bidi="fa-IR"/>
        </w:rPr>
        <w:lastRenderedPageBreak/>
        <w:t>государственного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регулирования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порядка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расчета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размера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социальных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выплат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их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предоставления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>;</w:t>
      </w:r>
    </w:p>
    <w:p w:rsidR="009C392C" w:rsidRPr="00241178" w:rsidRDefault="009C392C" w:rsidP="00F628AB">
      <w:pPr>
        <w:widowControl w:val="0"/>
        <w:autoSpaceDN w:val="0"/>
        <w:ind w:left="20" w:firstLine="700"/>
        <w:jc w:val="both"/>
        <w:rPr>
          <w:kern w:val="3"/>
          <w:sz w:val="28"/>
          <w:szCs w:val="28"/>
          <w:lang w:val="de-DE" w:eastAsia="ja-JP" w:bidi="fa-IR"/>
        </w:rPr>
      </w:pP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адресного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предоставления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социальных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выплат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>;</w:t>
      </w:r>
    </w:p>
    <w:p w:rsidR="009C392C" w:rsidRPr="00241178" w:rsidRDefault="009C392C" w:rsidP="00F628AB">
      <w:pPr>
        <w:widowControl w:val="0"/>
        <w:autoSpaceDN w:val="0"/>
        <w:ind w:left="20" w:right="20" w:firstLine="700"/>
        <w:jc w:val="both"/>
        <w:rPr>
          <w:kern w:val="3"/>
          <w:sz w:val="28"/>
          <w:szCs w:val="28"/>
          <w:lang w:eastAsia="ja-JP" w:bidi="fa-IR"/>
        </w:rPr>
      </w:pP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привлечения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молодыми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семьями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собственных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кредитных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заемных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средств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для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приобретения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жилого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помещения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или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строительства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жилого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41178">
        <w:rPr>
          <w:kern w:val="3"/>
          <w:sz w:val="28"/>
          <w:szCs w:val="28"/>
          <w:lang w:val="de-DE" w:eastAsia="ja-JP" w:bidi="fa-IR"/>
        </w:rPr>
        <w:t>дома</w:t>
      </w:r>
      <w:proofErr w:type="spellEnd"/>
      <w:r w:rsidRPr="00241178">
        <w:rPr>
          <w:kern w:val="3"/>
          <w:sz w:val="28"/>
          <w:szCs w:val="28"/>
          <w:lang w:val="de-DE" w:eastAsia="ja-JP" w:bidi="fa-IR"/>
        </w:rPr>
        <w:t>.</w:t>
      </w:r>
      <w:r w:rsidRPr="00241178">
        <w:rPr>
          <w:kern w:val="3"/>
          <w:sz w:val="28"/>
          <w:szCs w:val="28"/>
          <w:lang w:eastAsia="ja-JP" w:bidi="fa-IR"/>
        </w:rPr>
        <w:t xml:space="preserve"> </w:t>
      </w:r>
    </w:p>
    <w:p w:rsidR="00E751DA" w:rsidRPr="00241178" w:rsidRDefault="00E751DA" w:rsidP="00F628AB">
      <w:pPr>
        <w:ind w:firstLine="708"/>
        <w:jc w:val="both"/>
        <w:rPr>
          <w:sz w:val="28"/>
          <w:szCs w:val="28"/>
        </w:rPr>
      </w:pPr>
      <w:r w:rsidRPr="00241178">
        <w:rPr>
          <w:sz w:val="28"/>
          <w:szCs w:val="28"/>
        </w:rPr>
        <w:t>Объе</w:t>
      </w:r>
      <w:r w:rsidR="000D3BBF">
        <w:rPr>
          <w:sz w:val="28"/>
          <w:szCs w:val="28"/>
        </w:rPr>
        <w:t xml:space="preserve">м финансирования муниципальной </w:t>
      </w:r>
      <w:r w:rsidRPr="00241178">
        <w:rPr>
          <w:sz w:val="28"/>
          <w:szCs w:val="28"/>
        </w:rPr>
        <w:t>программы в</w:t>
      </w:r>
      <w:r w:rsidR="00DE20B9" w:rsidRPr="00241178">
        <w:rPr>
          <w:sz w:val="28"/>
          <w:szCs w:val="28"/>
        </w:rPr>
        <w:t xml:space="preserve"> 20</w:t>
      </w:r>
      <w:r w:rsidR="009C4D38">
        <w:rPr>
          <w:sz w:val="28"/>
          <w:szCs w:val="28"/>
        </w:rPr>
        <w:t>2</w:t>
      </w:r>
      <w:r w:rsidR="0001618A">
        <w:rPr>
          <w:sz w:val="28"/>
          <w:szCs w:val="28"/>
        </w:rPr>
        <w:t>3</w:t>
      </w:r>
      <w:r w:rsidR="00DE20B9" w:rsidRPr="00241178">
        <w:rPr>
          <w:sz w:val="28"/>
          <w:szCs w:val="28"/>
        </w:rPr>
        <w:t xml:space="preserve"> году был предусмотрен в </w:t>
      </w:r>
      <w:r w:rsidR="000D3BBF">
        <w:rPr>
          <w:sz w:val="28"/>
          <w:szCs w:val="28"/>
        </w:rPr>
        <w:t xml:space="preserve">сумме </w:t>
      </w:r>
      <w:r w:rsidR="0001618A">
        <w:rPr>
          <w:sz w:val="28"/>
          <w:szCs w:val="28"/>
        </w:rPr>
        <w:t>2373,800</w:t>
      </w:r>
      <w:r w:rsidRPr="00241178">
        <w:rPr>
          <w:sz w:val="28"/>
          <w:szCs w:val="28"/>
        </w:rPr>
        <w:t xml:space="preserve"> тыс. рублей, кассовые расходы составили </w:t>
      </w:r>
      <w:r w:rsidR="00B26BA4" w:rsidRPr="00B26BA4">
        <w:rPr>
          <w:sz w:val="28"/>
          <w:szCs w:val="28"/>
        </w:rPr>
        <w:t xml:space="preserve">в сумме </w:t>
      </w:r>
      <w:r w:rsidR="0001618A">
        <w:rPr>
          <w:sz w:val="28"/>
          <w:szCs w:val="28"/>
        </w:rPr>
        <w:t>2373,491</w:t>
      </w:r>
      <w:r w:rsidR="00431E6C">
        <w:rPr>
          <w:sz w:val="28"/>
          <w:szCs w:val="28"/>
        </w:rPr>
        <w:t xml:space="preserve"> </w:t>
      </w:r>
      <w:r w:rsidR="009C4D38">
        <w:rPr>
          <w:sz w:val="28"/>
          <w:szCs w:val="28"/>
        </w:rPr>
        <w:t xml:space="preserve"> тыс.</w:t>
      </w:r>
      <w:r w:rsidR="003F5127">
        <w:rPr>
          <w:sz w:val="28"/>
          <w:szCs w:val="28"/>
        </w:rPr>
        <w:t xml:space="preserve"> </w:t>
      </w:r>
      <w:r w:rsidR="009C4D38">
        <w:rPr>
          <w:sz w:val="28"/>
          <w:szCs w:val="28"/>
        </w:rPr>
        <w:t xml:space="preserve">рублей или </w:t>
      </w:r>
      <w:r w:rsidRPr="00241178">
        <w:rPr>
          <w:sz w:val="28"/>
          <w:szCs w:val="28"/>
        </w:rPr>
        <w:t xml:space="preserve">100% от плановых назначений. </w:t>
      </w:r>
    </w:p>
    <w:p w:rsidR="009C392C" w:rsidRPr="00241178" w:rsidRDefault="009C392C" w:rsidP="00F628AB">
      <w:pPr>
        <w:ind w:firstLine="708"/>
        <w:jc w:val="both"/>
        <w:rPr>
          <w:sz w:val="28"/>
          <w:szCs w:val="28"/>
        </w:rPr>
      </w:pPr>
      <w:r w:rsidRPr="00241178">
        <w:rPr>
          <w:sz w:val="28"/>
          <w:szCs w:val="28"/>
        </w:rPr>
        <w:t xml:space="preserve">Достижение целей и решение задач, поставленных в  муниципальной  программе, осуществляется в рамках реализации 1 основного мероприятия. </w:t>
      </w:r>
    </w:p>
    <w:p w:rsidR="009C392C" w:rsidRPr="00241178" w:rsidRDefault="009C392C" w:rsidP="00F628AB">
      <w:pPr>
        <w:ind w:firstLine="708"/>
        <w:jc w:val="both"/>
        <w:rPr>
          <w:sz w:val="28"/>
          <w:szCs w:val="28"/>
        </w:rPr>
      </w:pPr>
      <w:r w:rsidRPr="00241178">
        <w:rPr>
          <w:sz w:val="28"/>
          <w:szCs w:val="28"/>
        </w:rPr>
        <w:t xml:space="preserve">Контрольные события, предусмотренные планом реализации муниципальной программы, выполнены в полном объеме в установленные сроки. </w:t>
      </w:r>
    </w:p>
    <w:p w:rsidR="009C392C" w:rsidRPr="00241178" w:rsidRDefault="009C392C" w:rsidP="00F628AB">
      <w:pPr>
        <w:jc w:val="both"/>
        <w:rPr>
          <w:sz w:val="28"/>
          <w:szCs w:val="28"/>
        </w:rPr>
      </w:pPr>
      <w:r w:rsidRPr="00241178">
        <w:rPr>
          <w:sz w:val="28"/>
          <w:szCs w:val="28"/>
        </w:rPr>
        <w:t xml:space="preserve">          Достижение целей и решение задач, поставленных в муниципальной программе, осуществляется в рамках реализации входящих в ее состав основных мероприятий.</w:t>
      </w:r>
    </w:p>
    <w:p w:rsidR="009C392C" w:rsidRPr="00241178" w:rsidRDefault="009C392C" w:rsidP="00F628AB">
      <w:pPr>
        <w:keepNext/>
        <w:jc w:val="both"/>
        <w:outlineLvl w:val="2"/>
        <w:rPr>
          <w:b/>
          <w:bCs/>
          <w:sz w:val="28"/>
          <w:szCs w:val="28"/>
          <w:highlight w:val="green"/>
        </w:rPr>
      </w:pPr>
    </w:p>
    <w:p w:rsidR="009C392C" w:rsidRPr="00241178" w:rsidRDefault="009C392C" w:rsidP="00F628AB">
      <w:pPr>
        <w:ind w:firstLine="711"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>3.5.1.</w:t>
      </w:r>
      <w:r w:rsidRPr="00241178">
        <w:rPr>
          <w:b/>
          <w:sz w:val="28"/>
          <w:szCs w:val="28"/>
        </w:rPr>
        <w:t xml:space="preserve"> </w:t>
      </w:r>
      <w:r w:rsidRPr="00241178">
        <w:rPr>
          <w:b/>
          <w:i/>
          <w:sz w:val="28"/>
          <w:szCs w:val="28"/>
        </w:rPr>
        <w:t>О ходе реализации основного мероприятия № 1</w:t>
      </w:r>
    </w:p>
    <w:p w:rsidR="009C392C" w:rsidRPr="00241178" w:rsidRDefault="009C392C" w:rsidP="00F628AB">
      <w:pPr>
        <w:keepNext/>
        <w:ind w:firstLine="709"/>
        <w:jc w:val="center"/>
        <w:outlineLvl w:val="2"/>
        <w:rPr>
          <w:b/>
          <w:bCs/>
          <w:i/>
          <w:sz w:val="28"/>
          <w:szCs w:val="28"/>
        </w:rPr>
      </w:pPr>
      <w:r w:rsidRPr="00241178">
        <w:rPr>
          <w:b/>
          <w:bCs/>
          <w:i/>
          <w:sz w:val="28"/>
          <w:szCs w:val="28"/>
        </w:rPr>
        <w:t xml:space="preserve"> «Предоставление молодым семьям, участникам программы, социальной выплаты на приобретение (строительство) жилья»</w:t>
      </w:r>
    </w:p>
    <w:p w:rsidR="00431E6C" w:rsidRDefault="00185426" w:rsidP="00431E6C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ab/>
      </w:r>
      <w:r w:rsidR="00431E6C">
        <w:rPr>
          <w:rFonts w:cs="Times New Roman"/>
          <w:sz w:val="28"/>
          <w:szCs w:val="28"/>
          <w:lang w:val="ru-RU"/>
        </w:rPr>
        <w:t>В 202</w:t>
      </w:r>
      <w:r w:rsidR="0001618A">
        <w:rPr>
          <w:rFonts w:cs="Times New Roman"/>
          <w:sz w:val="28"/>
          <w:szCs w:val="28"/>
          <w:lang w:val="ru-RU"/>
        </w:rPr>
        <w:t>3</w:t>
      </w:r>
      <w:r w:rsidR="00431E6C" w:rsidRPr="00DA3256">
        <w:rPr>
          <w:rFonts w:cs="Times New Roman"/>
          <w:sz w:val="28"/>
          <w:szCs w:val="28"/>
          <w:lang w:val="ru-RU"/>
        </w:rPr>
        <w:t xml:space="preserve"> год</w:t>
      </w:r>
      <w:r w:rsidR="00431E6C">
        <w:rPr>
          <w:rFonts w:cs="Times New Roman"/>
          <w:sz w:val="28"/>
          <w:szCs w:val="28"/>
          <w:lang w:val="ru-RU"/>
        </w:rPr>
        <w:t xml:space="preserve">у </w:t>
      </w:r>
      <w:r w:rsidR="00431E6C" w:rsidRPr="00DA3256">
        <w:rPr>
          <w:rFonts w:cs="Times New Roman"/>
          <w:sz w:val="28"/>
          <w:szCs w:val="28"/>
          <w:lang w:val="ru-RU"/>
        </w:rPr>
        <w:t>Свидетельство</w:t>
      </w:r>
      <w:r w:rsidR="00431E6C">
        <w:rPr>
          <w:rFonts w:cs="Times New Roman"/>
          <w:sz w:val="28"/>
          <w:szCs w:val="28"/>
          <w:lang w:val="ru-RU"/>
        </w:rPr>
        <w:t xml:space="preserve"> </w:t>
      </w:r>
      <w:r w:rsidR="00431E6C" w:rsidRPr="00DA3256">
        <w:rPr>
          <w:rFonts w:cs="Times New Roman"/>
          <w:sz w:val="28"/>
          <w:szCs w:val="28"/>
          <w:lang w:val="ru-RU"/>
        </w:rPr>
        <w:t>о праве</w:t>
      </w:r>
      <w:r w:rsidR="00431E6C">
        <w:rPr>
          <w:rFonts w:cs="Times New Roman"/>
          <w:sz w:val="28"/>
          <w:szCs w:val="28"/>
          <w:lang w:val="ru-RU"/>
        </w:rPr>
        <w:t xml:space="preserve"> </w:t>
      </w:r>
      <w:r w:rsidR="00431E6C" w:rsidRPr="00DA3256">
        <w:rPr>
          <w:rFonts w:cs="Times New Roman"/>
          <w:sz w:val="28"/>
          <w:szCs w:val="28"/>
          <w:lang w:val="ru-RU"/>
        </w:rPr>
        <w:t xml:space="preserve">на получение социальной выплаты </w:t>
      </w:r>
      <w:r w:rsidR="00431E6C">
        <w:rPr>
          <w:rFonts w:cs="Times New Roman"/>
          <w:sz w:val="28"/>
          <w:szCs w:val="28"/>
          <w:lang w:val="ru-RU"/>
        </w:rPr>
        <w:t xml:space="preserve">   </w:t>
      </w:r>
      <w:r w:rsidR="00431E6C" w:rsidRPr="00DA3256">
        <w:rPr>
          <w:rFonts w:cs="Times New Roman"/>
          <w:sz w:val="28"/>
          <w:szCs w:val="28"/>
          <w:lang w:val="ru-RU"/>
        </w:rPr>
        <w:t>на приобретение</w:t>
      </w:r>
      <w:r w:rsidR="00431E6C">
        <w:rPr>
          <w:rFonts w:cs="Times New Roman"/>
          <w:sz w:val="28"/>
          <w:szCs w:val="28"/>
          <w:lang w:val="ru-RU"/>
        </w:rPr>
        <w:t xml:space="preserve"> </w:t>
      </w:r>
      <w:r w:rsidR="00431E6C" w:rsidRPr="00DA3256">
        <w:rPr>
          <w:rFonts w:cs="Times New Roman"/>
          <w:sz w:val="28"/>
          <w:szCs w:val="28"/>
          <w:lang w:val="ru-RU"/>
        </w:rPr>
        <w:t>жилого</w:t>
      </w:r>
      <w:r w:rsidR="00431E6C">
        <w:rPr>
          <w:rFonts w:cs="Times New Roman"/>
          <w:sz w:val="28"/>
          <w:szCs w:val="28"/>
          <w:lang w:val="ru-RU"/>
        </w:rPr>
        <w:t xml:space="preserve"> </w:t>
      </w:r>
      <w:r w:rsidR="00431E6C" w:rsidRPr="00DA3256">
        <w:rPr>
          <w:rFonts w:cs="Times New Roman"/>
          <w:sz w:val="28"/>
          <w:szCs w:val="28"/>
          <w:lang w:val="ru-RU"/>
        </w:rPr>
        <w:t>помещения</w:t>
      </w:r>
      <w:r w:rsidR="00431E6C">
        <w:rPr>
          <w:rFonts w:cs="Times New Roman"/>
          <w:sz w:val="28"/>
          <w:szCs w:val="28"/>
          <w:lang w:val="ru-RU"/>
        </w:rPr>
        <w:t xml:space="preserve"> </w:t>
      </w:r>
      <w:r w:rsidR="00431E6C" w:rsidRPr="00DA3256">
        <w:rPr>
          <w:rFonts w:cs="Times New Roman"/>
          <w:sz w:val="28"/>
          <w:szCs w:val="28"/>
          <w:lang w:val="ru-RU"/>
        </w:rPr>
        <w:t>или создание</w:t>
      </w:r>
      <w:r w:rsidR="00431E6C">
        <w:rPr>
          <w:rFonts w:cs="Times New Roman"/>
          <w:sz w:val="28"/>
          <w:szCs w:val="28"/>
          <w:lang w:val="ru-RU"/>
        </w:rPr>
        <w:t xml:space="preserve"> </w:t>
      </w:r>
      <w:r w:rsidR="00431E6C" w:rsidRPr="00DA3256">
        <w:rPr>
          <w:rFonts w:cs="Times New Roman"/>
          <w:sz w:val="28"/>
          <w:szCs w:val="28"/>
          <w:lang w:val="ru-RU"/>
        </w:rPr>
        <w:t xml:space="preserve">объекта индивидуального </w:t>
      </w:r>
      <w:proofErr w:type="gramStart"/>
      <w:r w:rsidR="00431E6C" w:rsidRPr="00DA3256">
        <w:rPr>
          <w:rFonts w:cs="Times New Roman"/>
          <w:sz w:val="28"/>
          <w:szCs w:val="28"/>
          <w:lang w:val="ru-RU"/>
        </w:rPr>
        <w:t>жилого строительства</w:t>
      </w:r>
      <w:proofErr w:type="gramEnd"/>
      <w:r w:rsidR="00431E6C" w:rsidRPr="00DA3256">
        <w:rPr>
          <w:rFonts w:cs="Times New Roman"/>
          <w:sz w:val="28"/>
          <w:szCs w:val="28"/>
          <w:lang w:val="ru-RU"/>
        </w:rPr>
        <w:t xml:space="preserve"> </w:t>
      </w:r>
      <w:r w:rsidR="00431E6C">
        <w:rPr>
          <w:rFonts w:cs="Times New Roman"/>
          <w:sz w:val="28"/>
          <w:szCs w:val="28"/>
          <w:lang w:val="ru-RU"/>
        </w:rPr>
        <w:t xml:space="preserve">(далее свидетельств) получили </w:t>
      </w:r>
      <w:r w:rsidR="0081251B">
        <w:rPr>
          <w:rFonts w:cs="Times New Roman"/>
          <w:sz w:val="28"/>
          <w:szCs w:val="28"/>
          <w:lang w:val="ru-RU"/>
        </w:rPr>
        <w:t>3</w:t>
      </w:r>
      <w:r w:rsidR="00431E6C" w:rsidRPr="00DA3256">
        <w:rPr>
          <w:rFonts w:cs="Times New Roman"/>
          <w:sz w:val="28"/>
          <w:szCs w:val="28"/>
          <w:lang w:val="ru-RU"/>
        </w:rPr>
        <w:t xml:space="preserve"> семей по муниципальному образованию Тбилисский район.</w:t>
      </w:r>
    </w:p>
    <w:p w:rsidR="00431E6C" w:rsidRPr="00DA3256" w:rsidRDefault="00431E6C" w:rsidP="00431E6C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ab/>
      </w:r>
    </w:p>
    <w:p w:rsidR="00185426" w:rsidRDefault="00185426" w:rsidP="00F628A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Объем финансирования по Программе составляет </w:t>
      </w:r>
      <w:r w:rsidR="00B26BA4" w:rsidRPr="00B26BA4">
        <w:rPr>
          <w:rFonts w:cs="Times New Roman"/>
          <w:sz w:val="28"/>
          <w:szCs w:val="28"/>
          <w:lang w:val="ru-RU"/>
        </w:rPr>
        <w:t xml:space="preserve">в сумме </w:t>
      </w:r>
      <w:r w:rsidR="0081251B">
        <w:rPr>
          <w:rFonts w:cs="Times New Roman"/>
          <w:sz w:val="28"/>
          <w:szCs w:val="28"/>
          <w:lang w:val="ru-RU"/>
        </w:rPr>
        <w:t>2373,800</w:t>
      </w:r>
      <w:r>
        <w:rPr>
          <w:rFonts w:cs="Times New Roman"/>
          <w:sz w:val="28"/>
          <w:szCs w:val="28"/>
          <w:lang w:val="ru-RU"/>
        </w:rPr>
        <w:t xml:space="preserve"> тыс. рублей из них: </w:t>
      </w:r>
    </w:p>
    <w:p w:rsidR="00185426" w:rsidRDefault="00185426" w:rsidP="00F628AB">
      <w:pPr>
        <w:pStyle w:val="Standard"/>
        <w:ind w:firstLine="708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- по федеральному бюджету </w:t>
      </w:r>
      <w:r w:rsidR="0081251B">
        <w:rPr>
          <w:rFonts w:cs="Times New Roman"/>
          <w:sz w:val="28"/>
          <w:szCs w:val="28"/>
          <w:lang w:val="ru-RU"/>
        </w:rPr>
        <w:t>571,600</w:t>
      </w:r>
      <w:r>
        <w:rPr>
          <w:rFonts w:cs="Times New Roman"/>
          <w:sz w:val="28"/>
          <w:szCs w:val="28"/>
          <w:lang w:val="ru-RU"/>
        </w:rPr>
        <w:t xml:space="preserve"> тыс. рублей,</w:t>
      </w:r>
    </w:p>
    <w:p w:rsidR="00185426" w:rsidRDefault="00185426" w:rsidP="00F628AB">
      <w:pPr>
        <w:pStyle w:val="Standard"/>
        <w:ind w:firstLine="708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 сре</w:t>
      </w:r>
      <w:proofErr w:type="gramStart"/>
      <w:r>
        <w:rPr>
          <w:rFonts w:cs="Times New Roman"/>
          <w:sz w:val="28"/>
          <w:szCs w:val="28"/>
          <w:lang w:val="ru-RU"/>
        </w:rPr>
        <w:t>дств кр</w:t>
      </w:r>
      <w:proofErr w:type="gramEnd"/>
      <w:r>
        <w:rPr>
          <w:rFonts w:cs="Times New Roman"/>
          <w:sz w:val="28"/>
          <w:szCs w:val="28"/>
          <w:lang w:val="ru-RU"/>
        </w:rPr>
        <w:t xml:space="preserve">аевого бюджета </w:t>
      </w:r>
      <w:r w:rsidR="0081251B">
        <w:rPr>
          <w:rFonts w:cs="Times New Roman"/>
          <w:sz w:val="28"/>
          <w:szCs w:val="28"/>
          <w:lang w:val="ru-RU"/>
        </w:rPr>
        <w:t>710,200</w:t>
      </w:r>
      <w:r>
        <w:rPr>
          <w:rFonts w:cs="Times New Roman"/>
          <w:sz w:val="28"/>
          <w:szCs w:val="28"/>
          <w:lang w:val="ru-RU"/>
        </w:rPr>
        <w:t xml:space="preserve"> тыс. рублей</w:t>
      </w:r>
      <w:r w:rsidR="00524B6E">
        <w:rPr>
          <w:rFonts w:cs="Times New Roman"/>
          <w:sz w:val="28"/>
          <w:szCs w:val="28"/>
          <w:lang w:val="ru-RU"/>
        </w:rPr>
        <w:t>,</w:t>
      </w:r>
    </w:p>
    <w:p w:rsidR="00524B6E" w:rsidRDefault="00524B6E" w:rsidP="00F628AB">
      <w:pPr>
        <w:pStyle w:val="Standard"/>
        <w:ind w:firstLine="708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- по местному бюджету </w:t>
      </w:r>
      <w:r w:rsidR="0081251B">
        <w:rPr>
          <w:rFonts w:cs="Times New Roman"/>
          <w:sz w:val="28"/>
          <w:szCs w:val="28"/>
          <w:lang w:val="ru-RU"/>
        </w:rPr>
        <w:t>1092,000</w:t>
      </w:r>
      <w:r>
        <w:rPr>
          <w:rFonts w:cs="Times New Roman"/>
          <w:sz w:val="28"/>
          <w:szCs w:val="28"/>
          <w:lang w:val="ru-RU"/>
        </w:rPr>
        <w:t xml:space="preserve"> тыс. рублей.</w:t>
      </w:r>
    </w:p>
    <w:p w:rsidR="00431E6C" w:rsidRPr="00DA3256" w:rsidRDefault="00185426" w:rsidP="00431E6C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ab/>
      </w:r>
      <w:r w:rsidR="00431E6C">
        <w:rPr>
          <w:rFonts w:cs="Times New Roman"/>
          <w:sz w:val="28"/>
          <w:szCs w:val="28"/>
          <w:lang w:val="ru-RU"/>
        </w:rPr>
        <w:t xml:space="preserve">Кассовые расходы </w:t>
      </w:r>
      <w:r w:rsidR="00431E6C" w:rsidRPr="00DA3256">
        <w:rPr>
          <w:rFonts w:cs="Times New Roman"/>
          <w:sz w:val="28"/>
          <w:szCs w:val="28"/>
          <w:lang w:val="ru-RU"/>
        </w:rPr>
        <w:t>по Программе с</w:t>
      </w:r>
      <w:r w:rsidR="00431E6C">
        <w:rPr>
          <w:rFonts w:cs="Times New Roman"/>
          <w:sz w:val="28"/>
          <w:szCs w:val="28"/>
          <w:lang w:val="ru-RU"/>
        </w:rPr>
        <w:t xml:space="preserve">оставили </w:t>
      </w:r>
      <w:r w:rsidR="00B26BA4" w:rsidRPr="00B26BA4">
        <w:rPr>
          <w:rFonts w:cs="Times New Roman"/>
          <w:sz w:val="28"/>
          <w:szCs w:val="28"/>
          <w:lang w:val="ru-RU"/>
        </w:rPr>
        <w:t xml:space="preserve">в сумме </w:t>
      </w:r>
      <w:r w:rsidR="0081251B">
        <w:rPr>
          <w:rFonts w:cs="Times New Roman"/>
          <w:sz w:val="28"/>
          <w:szCs w:val="28"/>
          <w:lang w:val="ru-RU"/>
        </w:rPr>
        <w:t>2373,491</w:t>
      </w:r>
      <w:r w:rsidR="00431E6C">
        <w:rPr>
          <w:rFonts w:cs="Times New Roman"/>
          <w:sz w:val="28"/>
          <w:szCs w:val="28"/>
          <w:lang w:val="ru-RU"/>
        </w:rPr>
        <w:t xml:space="preserve"> тыс. рублей из них: местный бюджет </w:t>
      </w:r>
      <w:r w:rsidR="00B26BA4" w:rsidRPr="00B26BA4">
        <w:rPr>
          <w:rFonts w:cs="Times New Roman"/>
          <w:sz w:val="28"/>
          <w:szCs w:val="28"/>
          <w:lang w:val="ru-RU"/>
        </w:rPr>
        <w:t xml:space="preserve">в сумме </w:t>
      </w:r>
      <w:r w:rsidR="0081251B">
        <w:rPr>
          <w:rFonts w:cs="Times New Roman"/>
          <w:sz w:val="28"/>
          <w:szCs w:val="28"/>
          <w:lang w:val="ru-RU"/>
        </w:rPr>
        <w:t>1091,809</w:t>
      </w:r>
      <w:r w:rsidR="00431E6C" w:rsidRPr="00DA3256">
        <w:rPr>
          <w:rFonts w:cs="Times New Roman"/>
          <w:sz w:val="28"/>
          <w:szCs w:val="28"/>
          <w:lang w:val="ru-RU"/>
        </w:rPr>
        <w:t xml:space="preserve"> тыс. рублей,</w:t>
      </w:r>
      <w:r w:rsidR="00431E6C">
        <w:rPr>
          <w:rFonts w:cs="Times New Roman"/>
          <w:sz w:val="28"/>
          <w:szCs w:val="28"/>
          <w:lang w:val="ru-RU"/>
        </w:rPr>
        <w:t xml:space="preserve"> федеральный бюджет</w:t>
      </w:r>
      <w:r w:rsidR="00B26BA4" w:rsidRPr="00B26BA4">
        <w:t xml:space="preserve"> </w:t>
      </w:r>
      <w:r w:rsidR="00B26BA4" w:rsidRPr="00B26BA4">
        <w:rPr>
          <w:rFonts w:cs="Times New Roman"/>
          <w:sz w:val="28"/>
          <w:szCs w:val="28"/>
          <w:lang w:val="ru-RU"/>
        </w:rPr>
        <w:t>в сумме</w:t>
      </w:r>
      <w:r w:rsidR="00431E6C">
        <w:rPr>
          <w:rFonts w:cs="Times New Roman"/>
          <w:sz w:val="28"/>
          <w:szCs w:val="28"/>
          <w:lang w:val="ru-RU"/>
        </w:rPr>
        <w:t xml:space="preserve"> </w:t>
      </w:r>
      <w:r w:rsidR="0081251B">
        <w:rPr>
          <w:rFonts w:cs="Times New Roman"/>
          <w:sz w:val="28"/>
          <w:szCs w:val="28"/>
          <w:lang w:val="ru-RU"/>
        </w:rPr>
        <w:t>571,515</w:t>
      </w:r>
      <w:r w:rsidR="00431E6C" w:rsidRPr="00DA3256">
        <w:rPr>
          <w:rFonts w:cs="Times New Roman"/>
          <w:sz w:val="28"/>
          <w:szCs w:val="28"/>
          <w:lang w:val="ru-RU"/>
        </w:rPr>
        <w:t xml:space="preserve"> тыс. рублей</w:t>
      </w:r>
      <w:r w:rsidR="00431E6C">
        <w:rPr>
          <w:rFonts w:cs="Times New Roman"/>
          <w:sz w:val="28"/>
          <w:szCs w:val="28"/>
          <w:lang w:val="ru-RU"/>
        </w:rPr>
        <w:t xml:space="preserve"> и сре</w:t>
      </w:r>
      <w:proofErr w:type="gramStart"/>
      <w:r w:rsidR="00431E6C">
        <w:rPr>
          <w:rFonts w:cs="Times New Roman"/>
          <w:sz w:val="28"/>
          <w:szCs w:val="28"/>
          <w:lang w:val="ru-RU"/>
        </w:rPr>
        <w:t>дств кр</w:t>
      </w:r>
      <w:proofErr w:type="gramEnd"/>
      <w:r w:rsidR="00431E6C">
        <w:rPr>
          <w:rFonts w:cs="Times New Roman"/>
          <w:sz w:val="28"/>
          <w:szCs w:val="28"/>
          <w:lang w:val="ru-RU"/>
        </w:rPr>
        <w:t xml:space="preserve">аевого бюджета </w:t>
      </w:r>
      <w:r w:rsidR="00B26BA4" w:rsidRPr="00B26BA4">
        <w:rPr>
          <w:rFonts w:cs="Times New Roman"/>
          <w:sz w:val="28"/>
          <w:szCs w:val="28"/>
          <w:lang w:val="ru-RU"/>
        </w:rPr>
        <w:t xml:space="preserve">в сумме </w:t>
      </w:r>
      <w:r w:rsidR="0081251B">
        <w:rPr>
          <w:rFonts w:cs="Times New Roman"/>
          <w:sz w:val="28"/>
          <w:szCs w:val="28"/>
          <w:lang w:val="ru-RU"/>
        </w:rPr>
        <w:t>710,170</w:t>
      </w:r>
      <w:r w:rsidR="00431E6C" w:rsidRPr="00DA3256">
        <w:rPr>
          <w:rFonts w:cs="Times New Roman"/>
          <w:sz w:val="28"/>
          <w:szCs w:val="28"/>
          <w:lang w:val="ru-RU"/>
        </w:rPr>
        <w:t xml:space="preserve"> тыс. рублей.</w:t>
      </w:r>
    </w:p>
    <w:p w:rsidR="00431E6C" w:rsidRDefault="00431E6C" w:rsidP="00431E6C">
      <w:pPr>
        <w:pStyle w:val="Standard"/>
        <w:jc w:val="both"/>
        <w:rPr>
          <w:rFonts w:eastAsia="Calibri" w:cs="Times New Roman"/>
          <w:b/>
          <w:i/>
          <w:sz w:val="28"/>
          <w:szCs w:val="28"/>
          <w:lang w:val="ru-RU" w:eastAsia="en-US"/>
        </w:rPr>
      </w:pPr>
    </w:p>
    <w:p w:rsidR="009C392C" w:rsidRDefault="009C392C" w:rsidP="00431E6C">
      <w:pPr>
        <w:pStyle w:val="Standard"/>
        <w:jc w:val="center"/>
        <w:rPr>
          <w:rFonts w:eastAsia="Calibri" w:cs="Times New Roman"/>
          <w:b/>
          <w:i/>
          <w:sz w:val="28"/>
          <w:szCs w:val="28"/>
          <w:lang w:val="ru-RU" w:eastAsia="en-US"/>
        </w:rPr>
      </w:pPr>
      <w:r w:rsidRPr="00241178">
        <w:rPr>
          <w:rFonts w:eastAsia="Calibri" w:cs="Times New Roman"/>
          <w:b/>
          <w:i/>
          <w:sz w:val="28"/>
          <w:szCs w:val="28"/>
          <w:lang w:eastAsia="en-US"/>
        </w:rPr>
        <w:t xml:space="preserve">3.5.2. </w:t>
      </w:r>
      <w:proofErr w:type="spellStart"/>
      <w:r w:rsidRPr="00241178">
        <w:rPr>
          <w:rFonts w:eastAsia="Calibri" w:cs="Times New Roman"/>
          <w:b/>
          <w:i/>
          <w:sz w:val="28"/>
          <w:szCs w:val="28"/>
          <w:lang w:eastAsia="en-US"/>
        </w:rPr>
        <w:t>Достижение</w:t>
      </w:r>
      <w:proofErr w:type="spellEnd"/>
      <w:r w:rsidRPr="00241178">
        <w:rPr>
          <w:rFonts w:eastAsia="Calibri" w:cs="Times New Roman"/>
          <w:b/>
          <w:i/>
          <w:sz w:val="28"/>
          <w:szCs w:val="28"/>
          <w:lang w:eastAsia="en-US"/>
        </w:rPr>
        <w:t xml:space="preserve"> </w:t>
      </w:r>
      <w:proofErr w:type="spellStart"/>
      <w:r w:rsidRPr="00241178">
        <w:rPr>
          <w:rFonts w:eastAsia="Calibri" w:cs="Times New Roman"/>
          <w:b/>
          <w:i/>
          <w:sz w:val="28"/>
          <w:szCs w:val="28"/>
          <w:lang w:eastAsia="en-US"/>
        </w:rPr>
        <w:t>целевых</w:t>
      </w:r>
      <w:proofErr w:type="spellEnd"/>
      <w:r w:rsidRPr="00241178">
        <w:rPr>
          <w:rFonts w:eastAsia="Calibri" w:cs="Times New Roman"/>
          <w:b/>
          <w:i/>
          <w:sz w:val="28"/>
          <w:szCs w:val="28"/>
          <w:lang w:eastAsia="en-US"/>
        </w:rPr>
        <w:t xml:space="preserve"> </w:t>
      </w:r>
      <w:proofErr w:type="spellStart"/>
      <w:r w:rsidRPr="00241178">
        <w:rPr>
          <w:rFonts w:eastAsia="Calibri" w:cs="Times New Roman"/>
          <w:b/>
          <w:i/>
          <w:sz w:val="28"/>
          <w:szCs w:val="28"/>
          <w:lang w:eastAsia="en-US"/>
        </w:rPr>
        <w:t>показателей</w:t>
      </w:r>
      <w:proofErr w:type="spellEnd"/>
      <w:r w:rsidRPr="00241178">
        <w:rPr>
          <w:rFonts w:eastAsia="Calibri" w:cs="Times New Roman"/>
          <w:b/>
          <w:i/>
          <w:sz w:val="28"/>
          <w:szCs w:val="28"/>
          <w:lang w:eastAsia="en-US"/>
        </w:rPr>
        <w:t xml:space="preserve"> </w:t>
      </w:r>
      <w:proofErr w:type="spellStart"/>
      <w:r w:rsidRPr="00241178">
        <w:rPr>
          <w:rFonts w:eastAsia="Calibri" w:cs="Times New Roman"/>
          <w:b/>
          <w:i/>
          <w:sz w:val="28"/>
          <w:szCs w:val="28"/>
          <w:lang w:eastAsia="en-US"/>
        </w:rPr>
        <w:t>муниципальной</w:t>
      </w:r>
      <w:proofErr w:type="spellEnd"/>
      <w:r w:rsidRPr="00241178">
        <w:rPr>
          <w:rFonts w:eastAsia="Calibri" w:cs="Times New Roman"/>
          <w:b/>
          <w:i/>
          <w:sz w:val="28"/>
          <w:szCs w:val="28"/>
          <w:lang w:eastAsia="en-US"/>
        </w:rPr>
        <w:t xml:space="preserve"> </w:t>
      </w:r>
      <w:proofErr w:type="spellStart"/>
      <w:r w:rsidRPr="00241178">
        <w:rPr>
          <w:rFonts w:eastAsia="Calibri" w:cs="Times New Roman"/>
          <w:b/>
          <w:i/>
          <w:sz w:val="28"/>
          <w:szCs w:val="28"/>
          <w:lang w:eastAsia="en-US"/>
        </w:rPr>
        <w:t>программы</w:t>
      </w:r>
      <w:proofErr w:type="spellEnd"/>
      <w:r w:rsidRPr="00241178">
        <w:rPr>
          <w:rFonts w:eastAsia="Calibri" w:cs="Times New Roman"/>
          <w:b/>
          <w:i/>
          <w:sz w:val="28"/>
          <w:szCs w:val="28"/>
          <w:lang w:eastAsia="en-US"/>
        </w:rPr>
        <w:t xml:space="preserve"> «</w:t>
      </w:r>
      <w:proofErr w:type="spellStart"/>
      <w:r w:rsidRPr="00241178">
        <w:rPr>
          <w:rFonts w:eastAsia="Calibri" w:cs="Times New Roman"/>
          <w:b/>
          <w:i/>
          <w:sz w:val="28"/>
          <w:szCs w:val="28"/>
          <w:lang w:eastAsia="en-US"/>
        </w:rPr>
        <w:t>Обеспечение</w:t>
      </w:r>
      <w:proofErr w:type="spellEnd"/>
      <w:r w:rsidRPr="00241178">
        <w:rPr>
          <w:rFonts w:eastAsia="Calibri" w:cs="Times New Roman"/>
          <w:b/>
          <w:i/>
          <w:sz w:val="28"/>
          <w:szCs w:val="28"/>
          <w:lang w:eastAsia="en-US"/>
        </w:rPr>
        <w:t xml:space="preserve"> </w:t>
      </w:r>
      <w:proofErr w:type="spellStart"/>
      <w:r w:rsidRPr="00241178">
        <w:rPr>
          <w:rFonts w:eastAsia="Calibri" w:cs="Times New Roman"/>
          <w:b/>
          <w:i/>
          <w:sz w:val="28"/>
          <w:szCs w:val="28"/>
          <w:lang w:eastAsia="en-US"/>
        </w:rPr>
        <w:t>жильем</w:t>
      </w:r>
      <w:proofErr w:type="spellEnd"/>
      <w:r w:rsidRPr="00241178">
        <w:rPr>
          <w:rFonts w:eastAsia="Calibri" w:cs="Times New Roman"/>
          <w:b/>
          <w:i/>
          <w:sz w:val="28"/>
          <w:szCs w:val="28"/>
          <w:lang w:eastAsia="en-US"/>
        </w:rPr>
        <w:t xml:space="preserve"> </w:t>
      </w:r>
      <w:proofErr w:type="spellStart"/>
      <w:r w:rsidRPr="00241178">
        <w:rPr>
          <w:rFonts w:eastAsia="Calibri" w:cs="Times New Roman"/>
          <w:b/>
          <w:i/>
          <w:sz w:val="28"/>
          <w:szCs w:val="28"/>
          <w:lang w:eastAsia="en-US"/>
        </w:rPr>
        <w:t>молодых</w:t>
      </w:r>
      <w:proofErr w:type="spellEnd"/>
      <w:r w:rsidRPr="00241178">
        <w:rPr>
          <w:rFonts w:eastAsia="Calibri" w:cs="Times New Roman"/>
          <w:b/>
          <w:i/>
          <w:sz w:val="28"/>
          <w:szCs w:val="28"/>
          <w:lang w:eastAsia="en-US"/>
        </w:rPr>
        <w:t xml:space="preserve"> </w:t>
      </w:r>
      <w:proofErr w:type="spellStart"/>
      <w:r w:rsidRPr="00241178">
        <w:rPr>
          <w:rFonts w:eastAsia="Calibri" w:cs="Times New Roman"/>
          <w:b/>
          <w:i/>
          <w:sz w:val="28"/>
          <w:szCs w:val="28"/>
          <w:lang w:eastAsia="en-US"/>
        </w:rPr>
        <w:t>семей</w:t>
      </w:r>
      <w:proofErr w:type="spellEnd"/>
      <w:r w:rsidRPr="00241178">
        <w:rPr>
          <w:rFonts w:eastAsia="Calibri" w:cs="Times New Roman"/>
          <w:b/>
          <w:i/>
          <w:sz w:val="28"/>
          <w:szCs w:val="28"/>
          <w:lang w:eastAsia="en-US"/>
        </w:rPr>
        <w:t>»</w:t>
      </w:r>
    </w:p>
    <w:p w:rsidR="009C392C" w:rsidRPr="00241178" w:rsidRDefault="009C392C" w:rsidP="00F628AB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41178">
        <w:rPr>
          <w:rFonts w:eastAsia="Calibri"/>
          <w:sz w:val="28"/>
          <w:szCs w:val="28"/>
          <w:lang w:eastAsia="en-US"/>
        </w:rPr>
        <w:t>В муниципальной программе на 20</w:t>
      </w:r>
      <w:r w:rsidR="009C4D38">
        <w:rPr>
          <w:rFonts w:eastAsia="Calibri"/>
          <w:sz w:val="28"/>
          <w:szCs w:val="28"/>
          <w:lang w:eastAsia="en-US"/>
        </w:rPr>
        <w:t>2</w:t>
      </w:r>
      <w:r w:rsidR="0081251B">
        <w:rPr>
          <w:rFonts w:eastAsia="Calibri"/>
          <w:sz w:val="28"/>
          <w:szCs w:val="28"/>
          <w:lang w:eastAsia="en-US"/>
        </w:rPr>
        <w:t>3</w:t>
      </w:r>
      <w:r w:rsidRPr="00241178">
        <w:rPr>
          <w:rFonts w:eastAsia="Calibri"/>
          <w:sz w:val="28"/>
          <w:szCs w:val="28"/>
          <w:lang w:eastAsia="en-US"/>
        </w:rPr>
        <w:t xml:space="preserve"> год предусмотрено выполнение </w:t>
      </w:r>
      <w:r w:rsidR="00DE20B9" w:rsidRPr="00241178">
        <w:rPr>
          <w:rFonts w:eastAsia="Calibri"/>
          <w:sz w:val="28"/>
          <w:szCs w:val="28"/>
          <w:lang w:eastAsia="en-US"/>
        </w:rPr>
        <w:t xml:space="preserve">              </w:t>
      </w:r>
      <w:r w:rsidRPr="00241178">
        <w:rPr>
          <w:rFonts w:eastAsia="Calibri"/>
          <w:sz w:val="28"/>
          <w:szCs w:val="28"/>
          <w:lang w:eastAsia="en-US"/>
        </w:rPr>
        <w:t>2 целевых показателей.</w:t>
      </w:r>
    </w:p>
    <w:p w:rsidR="009C392C" w:rsidRPr="00241178" w:rsidRDefault="009C392C" w:rsidP="00F628AB">
      <w:pPr>
        <w:tabs>
          <w:tab w:val="left" w:pos="142"/>
        </w:tabs>
        <w:jc w:val="both"/>
        <w:rPr>
          <w:rFonts w:eastAsia="Calibri"/>
          <w:sz w:val="28"/>
          <w:szCs w:val="28"/>
          <w:lang w:eastAsia="en-US"/>
        </w:rPr>
      </w:pPr>
      <w:r w:rsidRPr="00241178">
        <w:rPr>
          <w:rFonts w:eastAsia="Calibri"/>
          <w:sz w:val="28"/>
          <w:szCs w:val="28"/>
          <w:lang w:eastAsia="en-US"/>
        </w:rPr>
        <w:tab/>
      </w:r>
      <w:r w:rsidRPr="00241178">
        <w:rPr>
          <w:rFonts w:eastAsia="Calibri"/>
          <w:sz w:val="28"/>
          <w:szCs w:val="28"/>
          <w:lang w:eastAsia="en-US"/>
        </w:rPr>
        <w:tab/>
        <w:t>1.</w:t>
      </w:r>
      <w:r w:rsidR="00FF0ACF">
        <w:rPr>
          <w:rFonts w:eastAsia="Calibri"/>
          <w:sz w:val="28"/>
          <w:szCs w:val="28"/>
          <w:lang w:eastAsia="en-US"/>
        </w:rPr>
        <w:t xml:space="preserve"> </w:t>
      </w:r>
      <w:r w:rsidRPr="00241178">
        <w:rPr>
          <w:rFonts w:eastAsia="Calibri"/>
          <w:sz w:val="28"/>
          <w:szCs w:val="28"/>
          <w:lang w:eastAsia="en-US"/>
        </w:rPr>
        <w:t>Количество молодых семей, получивших свидетельство о праве на получение социальной выплаты на приобретение (строительство) жилого помещения.</w:t>
      </w:r>
    </w:p>
    <w:p w:rsidR="009C392C" w:rsidRPr="00241178" w:rsidRDefault="009C392C" w:rsidP="00F628AB">
      <w:pPr>
        <w:tabs>
          <w:tab w:val="left" w:pos="142"/>
        </w:tabs>
        <w:jc w:val="both"/>
        <w:rPr>
          <w:rFonts w:eastAsia="Calibri"/>
          <w:sz w:val="28"/>
          <w:szCs w:val="28"/>
          <w:lang w:eastAsia="en-US"/>
        </w:rPr>
      </w:pPr>
      <w:r w:rsidRPr="00241178">
        <w:rPr>
          <w:rFonts w:eastAsia="Calibri"/>
          <w:sz w:val="28"/>
          <w:szCs w:val="28"/>
          <w:lang w:eastAsia="en-US"/>
        </w:rPr>
        <w:tab/>
      </w:r>
      <w:r w:rsidRPr="00241178">
        <w:rPr>
          <w:rFonts w:eastAsia="Calibri"/>
          <w:sz w:val="28"/>
          <w:szCs w:val="28"/>
          <w:lang w:eastAsia="en-US"/>
        </w:rPr>
        <w:tab/>
        <w:t xml:space="preserve">Предусмотренное программой значение показателя на отчетный год – </w:t>
      </w:r>
      <w:r w:rsidR="0081251B">
        <w:rPr>
          <w:rFonts w:eastAsia="Calibri"/>
          <w:sz w:val="28"/>
          <w:szCs w:val="28"/>
          <w:lang w:eastAsia="en-US"/>
        </w:rPr>
        <w:t>3</w:t>
      </w:r>
      <w:r w:rsidR="009C4D38">
        <w:rPr>
          <w:rFonts w:eastAsia="Calibri"/>
          <w:sz w:val="28"/>
          <w:szCs w:val="28"/>
          <w:lang w:eastAsia="en-US"/>
        </w:rPr>
        <w:t xml:space="preserve"> </w:t>
      </w:r>
      <w:r w:rsidRPr="00241178">
        <w:rPr>
          <w:rFonts w:eastAsia="Calibri"/>
          <w:sz w:val="28"/>
          <w:szCs w:val="28"/>
          <w:lang w:eastAsia="en-US"/>
        </w:rPr>
        <w:t xml:space="preserve">семей. Целевой </w:t>
      </w:r>
      <w:proofErr w:type="gramStart"/>
      <w:r w:rsidRPr="00241178">
        <w:rPr>
          <w:rFonts w:eastAsia="Calibri"/>
          <w:sz w:val="28"/>
          <w:szCs w:val="28"/>
          <w:lang w:eastAsia="en-US"/>
        </w:rPr>
        <w:t>показатель</w:t>
      </w:r>
      <w:proofErr w:type="gramEnd"/>
      <w:r w:rsidRPr="00241178">
        <w:rPr>
          <w:rFonts w:eastAsia="Calibri"/>
          <w:sz w:val="28"/>
          <w:szCs w:val="28"/>
          <w:lang w:eastAsia="en-US"/>
        </w:rPr>
        <w:t xml:space="preserve"> достигнут на 100%.</w:t>
      </w:r>
    </w:p>
    <w:p w:rsidR="009C392C" w:rsidRPr="00411EBC" w:rsidRDefault="009C392C" w:rsidP="00F628AB">
      <w:pPr>
        <w:tabs>
          <w:tab w:val="left" w:pos="142"/>
        </w:tabs>
        <w:jc w:val="both"/>
        <w:rPr>
          <w:rFonts w:eastAsia="Calibri"/>
          <w:sz w:val="27"/>
          <w:szCs w:val="27"/>
          <w:lang w:eastAsia="en-US"/>
        </w:rPr>
      </w:pPr>
      <w:r w:rsidRPr="00241178">
        <w:rPr>
          <w:rFonts w:eastAsia="Calibri"/>
          <w:sz w:val="28"/>
          <w:szCs w:val="28"/>
          <w:lang w:eastAsia="en-US"/>
        </w:rPr>
        <w:lastRenderedPageBreak/>
        <w:tab/>
      </w:r>
      <w:r w:rsidRPr="00241178">
        <w:rPr>
          <w:rFonts w:eastAsia="Calibri"/>
          <w:sz w:val="28"/>
          <w:szCs w:val="28"/>
          <w:lang w:eastAsia="en-US"/>
        </w:rPr>
        <w:tab/>
        <w:t xml:space="preserve">2. Доля молодых семей, получивших свидетельство о праве на получение социальной выплаты на приобретение (строительство) жилого помещения, в </w:t>
      </w:r>
      <w:r w:rsidRPr="00411EBC">
        <w:rPr>
          <w:rFonts w:eastAsia="Calibri"/>
          <w:sz w:val="27"/>
          <w:szCs w:val="27"/>
          <w:lang w:eastAsia="en-US"/>
        </w:rPr>
        <w:t>общем количестве молодых семей, нуждающихся в улуч</w:t>
      </w:r>
      <w:r w:rsidR="00F86025">
        <w:rPr>
          <w:rFonts w:eastAsia="Calibri"/>
          <w:sz w:val="27"/>
          <w:szCs w:val="27"/>
          <w:lang w:eastAsia="en-US"/>
        </w:rPr>
        <w:t>шении жилищных условий</w:t>
      </w:r>
      <w:r w:rsidR="00DE20B9" w:rsidRPr="00411EBC">
        <w:rPr>
          <w:rFonts w:eastAsia="Calibri"/>
          <w:sz w:val="27"/>
          <w:szCs w:val="27"/>
          <w:lang w:eastAsia="en-US"/>
        </w:rPr>
        <w:t xml:space="preserve">. </w:t>
      </w:r>
      <w:r w:rsidRPr="00411EBC">
        <w:rPr>
          <w:rFonts w:eastAsia="Calibri"/>
          <w:sz w:val="27"/>
          <w:szCs w:val="27"/>
          <w:lang w:eastAsia="en-US"/>
        </w:rPr>
        <w:t xml:space="preserve">Целевой </w:t>
      </w:r>
      <w:proofErr w:type="gramStart"/>
      <w:r w:rsidRPr="00411EBC">
        <w:rPr>
          <w:rFonts w:eastAsia="Calibri"/>
          <w:sz w:val="27"/>
          <w:szCs w:val="27"/>
          <w:lang w:eastAsia="en-US"/>
        </w:rPr>
        <w:t>показатель</w:t>
      </w:r>
      <w:proofErr w:type="gramEnd"/>
      <w:r w:rsidRPr="00411EBC">
        <w:rPr>
          <w:rFonts w:eastAsia="Calibri"/>
          <w:sz w:val="27"/>
          <w:szCs w:val="27"/>
          <w:lang w:eastAsia="en-US"/>
        </w:rPr>
        <w:t xml:space="preserve"> достигнут на 100%.</w:t>
      </w:r>
    </w:p>
    <w:p w:rsidR="009C392C" w:rsidRPr="00411EBC" w:rsidRDefault="009C392C" w:rsidP="00F628AB">
      <w:pPr>
        <w:tabs>
          <w:tab w:val="left" w:pos="142"/>
        </w:tabs>
        <w:contextualSpacing/>
        <w:jc w:val="both"/>
        <w:rPr>
          <w:rFonts w:eastAsia="Calibri"/>
          <w:sz w:val="27"/>
          <w:szCs w:val="27"/>
          <w:lang w:eastAsia="en-US"/>
        </w:rPr>
      </w:pPr>
    </w:p>
    <w:p w:rsidR="009C392C" w:rsidRPr="00411EBC" w:rsidRDefault="009C392C" w:rsidP="00FD6A04">
      <w:pPr>
        <w:tabs>
          <w:tab w:val="left" w:pos="142"/>
        </w:tabs>
        <w:contextualSpacing/>
        <w:jc w:val="center"/>
        <w:rPr>
          <w:rFonts w:eastAsia="Calibri"/>
          <w:b/>
          <w:i/>
          <w:sz w:val="27"/>
          <w:szCs w:val="27"/>
          <w:lang w:eastAsia="en-US"/>
        </w:rPr>
      </w:pPr>
      <w:r w:rsidRPr="00411EBC">
        <w:rPr>
          <w:rFonts w:eastAsia="Calibri"/>
          <w:b/>
          <w:i/>
          <w:sz w:val="27"/>
          <w:szCs w:val="27"/>
          <w:lang w:eastAsia="en-US"/>
        </w:rPr>
        <w:t>Вывод</w:t>
      </w:r>
    </w:p>
    <w:p w:rsidR="009C392C" w:rsidRPr="00411EBC" w:rsidRDefault="009C392C" w:rsidP="00F628AB">
      <w:pPr>
        <w:jc w:val="both"/>
        <w:rPr>
          <w:color w:val="000000"/>
          <w:sz w:val="27"/>
          <w:szCs w:val="27"/>
        </w:rPr>
      </w:pPr>
      <w:r w:rsidRPr="00411EBC">
        <w:rPr>
          <w:sz w:val="27"/>
          <w:szCs w:val="27"/>
        </w:rPr>
        <w:t xml:space="preserve">              В результате проведенной оценки эффективности реализации муниципальной программы </w:t>
      </w:r>
      <w:r w:rsidRPr="00411EBC">
        <w:rPr>
          <w:color w:val="000000"/>
          <w:sz w:val="27"/>
          <w:szCs w:val="27"/>
        </w:rPr>
        <w:t xml:space="preserve">муниципального образования Тбилисский район  </w:t>
      </w:r>
      <w:r w:rsidRPr="00411EBC">
        <w:rPr>
          <w:sz w:val="27"/>
          <w:szCs w:val="27"/>
        </w:rPr>
        <w:t>«</w:t>
      </w:r>
      <w:proofErr w:type="gramStart"/>
      <w:r w:rsidRPr="00411EBC">
        <w:rPr>
          <w:sz w:val="27"/>
          <w:szCs w:val="27"/>
        </w:rPr>
        <w:t>Обеспечение</w:t>
      </w:r>
      <w:proofErr w:type="gramEnd"/>
      <w:r w:rsidRPr="00411EBC">
        <w:rPr>
          <w:sz w:val="27"/>
          <w:szCs w:val="27"/>
        </w:rPr>
        <w:t xml:space="preserve"> жильем молодых семей», учитывая степень достижения целевых показателей, степень соответствия запланированному уровню расходов, э</w:t>
      </w:r>
      <w:r w:rsidRPr="00411EBC">
        <w:rPr>
          <w:color w:val="000000"/>
          <w:sz w:val="27"/>
          <w:szCs w:val="27"/>
        </w:rPr>
        <w:t xml:space="preserve">ффективность реализации  муниципальной </w:t>
      </w:r>
      <w:r w:rsidRPr="00411EBC">
        <w:rPr>
          <w:sz w:val="27"/>
          <w:szCs w:val="27"/>
        </w:rPr>
        <w:t xml:space="preserve">программы «Обеспечение жильем молодых семей» может быть признана высокой, коэффициент эффективности реализации муниципальной программы </w:t>
      </w:r>
      <w:r w:rsidR="002D2CCE" w:rsidRPr="00411EBC">
        <w:rPr>
          <w:sz w:val="27"/>
          <w:szCs w:val="27"/>
        </w:rPr>
        <w:t>–</w:t>
      </w:r>
      <w:r w:rsidRPr="00411EBC">
        <w:rPr>
          <w:sz w:val="27"/>
          <w:szCs w:val="27"/>
        </w:rPr>
        <w:t xml:space="preserve"> 1</w:t>
      </w:r>
      <w:r w:rsidR="002D2CCE" w:rsidRPr="00411EBC">
        <w:rPr>
          <w:sz w:val="27"/>
          <w:szCs w:val="27"/>
        </w:rPr>
        <w:t>,0</w:t>
      </w:r>
      <w:r w:rsidRPr="00411EBC">
        <w:rPr>
          <w:color w:val="000000"/>
          <w:sz w:val="27"/>
          <w:szCs w:val="27"/>
        </w:rPr>
        <w:t xml:space="preserve">. </w:t>
      </w:r>
    </w:p>
    <w:p w:rsidR="009C392C" w:rsidRPr="00411EBC" w:rsidRDefault="009C392C" w:rsidP="00F628AB">
      <w:pPr>
        <w:ind w:firstLine="851"/>
        <w:jc w:val="both"/>
        <w:rPr>
          <w:color w:val="000000"/>
          <w:sz w:val="27"/>
          <w:szCs w:val="27"/>
        </w:rPr>
      </w:pPr>
      <w:r w:rsidRPr="00411EBC">
        <w:rPr>
          <w:color w:val="000000"/>
          <w:sz w:val="27"/>
          <w:szCs w:val="27"/>
        </w:rPr>
        <w:t xml:space="preserve"> </w:t>
      </w:r>
      <w:r w:rsidRPr="00411EBC">
        <w:rPr>
          <w:sz w:val="27"/>
          <w:szCs w:val="27"/>
        </w:rPr>
        <w:t xml:space="preserve">Координатору муниципальной программы, необходимо продолжить постоянный мониторинг и </w:t>
      </w:r>
      <w:proofErr w:type="gramStart"/>
      <w:r w:rsidRPr="00411EBC">
        <w:rPr>
          <w:sz w:val="27"/>
          <w:szCs w:val="27"/>
        </w:rPr>
        <w:t>контроль за</w:t>
      </w:r>
      <w:proofErr w:type="gramEnd"/>
      <w:r w:rsidRPr="00411EBC">
        <w:rPr>
          <w:sz w:val="27"/>
          <w:szCs w:val="27"/>
        </w:rPr>
        <w:t xml:space="preserve"> выполнением мероприятий, достижением запланированных значений целевых показателей.</w:t>
      </w:r>
    </w:p>
    <w:p w:rsidR="009C392C" w:rsidRPr="00411EBC" w:rsidRDefault="009C392C" w:rsidP="00F628AB">
      <w:pPr>
        <w:ind w:firstLine="851"/>
        <w:jc w:val="both"/>
        <w:rPr>
          <w:color w:val="000000"/>
          <w:sz w:val="27"/>
          <w:szCs w:val="27"/>
        </w:rPr>
      </w:pPr>
      <w:r w:rsidRPr="00411EBC">
        <w:rPr>
          <w:color w:val="000000"/>
          <w:sz w:val="27"/>
          <w:szCs w:val="27"/>
        </w:rPr>
        <w:t>Считаем целесообразным в дальнейшем реализацию всех основных мероприятий, входящих в состав данной муниципальной программы.</w:t>
      </w:r>
    </w:p>
    <w:p w:rsidR="009C392C" w:rsidRPr="00411EBC" w:rsidRDefault="009C392C" w:rsidP="00F628AB">
      <w:pPr>
        <w:jc w:val="center"/>
        <w:rPr>
          <w:b/>
          <w:sz w:val="27"/>
          <w:szCs w:val="27"/>
          <w:highlight w:val="green"/>
        </w:rPr>
      </w:pPr>
    </w:p>
    <w:p w:rsidR="009C392C" w:rsidRPr="00411EBC" w:rsidRDefault="009C392C" w:rsidP="00F628AB">
      <w:pPr>
        <w:jc w:val="center"/>
        <w:rPr>
          <w:b/>
          <w:i/>
          <w:sz w:val="27"/>
          <w:szCs w:val="27"/>
        </w:rPr>
      </w:pPr>
      <w:r w:rsidRPr="00411EBC">
        <w:rPr>
          <w:b/>
          <w:i/>
          <w:sz w:val="27"/>
          <w:szCs w:val="27"/>
        </w:rPr>
        <w:t>3.6. О ходе реализации муниципальной программы</w:t>
      </w:r>
    </w:p>
    <w:p w:rsidR="009C392C" w:rsidRPr="00411EBC" w:rsidRDefault="009C392C" w:rsidP="00F628AB">
      <w:pPr>
        <w:ind w:firstLine="851"/>
        <w:jc w:val="center"/>
        <w:rPr>
          <w:b/>
          <w:i/>
          <w:sz w:val="27"/>
          <w:szCs w:val="27"/>
        </w:rPr>
      </w:pPr>
      <w:r w:rsidRPr="00411EBC">
        <w:rPr>
          <w:b/>
          <w:i/>
          <w:sz w:val="27"/>
          <w:szCs w:val="27"/>
        </w:rPr>
        <w:t xml:space="preserve"> «Поддержка малого и среднего предпринимательства в муниципальном образовании Тбилисский район»</w:t>
      </w:r>
    </w:p>
    <w:p w:rsidR="009C392C" w:rsidRPr="00411EBC" w:rsidRDefault="009C392C" w:rsidP="00F628AB">
      <w:pPr>
        <w:ind w:firstLine="708"/>
        <w:jc w:val="both"/>
        <w:rPr>
          <w:sz w:val="27"/>
          <w:szCs w:val="27"/>
        </w:rPr>
      </w:pPr>
      <w:r w:rsidRPr="00411EBC">
        <w:rPr>
          <w:sz w:val="27"/>
          <w:szCs w:val="27"/>
        </w:rPr>
        <w:t xml:space="preserve"> Муниципальная программа «Поддержка малого и среднего предпринимательства в муниципальном образовании Тбилисский район» (далее -  муниципальная программа) утверждена постановлением администрации муниципального образования Тбилисский район от 5 ноября 2014 года  № 1036 «Об утверждении муниципальной программы муниципального образования Тбилисский район «Поддержка малого и среднего предпринимательства в муниципальном образовании Тбилисский район».</w:t>
      </w:r>
    </w:p>
    <w:p w:rsidR="009C392C" w:rsidRPr="00411EBC" w:rsidRDefault="009C392C" w:rsidP="00F628AB">
      <w:pPr>
        <w:ind w:firstLine="708"/>
        <w:jc w:val="both"/>
        <w:rPr>
          <w:sz w:val="27"/>
          <w:szCs w:val="27"/>
        </w:rPr>
      </w:pPr>
      <w:r w:rsidRPr="00411EBC">
        <w:rPr>
          <w:sz w:val="27"/>
          <w:szCs w:val="27"/>
        </w:rPr>
        <w:t>Координатор муниципальной программы – отдел экономики администрации муниципального образования Тбилисский район.</w:t>
      </w:r>
    </w:p>
    <w:p w:rsidR="009C392C" w:rsidRPr="00411EBC" w:rsidRDefault="009C392C" w:rsidP="00F62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</w:rPr>
      </w:pPr>
      <w:r w:rsidRPr="00411EBC">
        <w:rPr>
          <w:sz w:val="27"/>
          <w:szCs w:val="27"/>
        </w:rPr>
        <w:t>Объем бюджетного финансирования муниципальной программы  в 20</w:t>
      </w:r>
      <w:r w:rsidR="00827FA7">
        <w:rPr>
          <w:sz w:val="27"/>
          <w:szCs w:val="27"/>
        </w:rPr>
        <w:t>2</w:t>
      </w:r>
      <w:r w:rsidR="00D57C92">
        <w:rPr>
          <w:sz w:val="27"/>
          <w:szCs w:val="27"/>
        </w:rPr>
        <w:t>3</w:t>
      </w:r>
      <w:r w:rsidR="00C9492A">
        <w:rPr>
          <w:sz w:val="27"/>
          <w:szCs w:val="27"/>
        </w:rPr>
        <w:t xml:space="preserve"> </w:t>
      </w:r>
      <w:r w:rsidRPr="00411EBC">
        <w:rPr>
          <w:sz w:val="27"/>
          <w:szCs w:val="27"/>
        </w:rPr>
        <w:t xml:space="preserve">году был предусмотрен в сумме </w:t>
      </w:r>
      <w:r w:rsidR="00D57C92">
        <w:rPr>
          <w:sz w:val="27"/>
          <w:szCs w:val="27"/>
        </w:rPr>
        <w:t>2279,500</w:t>
      </w:r>
      <w:r w:rsidRPr="00411EBC">
        <w:rPr>
          <w:sz w:val="27"/>
          <w:szCs w:val="27"/>
        </w:rPr>
        <w:t xml:space="preserve"> тыс. рублей, за счет средств местного бюджета, краевое и федеральное финансирование не предусматривалось.</w:t>
      </w:r>
    </w:p>
    <w:p w:rsidR="009C392C" w:rsidRPr="00C9492A" w:rsidRDefault="009C392C" w:rsidP="00C9492A">
      <w:pPr>
        <w:ind w:firstLine="708"/>
        <w:jc w:val="both"/>
        <w:rPr>
          <w:sz w:val="28"/>
          <w:szCs w:val="28"/>
        </w:rPr>
      </w:pPr>
      <w:r w:rsidRPr="00C9492A">
        <w:rPr>
          <w:sz w:val="28"/>
          <w:szCs w:val="28"/>
        </w:rPr>
        <w:t xml:space="preserve">Кассовые расходы произведены в сумме </w:t>
      </w:r>
      <w:r w:rsidR="00D57C92">
        <w:rPr>
          <w:sz w:val="28"/>
          <w:szCs w:val="28"/>
        </w:rPr>
        <w:t xml:space="preserve">2249,203 </w:t>
      </w:r>
      <w:r w:rsidRPr="00C9492A">
        <w:rPr>
          <w:sz w:val="28"/>
          <w:szCs w:val="28"/>
        </w:rPr>
        <w:t>тыс. рублей (</w:t>
      </w:r>
      <w:r w:rsidR="00D57C92">
        <w:rPr>
          <w:sz w:val="28"/>
          <w:szCs w:val="28"/>
        </w:rPr>
        <w:t>98,7</w:t>
      </w:r>
      <w:r w:rsidRPr="00C9492A">
        <w:rPr>
          <w:sz w:val="28"/>
          <w:szCs w:val="28"/>
        </w:rPr>
        <w:t>%).</w:t>
      </w:r>
    </w:p>
    <w:p w:rsidR="00C9492A" w:rsidRPr="00C9492A" w:rsidRDefault="00C9492A" w:rsidP="00C9492A">
      <w:pPr>
        <w:ind w:firstLine="708"/>
        <w:jc w:val="both"/>
        <w:rPr>
          <w:sz w:val="28"/>
          <w:szCs w:val="28"/>
        </w:rPr>
      </w:pPr>
      <w:r w:rsidRPr="00C9492A">
        <w:rPr>
          <w:sz w:val="28"/>
          <w:szCs w:val="28"/>
        </w:rPr>
        <w:t>Программа предусматривала реализацию 2 основных финансируемых мероприятий в 202</w:t>
      </w:r>
      <w:r w:rsidR="003F5127">
        <w:rPr>
          <w:sz w:val="28"/>
          <w:szCs w:val="28"/>
        </w:rPr>
        <w:t>3</w:t>
      </w:r>
      <w:bookmarkStart w:id="5" w:name="_GoBack"/>
      <w:bookmarkEnd w:id="5"/>
      <w:r w:rsidRPr="00C9492A">
        <w:rPr>
          <w:sz w:val="28"/>
          <w:szCs w:val="28"/>
        </w:rPr>
        <w:t xml:space="preserve"> году: </w:t>
      </w:r>
    </w:p>
    <w:p w:rsidR="00C9492A" w:rsidRPr="00C9492A" w:rsidRDefault="00C9492A" w:rsidP="00C9492A">
      <w:pPr>
        <w:pStyle w:val="a6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92A">
        <w:rPr>
          <w:rFonts w:ascii="Times New Roman" w:hAnsi="Times New Roman" w:cs="Times New Roman"/>
          <w:sz w:val="28"/>
          <w:szCs w:val="28"/>
        </w:rPr>
        <w:t>Пропаганда и популяризация предпринимательской деятельности.</w:t>
      </w:r>
    </w:p>
    <w:p w:rsidR="00C9492A" w:rsidRPr="00C9492A" w:rsidRDefault="00C9492A" w:rsidP="00C9492A">
      <w:pPr>
        <w:pStyle w:val="a6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492A">
        <w:rPr>
          <w:rFonts w:ascii="Times New Roman" w:hAnsi="Times New Roman" w:cs="Times New Roman"/>
          <w:sz w:val="28"/>
          <w:szCs w:val="28"/>
        </w:rPr>
        <w:t xml:space="preserve"> Финансовая поддержка субъектов малого и среднего предпринимательства и организаций, обеспечивающих инфраструктуру поддержки субъектов малого и среднего предпринимательства.</w:t>
      </w:r>
    </w:p>
    <w:p w:rsidR="009C392C" w:rsidRPr="00C9492A" w:rsidRDefault="009C392C" w:rsidP="00C9492A">
      <w:pPr>
        <w:ind w:firstLine="708"/>
        <w:jc w:val="both"/>
        <w:rPr>
          <w:sz w:val="28"/>
          <w:szCs w:val="28"/>
        </w:rPr>
      </w:pPr>
      <w:r w:rsidRPr="00C9492A">
        <w:rPr>
          <w:sz w:val="28"/>
          <w:szCs w:val="28"/>
        </w:rPr>
        <w:t xml:space="preserve">Контрольные события, предусмотренные планом реализации муниципальной программы, выполнены в полном объеме в установленные сроки. </w:t>
      </w:r>
    </w:p>
    <w:p w:rsidR="00411EBC" w:rsidRPr="00C9492A" w:rsidRDefault="009C392C" w:rsidP="00C9492A">
      <w:pPr>
        <w:jc w:val="both"/>
        <w:rPr>
          <w:sz w:val="28"/>
          <w:szCs w:val="28"/>
        </w:rPr>
      </w:pPr>
      <w:r w:rsidRPr="00C9492A">
        <w:rPr>
          <w:sz w:val="28"/>
          <w:szCs w:val="28"/>
        </w:rPr>
        <w:t xml:space="preserve">          </w:t>
      </w:r>
    </w:p>
    <w:p w:rsidR="009C4669" w:rsidRPr="00411EBC" w:rsidRDefault="009C4669" w:rsidP="00F628AB">
      <w:pPr>
        <w:jc w:val="both"/>
        <w:rPr>
          <w:b/>
          <w:sz w:val="27"/>
          <w:szCs w:val="27"/>
        </w:rPr>
      </w:pPr>
    </w:p>
    <w:p w:rsidR="009C392C" w:rsidRPr="00411EBC" w:rsidRDefault="009C392C" w:rsidP="00F628AB">
      <w:pPr>
        <w:ind w:firstLine="711"/>
        <w:jc w:val="center"/>
        <w:rPr>
          <w:b/>
          <w:i/>
          <w:sz w:val="27"/>
          <w:szCs w:val="27"/>
        </w:rPr>
      </w:pPr>
      <w:r w:rsidRPr="00411EBC">
        <w:rPr>
          <w:b/>
          <w:i/>
          <w:sz w:val="27"/>
          <w:szCs w:val="27"/>
        </w:rPr>
        <w:lastRenderedPageBreak/>
        <w:t>3.6.1. О ходе реализации основного мероприятия № 1</w:t>
      </w:r>
    </w:p>
    <w:p w:rsidR="009C392C" w:rsidRPr="00411EBC" w:rsidRDefault="009C392C" w:rsidP="00F628AB">
      <w:pPr>
        <w:keepNext/>
        <w:ind w:firstLine="709"/>
        <w:jc w:val="center"/>
        <w:outlineLvl w:val="2"/>
        <w:rPr>
          <w:b/>
          <w:bCs/>
          <w:i/>
          <w:sz w:val="27"/>
          <w:szCs w:val="27"/>
        </w:rPr>
      </w:pPr>
      <w:r w:rsidRPr="00411EBC">
        <w:rPr>
          <w:b/>
          <w:bCs/>
          <w:i/>
          <w:sz w:val="27"/>
          <w:szCs w:val="27"/>
        </w:rPr>
        <w:t xml:space="preserve"> «Пропаганда и популяризация предпринимательской деятельности»</w:t>
      </w:r>
    </w:p>
    <w:p w:rsidR="00C9492A" w:rsidRDefault="00C9492A" w:rsidP="00C9492A">
      <w:pPr>
        <w:tabs>
          <w:tab w:val="left" w:pos="1134"/>
          <w:tab w:val="left" w:pos="1418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Первое основное мероприятие включает в себя:</w:t>
      </w:r>
    </w:p>
    <w:p w:rsidR="00C9492A" w:rsidRDefault="00C9492A" w:rsidP="00C949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конкурса «Лучший предприниматель муниципального образования Тбилисский район»;</w:t>
      </w:r>
    </w:p>
    <w:p w:rsidR="00C9492A" w:rsidRDefault="00C9492A" w:rsidP="00C949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чествование предпринимателей, принимающих активное участие в экономике Тбилисского района.</w:t>
      </w:r>
    </w:p>
    <w:p w:rsidR="00D57C92" w:rsidRDefault="00D57C92" w:rsidP="00D57C9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потерей актуальности мероприятия «Проведение конкурса «Лучший предприниматель муниципального образования Тбилисский район» с 2020 года финансирование не предусмотрено. </w:t>
      </w:r>
    </w:p>
    <w:p w:rsidR="00D57C92" w:rsidRDefault="00D57C92" w:rsidP="00D57C9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Чествование предпринимателей, принимающих активное участие в экономике Тбилисского района, было приурочено к всероссийскому Дню предпринимателя. Представители малого и среднего бизнеса, в             количестве 12 человек, были награждены Благодарственным письмом главы муниципального образования Тбилисский район (4 октября 2023 г.). Денежные средства, выделенные на это мероприятие в размере 40,00 тыс. рублей, перенесены на следующий 2024 год.</w:t>
      </w:r>
    </w:p>
    <w:p w:rsidR="00BA17CF" w:rsidRDefault="00BA17CF" w:rsidP="00F628AB">
      <w:pPr>
        <w:ind w:firstLine="711"/>
        <w:jc w:val="center"/>
        <w:rPr>
          <w:b/>
          <w:i/>
          <w:sz w:val="28"/>
          <w:szCs w:val="28"/>
        </w:rPr>
      </w:pPr>
    </w:p>
    <w:p w:rsidR="009C392C" w:rsidRPr="00241178" w:rsidRDefault="009C392C" w:rsidP="00F628AB">
      <w:pPr>
        <w:ind w:firstLine="711"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>3.6.2. О ходе реализации основного мероприятия № 2</w:t>
      </w:r>
    </w:p>
    <w:p w:rsidR="009C392C" w:rsidRPr="00241178" w:rsidRDefault="009C392C" w:rsidP="00F628AB">
      <w:pPr>
        <w:keepNext/>
        <w:ind w:firstLine="709"/>
        <w:jc w:val="center"/>
        <w:outlineLvl w:val="2"/>
        <w:rPr>
          <w:b/>
          <w:bCs/>
          <w:i/>
          <w:sz w:val="28"/>
          <w:szCs w:val="28"/>
        </w:rPr>
      </w:pPr>
      <w:r w:rsidRPr="00241178">
        <w:rPr>
          <w:b/>
          <w:bCs/>
          <w:i/>
          <w:sz w:val="28"/>
          <w:szCs w:val="28"/>
        </w:rPr>
        <w:t xml:space="preserve"> «Финансовая поддержка субъектов малого и среднего пре</w:t>
      </w:r>
      <w:r w:rsidR="00411EBC">
        <w:rPr>
          <w:b/>
          <w:bCs/>
          <w:i/>
          <w:sz w:val="28"/>
          <w:szCs w:val="28"/>
        </w:rPr>
        <w:t>дпринимательства и организаций,</w:t>
      </w:r>
      <w:r w:rsidRPr="00241178">
        <w:rPr>
          <w:b/>
          <w:bCs/>
          <w:i/>
          <w:sz w:val="28"/>
          <w:szCs w:val="28"/>
        </w:rPr>
        <w:t xml:space="preserve"> обеспечивающих инфраструктуру поддержки субъектов малого и среднего предпринимательства»</w:t>
      </w:r>
    </w:p>
    <w:p w:rsidR="001A73E2" w:rsidRPr="00241178" w:rsidRDefault="009C392C" w:rsidP="00F628AB">
      <w:pPr>
        <w:ind w:firstLine="708"/>
        <w:jc w:val="both"/>
        <w:rPr>
          <w:sz w:val="28"/>
          <w:szCs w:val="28"/>
        </w:rPr>
      </w:pPr>
      <w:r w:rsidRPr="00241178">
        <w:rPr>
          <w:sz w:val="28"/>
          <w:szCs w:val="28"/>
        </w:rPr>
        <w:t xml:space="preserve">Объем финансирования основного мероприятия № 2 муниципальной программы </w:t>
      </w:r>
      <w:r w:rsidR="00411EBC">
        <w:rPr>
          <w:sz w:val="28"/>
          <w:szCs w:val="28"/>
        </w:rPr>
        <w:t>в 20</w:t>
      </w:r>
      <w:r w:rsidR="00BA17CF">
        <w:rPr>
          <w:sz w:val="28"/>
          <w:szCs w:val="28"/>
        </w:rPr>
        <w:t>2</w:t>
      </w:r>
      <w:r w:rsidR="00A72A5E">
        <w:rPr>
          <w:sz w:val="28"/>
          <w:szCs w:val="28"/>
        </w:rPr>
        <w:t>3</w:t>
      </w:r>
      <w:r w:rsidR="009124F1">
        <w:rPr>
          <w:sz w:val="28"/>
          <w:szCs w:val="28"/>
        </w:rPr>
        <w:t xml:space="preserve"> </w:t>
      </w:r>
      <w:r w:rsidR="00411EBC">
        <w:rPr>
          <w:sz w:val="28"/>
          <w:szCs w:val="28"/>
        </w:rPr>
        <w:t>году был предусмотрен в сумме</w:t>
      </w:r>
      <w:r w:rsidRPr="00241178">
        <w:rPr>
          <w:sz w:val="28"/>
          <w:szCs w:val="28"/>
        </w:rPr>
        <w:t xml:space="preserve"> </w:t>
      </w:r>
      <w:r w:rsidR="00A72A5E">
        <w:rPr>
          <w:sz w:val="28"/>
          <w:szCs w:val="28"/>
        </w:rPr>
        <w:t>2279,500</w:t>
      </w:r>
      <w:r w:rsidRPr="00241178">
        <w:rPr>
          <w:sz w:val="28"/>
          <w:szCs w:val="28"/>
        </w:rPr>
        <w:t xml:space="preserve"> тыс. р</w:t>
      </w:r>
      <w:r w:rsidR="00411EBC">
        <w:rPr>
          <w:sz w:val="28"/>
          <w:szCs w:val="28"/>
        </w:rPr>
        <w:t xml:space="preserve">ублей.          Кассовый расход составил </w:t>
      </w:r>
      <w:r w:rsidR="00B26BA4" w:rsidRPr="00B26BA4">
        <w:rPr>
          <w:sz w:val="28"/>
          <w:szCs w:val="28"/>
        </w:rPr>
        <w:t xml:space="preserve">в сумме </w:t>
      </w:r>
      <w:r w:rsidR="00A72A5E">
        <w:rPr>
          <w:sz w:val="28"/>
          <w:szCs w:val="28"/>
        </w:rPr>
        <w:t>2249,203</w:t>
      </w:r>
      <w:r w:rsidR="00411EBC">
        <w:rPr>
          <w:sz w:val="28"/>
          <w:szCs w:val="28"/>
        </w:rPr>
        <w:t xml:space="preserve"> тыс. рублей</w:t>
      </w:r>
      <w:r w:rsidRPr="00241178">
        <w:rPr>
          <w:sz w:val="28"/>
          <w:szCs w:val="28"/>
        </w:rPr>
        <w:t xml:space="preserve"> (</w:t>
      </w:r>
      <w:r w:rsidR="00A72A5E">
        <w:rPr>
          <w:sz w:val="28"/>
          <w:szCs w:val="28"/>
        </w:rPr>
        <w:t>98,7</w:t>
      </w:r>
      <w:r w:rsidRPr="00241178">
        <w:rPr>
          <w:sz w:val="28"/>
          <w:szCs w:val="28"/>
        </w:rPr>
        <w:t xml:space="preserve">%). </w:t>
      </w:r>
    </w:p>
    <w:p w:rsidR="00F60771" w:rsidRDefault="00F60771" w:rsidP="00F607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Второе основное мероприятие включает в себя:</w:t>
      </w:r>
    </w:p>
    <w:p w:rsidR="00F60771" w:rsidRDefault="00F60771" w:rsidP="00F607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финансовое обеспечение деятельности МБУ «Тбилисский центр поддержки предпринимательства» по выполнению муниципального задания. </w:t>
      </w:r>
    </w:p>
    <w:p w:rsidR="00A72A5E" w:rsidRDefault="00A72A5E" w:rsidP="00A72A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2023 года предоставлено 1413 бесплатных консультационных и методических услуг, как в устной, так и в письменной форме (к плану не менее 1300 услуг), денежные средства, выделенные на это мероприятие в размере 2279,500 тыс. рублей, освоено 2249,203 тыс. рублей. </w:t>
      </w:r>
      <w:r>
        <w:rPr>
          <w:color w:val="000000"/>
          <w:sz w:val="28"/>
          <w:szCs w:val="28"/>
        </w:rPr>
        <w:t>Экономия бюджетных сре</w:t>
      </w:r>
      <w:proofErr w:type="gramStart"/>
      <w:r>
        <w:rPr>
          <w:color w:val="000000"/>
          <w:sz w:val="28"/>
          <w:szCs w:val="28"/>
        </w:rPr>
        <w:t>дств сл</w:t>
      </w:r>
      <w:proofErr w:type="gramEnd"/>
      <w:r>
        <w:rPr>
          <w:color w:val="000000"/>
          <w:sz w:val="28"/>
          <w:szCs w:val="28"/>
        </w:rPr>
        <w:t>ожилась по начислению оплату труда за счет больничных листов.</w:t>
      </w:r>
    </w:p>
    <w:p w:rsidR="00A72A5E" w:rsidRDefault="00A72A5E" w:rsidP="00A72A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предоставление  субсидий  МБУ  «Тбилисский  центр  поддержки предпринимательства» для организации бесплатной поддержки субъектам малого и среднего предпринимательства (разработка сайтов, ведение бухгалтерского учета, юридическое сопровождение). Финансирование мероприятия не предусмотрено. </w:t>
      </w:r>
    </w:p>
    <w:p w:rsidR="00A72A5E" w:rsidRDefault="00A72A5E" w:rsidP="00A72A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другим мероприятиям программы финансирование на 2023 год не было запланировано.</w:t>
      </w:r>
    </w:p>
    <w:p w:rsidR="00A72A5E" w:rsidRDefault="00A72A5E" w:rsidP="00A72A5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Освоение денежных сре</w:t>
      </w:r>
      <w:proofErr w:type="gramStart"/>
      <w:r>
        <w:rPr>
          <w:rFonts w:ascii="Times New Roman" w:hAnsi="Times New Roman"/>
          <w:sz w:val="28"/>
          <w:szCs w:val="28"/>
        </w:rPr>
        <w:t>дств в р</w:t>
      </w:r>
      <w:proofErr w:type="gramEnd"/>
      <w:r>
        <w:rPr>
          <w:rFonts w:ascii="Times New Roman" w:hAnsi="Times New Roman"/>
          <w:sz w:val="28"/>
          <w:szCs w:val="28"/>
        </w:rPr>
        <w:t>амках программы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 2023 год составило 98,7% от общего объема предусмотренных на реализацию программы средств местного бюджета. </w:t>
      </w:r>
      <w:r>
        <w:rPr>
          <w:rFonts w:ascii="Times New Roman" w:hAnsi="Times New Roman"/>
          <w:color w:val="000000"/>
          <w:sz w:val="28"/>
          <w:szCs w:val="28"/>
        </w:rPr>
        <w:t>Экономия бюджетных сре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дств сл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ожилась по начислению оплату труда за счет больничных листов.</w:t>
      </w:r>
    </w:p>
    <w:p w:rsidR="00BA17CF" w:rsidRDefault="00BA17CF" w:rsidP="00F628AB">
      <w:pPr>
        <w:tabs>
          <w:tab w:val="left" w:pos="567"/>
        </w:tabs>
        <w:jc w:val="both"/>
        <w:rPr>
          <w:sz w:val="28"/>
          <w:szCs w:val="28"/>
        </w:rPr>
      </w:pPr>
    </w:p>
    <w:p w:rsidR="009C392C" w:rsidRPr="00241178" w:rsidRDefault="009C392C" w:rsidP="00F628AB">
      <w:pPr>
        <w:tabs>
          <w:tab w:val="left" w:pos="142"/>
        </w:tabs>
        <w:ind w:firstLine="709"/>
        <w:jc w:val="center"/>
        <w:rPr>
          <w:rFonts w:eastAsia="Calibri"/>
          <w:b/>
          <w:i/>
          <w:sz w:val="28"/>
          <w:szCs w:val="28"/>
          <w:lang w:eastAsia="en-US"/>
        </w:rPr>
      </w:pPr>
      <w:r w:rsidRPr="00241178">
        <w:rPr>
          <w:rFonts w:eastAsia="Calibri"/>
          <w:b/>
          <w:i/>
          <w:sz w:val="28"/>
          <w:szCs w:val="28"/>
          <w:lang w:eastAsia="en-US"/>
        </w:rPr>
        <w:t>3.6.3. Достижение целевых показателей муниципальной программы «Поддержка малого и среднего предпринимательства в муниципальном образовании Тбилисский район»</w:t>
      </w:r>
    </w:p>
    <w:p w:rsidR="00F60771" w:rsidRDefault="00F60771" w:rsidP="00F60771">
      <w:pPr>
        <w:widowControl w:val="0"/>
        <w:tabs>
          <w:tab w:val="left" w:pos="567"/>
        </w:tabs>
        <w:suppressAutoHyphens/>
        <w:ind w:firstLine="708"/>
        <w:jc w:val="both"/>
        <w:rPr>
          <w:sz w:val="28"/>
          <w:szCs w:val="28"/>
        </w:rPr>
      </w:pPr>
      <w:r w:rsidRPr="00BC394C">
        <w:rPr>
          <w:sz w:val="28"/>
          <w:szCs w:val="28"/>
        </w:rPr>
        <w:t>Исполнение целевых</w:t>
      </w:r>
      <w:r>
        <w:rPr>
          <w:sz w:val="28"/>
          <w:szCs w:val="28"/>
        </w:rPr>
        <w:t xml:space="preserve"> показателей муниципальной программы:</w:t>
      </w:r>
    </w:p>
    <w:p w:rsidR="00A72A5E" w:rsidRDefault="00A72A5E" w:rsidP="00A72A5E">
      <w:pPr>
        <w:widowControl w:val="0"/>
        <w:tabs>
          <w:tab w:val="left" w:pos="567"/>
        </w:tabs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субъектов малого и среднего предпринимательства в расчете на 10 000 человек населения составил 325,7 при плане 319,8. Показатель выполнен на 101,8%;</w:t>
      </w:r>
    </w:p>
    <w:p w:rsidR="00A72A5E" w:rsidRDefault="00A72A5E" w:rsidP="00A72A5E">
      <w:pPr>
        <w:widowControl w:val="0"/>
        <w:tabs>
          <w:tab w:val="left" w:pos="567"/>
        </w:tabs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доля численности населения, занятого в малом и среднем предпринимательстве в численности населения, занятого в экономике муниципального образования, составила 14,7% (план 14,7%). Выполнение составило 100,7%.</w:t>
      </w:r>
    </w:p>
    <w:p w:rsidR="00A72A5E" w:rsidRDefault="00A72A5E" w:rsidP="00A72A5E">
      <w:pPr>
        <w:widowControl w:val="0"/>
        <w:tabs>
          <w:tab w:val="left" w:pos="567"/>
        </w:tabs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Доля оборота субъектов малого и среднего предпринимательства в общем обороте всех хозяйствующих субъектов муниципального образования составила 47,1% при плане 31,3%, выполнение плана составило 150,5%. Значительное увеличение показателя обусловлено увеличением роста производства и предоставления работ и услуг субъектами малого и среднего предпринимательства.</w:t>
      </w:r>
    </w:p>
    <w:p w:rsidR="00D60463" w:rsidRDefault="00D60463" w:rsidP="00F628AB">
      <w:pPr>
        <w:tabs>
          <w:tab w:val="left" w:pos="142"/>
        </w:tabs>
        <w:ind w:firstLine="709"/>
        <w:jc w:val="center"/>
        <w:rPr>
          <w:rFonts w:eastAsia="Calibri"/>
          <w:b/>
          <w:i/>
          <w:sz w:val="28"/>
          <w:szCs w:val="28"/>
          <w:lang w:eastAsia="en-US"/>
        </w:rPr>
      </w:pPr>
    </w:p>
    <w:p w:rsidR="00F95CA9" w:rsidRPr="00241178" w:rsidRDefault="009C392C" w:rsidP="00F628AB">
      <w:pPr>
        <w:tabs>
          <w:tab w:val="left" w:pos="142"/>
        </w:tabs>
        <w:ind w:firstLine="709"/>
        <w:jc w:val="center"/>
        <w:rPr>
          <w:rFonts w:eastAsia="Calibri"/>
          <w:b/>
          <w:i/>
          <w:sz w:val="28"/>
          <w:szCs w:val="28"/>
          <w:lang w:eastAsia="en-US"/>
        </w:rPr>
      </w:pPr>
      <w:r w:rsidRPr="00241178">
        <w:rPr>
          <w:rFonts w:eastAsia="Calibri"/>
          <w:b/>
          <w:i/>
          <w:sz w:val="28"/>
          <w:szCs w:val="28"/>
          <w:lang w:eastAsia="en-US"/>
        </w:rPr>
        <w:t>3.6.4. Показатели выполнения муниципальных заданий на оказание муниципальных услуг в рамках реализации  муниципальной программы «Поддержка малого</w:t>
      </w:r>
      <w:r w:rsidR="00F95CA9" w:rsidRPr="00241178">
        <w:rPr>
          <w:rFonts w:eastAsia="Calibri"/>
          <w:b/>
          <w:i/>
          <w:sz w:val="28"/>
          <w:szCs w:val="28"/>
          <w:lang w:eastAsia="en-US"/>
        </w:rPr>
        <w:t xml:space="preserve"> и среднего предпринимательства</w:t>
      </w:r>
      <w:r w:rsidRPr="00241178">
        <w:rPr>
          <w:rFonts w:eastAsia="Calibri"/>
          <w:b/>
          <w:i/>
          <w:sz w:val="28"/>
          <w:szCs w:val="28"/>
          <w:lang w:eastAsia="en-US"/>
        </w:rPr>
        <w:t xml:space="preserve"> </w:t>
      </w:r>
    </w:p>
    <w:p w:rsidR="009C392C" w:rsidRPr="00241178" w:rsidRDefault="009C392C" w:rsidP="00F628AB">
      <w:pPr>
        <w:tabs>
          <w:tab w:val="left" w:pos="142"/>
        </w:tabs>
        <w:ind w:firstLine="709"/>
        <w:jc w:val="center"/>
        <w:rPr>
          <w:rFonts w:eastAsia="Calibri"/>
          <w:b/>
          <w:i/>
          <w:sz w:val="28"/>
          <w:szCs w:val="28"/>
          <w:lang w:eastAsia="en-US"/>
        </w:rPr>
      </w:pPr>
      <w:r w:rsidRPr="00241178">
        <w:rPr>
          <w:rFonts w:eastAsia="Calibri"/>
          <w:b/>
          <w:i/>
          <w:sz w:val="28"/>
          <w:szCs w:val="28"/>
          <w:lang w:eastAsia="en-US"/>
        </w:rPr>
        <w:t>в муниципальном образовании Тбилисский район»</w:t>
      </w:r>
    </w:p>
    <w:p w:rsidR="00381803" w:rsidRPr="00241178" w:rsidRDefault="00411EBC" w:rsidP="00F628AB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рамках реализации</w:t>
      </w:r>
      <w:r w:rsidR="009C392C" w:rsidRPr="00241178">
        <w:rPr>
          <w:rFonts w:eastAsia="Calibri"/>
          <w:sz w:val="28"/>
          <w:szCs w:val="28"/>
          <w:lang w:eastAsia="en-US"/>
        </w:rPr>
        <w:t xml:space="preserve"> муниципальной программы «Поддержка малого </w:t>
      </w:r>
      <w:r>
        <w:rPr>
          <w:rFonts w:eastAsia="Calibri"/>
          <w:sz w:val="28"/>
          <w:szCs w:val="28"/>
          <w:lang w:eastAsia="en-US"/>
        </w:rPr>
        <w:t xml:space="preserve">и среднего предпринимательства </w:t>
      </w:r>
      <w:r w:rsidR="009C392C" w:rsidRPr="00241178">
        <w:rPr>
          <w:rFonts w:eastAsia="Calibri"/>
          <w:sz w:val="28"/>
          <w:szCs w:val="28"/>
          <w:lang w:eastAsia="en-US"/>
        </w:rPr>
        <w:t xml:space="preserve">в муниципальном образовании Тбилисский район» </w:t>
      </w:r>
      <w:r w:rsidR="00381803">
        <w:rPr>
          <w:rFonts w:eastAsia="Calibri"/>
          <w:sz w:val="28"/>
          <w:szCs w:val="28"/>
          <w:lang w:eastAsia="en-US"/>
        </w:rPr>
        <w:t>и</w:t>
      </w:r>
      <w:r w:rsidR="00381803" w:rsidRPr="00241178">
        <w:rPr>
          <w:rFonts w:eastAsia="Calibri"/>
          <w:sz w:val="28"/>
          <w:szCs w:val="28"/>
          <w:lang w:eastAsia="en-US"/>
        </w:rPr>
        <w:t>спо</w:t>
      </w:r>
      <w:r w:rsidR="00381803">
        <w:rPr>
          <w:rFonts w:eastAsia="Calibri"/>
          <w:sz w:val="28"/>
          <w:szCs w:val="28"/>
          <w:lang w:eastAsia="en-US"/>
        </w:rPr>
        <w:t>лнение по расходам в 20</w:t>
      </w:r>
      <w:r w:rsidR="00BA17CF">
        <w:rPr>
          <w:rFonts w:eastAsia="Calibri"/>
          <w:sz w:val="28"/>
          <w:szCs w:val="28"/>
          <w:lang w:eastAsia="en-US"/>
        </w:rPr>
        <w:t>2</w:t>
      </w:r>
      <w:r w:rsidR="00A72A5E">
        <w:rPr>
          <w:rFonts w:eastAsia="Calibri"/>
          <w:sz w:val="28"/>
          <w:szCs w:val="28"/>
          <w:lang w:eastAsia="en-US"/>
        </w:rPr>
        <w:t>3</w:t>
      </w:r>
      <w:r w:rsidR="00381803">
        <w:rPr>
          <w:rFonts w:eastAsia="Calibri"/>
          <w:sz w:val="28"/>
          <w:szCs w:val="28"/>
          <w:lang w:eastAsia="en-US"/>
        </w:rPr>
        <w:t xml:space="preserve"> году </w:t>
      </w:r>
      <w:r w:rsidR="00381803" w:rsidRPr="00241178">
        <w:rPr>
          <w:rFonts w:eastAsia="Calibri"/>
          <w:sz w:val="28"/>
          <w:szCs w:val="28"/>
          <w:lang w:eastAsia="en-US"/>
        </w:rPr>
        <w:t xml:space="preserve">по муниципальному заданию </w:t>
      </w:r>
      <w:r w:rsidR="00381803" w:rsidRPr="000D3E75">
        <w:rPr>
          <w:rFonts w:eastAsia="Calibri"/>
          <w:sz w:val="28"/>
          <w:szCs w:val="28"/>
          <w:lang w:eastAsia="en-US"/>
        </w:rPr>
        <w:t xml:space="preserve">составило </w:t>
      </w:r>
      <w:r w:rsidR="00B26BA4" w:rsidRPr="00B26BA4">
        <w:rPr>
          <w:rFonts w:eastAsia="Calibri"/>
          <w:sz w:val="28"/>
          <w:szCs w:val="28"/>
          <w:lang w:eastAsia="en-US"/>
        </w:rPr>
        <w:t xml:space="preserve">в сумме </w:t>
      </w:r>
      <w:r w:rsidR="00A72A5E">
        <w:rPr>
          <w:rFonts w:eastAsia="Calibri"/>
          <w:sz w:val="28"/>
          <w:szCs w:val="28"/>
          <w:lang w:eastAsia="en-US"/>
        </w:rPr>
        <w:t>2249,203</w:t>
      </w:r>
      <w:r w:rsidR="00381803">
        <w:rPr>
          <w:rFonts w:eastAsia="Calibri"/>
          <w:sz w:val="28"/>
          <w:szCs w:val="28"/>
          <w:lang w:eastAsia="en-US"/>
        </w:rPr>
        <w:t xml:space="preserve"> </w:t>
      </w:r>
      <w:r w:rsidR="00381803" w:rsidRPr="000D3E75">
        <w:rPr>
          <w:rFonts w:eastAsia="Calibri"/>
          <w:sz w:val="28"/>
          <w:szCs w:val="28"/>
          <w:lang w:eastAsia="en-US"/>
        </w:rPr>
        <w:t xml:space="preserve">тыс. рублей, при плане </w:t>
      </w:r>
      <w:r w:rsidR="00B26BA4" w:rsidRPr="00B26BA4">
        <w:rPr>
          <w:rFonts w:eastAsia="Calibri"/>
          <w:sz w:val="28"/>
          <w:szCs w:val="28"/>
          <w:lang w:eastAsia="en-US"/>
        </w:rPr>
        <w:t xml:space="preserve">в сумме </w:t>
      </w:r>
      <w:r w:rsidR="00A72A5E">
        <w:rPr>
          <w:rFonts w:eastAsia="Calibri"/>
          <w:sz w:val="28"/>
          <w:szCs w:val="28"/>
          <w:lang w:eastAsia="en-US"/>
        </w:rPr>
        <w:t>2279,500</w:t>
      </w:r>
      <w:r w:rsidR="00381803" w:rsidRPr="000D3E75">
        <w:rPr>
          <w:rFonts w:eastAsia="Calibri"/>
          <w:sz w:val="28"/>
          <w:szCs w:val="28"/>
          <w:lang w:eastAsia="en-US"/>
        </w:rPr>
        <w:t xml:space="preserve"> или 100,0% .</w:t>
      </w:r>
      <w:r w:rsidR="00381803" w:rsidRPr="00241178">
        <w:rPr>
          <w:rFonts w:eastAsia="Calibri"/>
          <w:sz w:val="28"/>
          <w:szCs w:val="28"/>
          <w:lang w:eastAsia="en-US"/>
        </w:rPr>
        <w:t xml:space="preserve"> </w:t>
      </w:r>
    </w:p>
    <w:p w:rsidR="00381803" w:rsidRDefault="00381803" w:rsidP="00F628AB">
      <w:pPr>
        <w:ind w:firstLine="708"/>
        <w:jc w:val="both"/>
        <w:rPr>
          <w:sz w:val="28"/>
          <w:szCs w:val="28"/>
          <w:highlight w:val="green"/>
        </w:rPr>
      </w:pPr>
    </w:p>
    <w:p w:rsidR="009C392C" w:rsidRPr="00241178" w:rsidRDefault="009C392C" w:rsidP="00FD6A04">
      <w:pPr>
        <w:tabs>
          <w:tab w:val="left" w:pos="142"/>
          <w:tab w:val="left" w:pos="1915"/>
        </w:tabs>
        <w:jc w:val="center"/>
        <w:rPr>
          <w:rFonts w:eastAsia="Calibri"/>
          <w:b/>
          <w:i/>
          <w:sz w:val="28"/>
          <w:szCs w:val="28"/>
          <w:lang w:eastAsia="en-US"/>
        </w:rPr>
      </w:pPr>
      <w:r w:rsidRPr="00241178">
        <w:rPr>
          <w:rFonts w:eastAsia="Calibri"/>
          <w:b/>
          <w:i/>
          <w:sz w:val="28"/>
          <w:szCs w:val="28"/>
          <w:lang w:eastAsia="en-US"/>
        </w:rPr>
        <w:t>Вывод</w:t>
      </w:r>
    </w:p>
    <w:p w:rsidR="009C392C" w:rsidRPr="00241178" w:rsidRDefault="00812D66" w:rsidP="00F628AB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gramStart"/>
      <w:r w:rsidR="009C392C" w:rsidRPr="00241178">
        <w:rPr>
          <w:sz w:val="28"/>
          <w:szCs w:val="28"/>
        </w:rPr>
        <w:t xml:space="preserve">В результате проведенной оценки эффективности реализации муниципальной программы </w:t>
      </w:r>
      <w:r w:rsidR="009C392C" w:rsidRPr="00241178">
        <w:rPr>
          <w:color w:val="000000"/>
          <w:sz w:val="28"/>
          <w:szCs w:val="28"/>
        </w:rPr>
        <w:t xml:space="preserve">муниципального образования Тбилисский район  </w:t>
      </w:r>
      <w:r w:rsidR="009C392C" w:rsidRPr="00241178">
        <w:rPr>
          <w:sz w:val="28"/>
          <w:szCs w:val="28"/>
        </w:rPr>
        <w:t>«Поддержка малого и среднего предпринимательства в муниципальном образовании Тбилисский район», учитывая степень достижения целевых показателей, степень соответствия запланированному уровню расходов, э</w:t>
      </w:r>
      <w:r>
        <w:rPr>
          <w:color w:val="000000"/>
          <w:sz w:val="28"/>
          <w:szCs w:val="28"/>
        </w:rPr>
        <w:t xml:space="preserve">ффективность реализации </w:t>
      </w:r>
      <w:r w:rsidR="009C392C" w:rsidRPr="00241178">
        <w:rPr>
          <w:color w:val="000000"/>
          <w:sz w:val="28"/>
          <w:szCs w:val="28"/>
        </w:rPr>
        <w:t xml:space="preserve">муниципальной </w:t>
      </w:r>
      <w:r w:rsidR="009C392C" w:rsidRPr="00241178">
        <w:rPr>
          <w:sz w:val="28"/>
          <w:szCs w:val="28"/>
        </w:rPr>
        <w:t xml:space="preserve">программы «Поддержка малого и среднего предпринимательства в муниципальном образовании Тбилисский район» может быть признана высокой, коэффициент эффективности реализации муниципальной программы – </w:t>
      </w:r>
      <w:r w:rsidR="00F60771">
        <w:rPr>
          <w:sz w:val="28"/>
          <w:szCs w:val="28"/>
        </w:rPr>
        <w:t>1,0</w:t>
      </w:r>
      <w:r w:rsidR="009C392C" w:rsidRPr="00241178">
        <w:rPr>
          <w:color w:val="000000"/>
          <w:sz w:val="28"/>
          <w:szCs w:val="28"/>
        </w:rPr>
        <w:t xml:space="preserve">. </w:t>
      </w:r>
      <w:proofErr w:type="gramEnd"/>
    </w:p>
    <w:p w:rsidR="009C392C" w:rsidRPr="00241178" w:rsidRDefault="009C392C" w:rsidP="00F628AB">
      <w:pPr>
        <w:ind w:firstLine="851"/>
        <w:jc w:val="both"/>
        <w:rPr>
          <w:color w:val="000000"/>
          <w:sz w:val="28"/>
          <w:szCs w:val="28"/>
        </w:rPr>
      </w:pPr>
      <w:r w:rsidRPr="00241178">
        <w:rPr>
          <w:sz w:val="28"/>
          <w:szCs w:val="28"/>
        </w:rPr>
        <w:t xml:space="preserve">Координатору муниципальной программы, необходимо продолжить постоянный мониторинг и </w:t>
      </w:r>
      <w:proofErr w:type="gramStart"/>
      <w:r w:rsidRPr="00241178">
        <w:rPr>
          <w:sz w:val="28"/>
          <w:szCs w:val="28"/>
        </w:rPr>
        <w:t>контроль за</w:t>
      </w:r>
      <w:proofErr w:type="gramEnd"/>
      <w:r w:rsidRPr="00241178">
        <w:rPr>
          <w:sz w:val="28"/>
          <w:szCs w:val="28"/>
        </w:rPr>
        <w:t xml:space="preserve"> выполнением мероприятий, достижением запланированных значений целевых показателей.</w:t>
      </w:r>
    </w:p>
    <w:p w:rsidR="009C392C" w:rsidRPr="00241178" w:rsidRDefault="009C392C" w:rsidP="00F628AB">
      <w:pPr>
        <w:ind w:firstLine="851"/>
        <w:jc w:val="both"/>
        <w:rPr>
          <w:color w:val="000000"/>
          <w:sz w:val="28"/>
          <w:szCs w:val="28"/>
        </w:rPr>
      </w:pPr>
      <w:r w:rsidRPr="00241178">
        <w:rPr>
          <w:color w:val="000000"/>
          <w:sz w:val="28"/>
          <w:szCs w:val="28"/>
        </w:rPr>
        <w:t>Считаем целесообразным в дальнейшем реализацию всех основных мероприятий, входящих в состав данной муниципальной программы.</w:t>
      </w:r>
    </w:p>
    <w:p w:rsidR="00091FBC" w:rsidRPr="00241178" w:rsidRDefault="00091FBC" w:rsidP="00F628AB">
      <w:pPr>
        <w:rPr>
          <w:sz w:val="28"/>
          <w:szCs w:val="28"/>
          <w:highlight w:val="green"/>
        </w:rPr>
      </w:pPr>
    </w:p>
    <w:p w:rsidR="009C392C" w:rsidRPr="00241178" w:rsidRDefault="009C392C" w:rsidP="00F628AB">
      <w:pPr>
        <w:jc w:val="center"/>
        <w:rPr>
          <w:rFonts w:eastAsia="Calibri"/>
          <w:b/>
          <w:bCs/>
          <w:i/>
          <w:sz w:val="28"/>
          <w:szCs w:val="28"/>
        </w:rPr>
      </w:pPr>
      <w:r w:rsidRPr="00241178">
        <w:rPr>
          <w:rFonts w:eastAsia="Calibri"/>
          <w:b/>
          <w:bCs/>
          <w:i/>
          <w:sz w:val="28"/>
          <w:szCs w:val="28"/>
        </w:rPr>
        <w:lastRenderedPageBreak/>
        <w:t>3.7. О ходе реализации муниципальной программы муниципального образования Тбилисский район «Формирование и продвижение экономического и инвестиционно привлекательного образа Тбилисского района за его пределами»</w:t>
      </w:r>
    </w:p>
    <w:p w:rsidR="009C392C" w:rsidRPr="00241178" w:rsidRDefault="009C392C" w:rsidP="00F628AB">
      <w:pPr>
        <w:ind w:firstLine="709"/>
        <w:jc w:val="both"/>
        <w:rPr>
          <w:sz w:val="28"/>
          <w:szCs w:val="28"/>
        </w:rPr>
      </w:pPr>
      <w:proofErr w:type="gramStart"/>
      <w:r w:rsidRPr="00241178">
        <w:rPr>
          <w:sz w:val="28"/>
          <w:szCs w:val="28"/>
        </w:rPr>
        <w:t>Муниципальная программа «Формирование и продвижение экономического и инвестиционно привлекательного образа Тбилисского ра</w:t>
      </w:r>
      <w:r w:rsidR="00ED6F5F">
        <w:rPr>
          <w:sz w:val="28"/>
          <w:szCs w:val="28"/>
        </w:rPr>
        <w:t>йона за его пределами» (далее -</w:t>
      </w:r>
      <w:r w:rsidRPr="00241178">
        <w:rPr>
          <w:sz w:val="28"/>
          <w:szCs w:val="28"/>
        </w:rPr>
        <w:t xml:space="preserve"> муниципальная программа) утверждена постановлением администрации муниципального образования Тбилисски</w:t>
      </w:r>
      <w:r w:rsidR="00ED6F5F">
        <w:rPr>
          <w:sz w:val="28"/>
          <w:szCs w:val="28"/>
        </w:rPr>
        <w:t>й район от 31 октября 2014 года</w:t>
      </w:r>
      <w:r w:rsidRPr="00241178">
        <w:rPr>
          <w:sz w:val="28"/>
          <w:szCs w:val="28"/>
        </w:rPr>
        <w:t xml:space="preserve"> № 1032 «Об утверждении муниципальной программы муниципального образования Тбилисский район «Формирование и продвижение экономического и инвестиционно привлекательного образа Тбилисского района за его пределами».</w:t>
      </w:r>
      <w:proofErr w:type="gramEnd"/>
    </w:p>
    <w:p w:rsidR="009C392C" w:rsidRDefault="009C392C" w:rsidP="00F628AB">
      <w:pPr>
        <w:ind w:firstLine="709"/>
        <w:jc w:val="both"/>
        <w:rPr>
          <w:rFonts w:eastAsia="Calibri"/>
          <w:bCs/>
          <w:sz w:val="28"/>
          <w:szCs w:val="28"/>
        </w:rPr>
      </w:pPr>
      <w:r w:rsidRPr="00241178">
        <w:rPr>
          <w:rFonts w:eastAsia="Calibri"/>
          <w:bCs/>
          <w:sz w:val="28"/>
          <w:szCs w:val="28"/>
        </w:rPr>
        <w:t>Координатор муниципальной  программы – отдел экономики администрации муниципального образования Тбилисский район.</w:t>
      </w:r>
    </w:p>
    <w:p w:rsidR="00A057E1" w:rsidRPr="00241178" w:rsidRDefault="00A057E1" w:rsidP="00A057E1">
      <w:pPr>
        <w:ind w:firstLine="709"/>
        <w:jc w:val="both"/>
        <w:rPr>
          <w:rFonts w:eastAsia="Calibri"/>
          <w:bCs/>
          <w:sz w:val="28"/>
          <w:szCs w:val="28"/>
        </w:rPr>
      </w:pPr>
      <w:r w:rsidRPr="00241178">
        <w:rPr>
          <w:rFonts w:eastAsia="Calibri"/>
          <w:bCs/>
          <w:sz w:val="28"/>
          <w:szCs w:val="28"/>
        </w:rPr>
        <w:t>Общий объ</w:t>
      </w:r>
      <w:r>
        <w:rPr>
          <w:rFonts w:eastAsia="Calibri"/>
          <w:bCs/>
          <w:sz w:val="28"/>
          <w:szCs w:val="28"/>
        </w:rPr>
        <w:t>ем финансирования на реализацию</w:t>
      </w:r>
      <w:r w:rsidRPr="00241178">
        <w:rPr>
          <w:rFonts w:eastAsia="Calibri"/>
          <w:bCs/>
          <w:sz w:val="28"/>
          <w:szCs w:val="28"/>
        </w:rPr>
        <w:t xml:space="preserve"> мероприятий муниципальной программы в 20</w:t>
      </w:r>
      <w:r>
        <w:rPr>
          <w:rFonts w:eastAsia="Calibri"/>
          <w:bCs/>
          <w:sz w:val="28"/>
          <w:szCs w:val="28"/>
        </w:rPr>
        <w:t>2</w:t>
      </w:r>
      <w:r w:rsidR="00A966A4">
        <w:rPr>
          <w:rFonts w:eastAsia="Calibri"/>
          <w:bCs/>
          <w:sz w:val="28"/>
          <w:szCs w:val="28"/>
        </w:rPr>
        <w:t>3</w:t>
      </w:r>
      <w:r w:rsidRPr="00241178">
        <w:rPr>
          <w:rFonts w:eastAsia="Calibri"/>
          <w:bCs/>
          <w:sz w:val="28"/>
          <w:szCs w:val="28"/>
        </w:rPr>
        <w:t xml:space="preserve"> году за счет средств местного бюджета был предусмотр</w:t>
      </w:r>
      <w:r>
        <w:rPr>
          <w:rFonts w:eastAsia="Calibri"/>
          <w:bCs/>
          <w:sz w:val="28"/>
          <w:szCs w:val="28"/>
        </w:rPr>
        <w:t xml:space="preserve">ен в </w:t>
      </w:r>
      <w:r w:rsidR="00A966A4">
        <w:rPr>
          <w:rFonts w:eastAsia="Calibri"/>
          <w:bCs/>
          <w:sz w:val="28"/>
          <w:szCs w:val="28"/>
        </w:rPr>
        <w:t>196,000</w:t>
      </w:r>
      <w:r>
        <w:rPr>
          <w:rFonts w:eastAsia="Calibri"/>
          <w:bCs/>
          <w:sz w:val="28"/>
          <w:szCs w:val="28"/>
        </w:rPr>
        <w:t xml:space="preserve"> тыс. рублей.</w:t>
      </w:r>
    </w:p>
    <w:p w:rsidR="00A057E1" w:rsidRPr="00241178" w:rsidRDefault="00A057E1" w:rsidP="00A057E1">
      <w:pPr>
        <w:ind w:firstLine="709"/>
        <w:jc w:val="both"/>
        <w:rPr>
          <w:rFonts w:eastAsia="Calibri"/>
          <w:bCs/>
          <w:strike/>
          <w:color w:val="FF0000"/>
          <w:sz w:val="28"/>
          <w:szCs w:val="28"/>
        </w:rPr>
      </w:pPr>
      <w:r w:rsidRPr="00241178">
        <w:rPr>
          <w:rFonts w:eastAsia="Calibri"/>
          <w:bCs/>
          <w:sz w:val="28"/>
          <w:szCs w:val="28"/>
        </w:rPr>
        <w:t xml:space="preserve">Кассовые расходы в отчетном периоде составили </w:t>
      </w:r>
      <w:r w:rsidR="00A966A4">
        <w:rPr>
          <w:rFonts w:eastAsia="Calibri"/>
          <w:bCs/>
          <w:sz w:val="28"/>
          <w:szCs w:val="28"/>
        </w:rPr>
        <w:t>196,000</w:t>
      </w:r>
      <w:r w:rsidRPr="00241178">
        <w:rPr>
          <w:rFonts w:eastAsia="Calibri"/>
          <w:bCs/>
          <w:sz w:val="28"/>
          <w:szCs w:val="28"/>
        </w:rPr>
        <w:t xml:space="preserve"> тыс. рублей или 100%. </w:t>
      </w:r>
    </w:p>
    <w:p w:rsidR="00A057E1" w:rsidRDefault="00A057E1" w:rsidP="00A057E1">
      <w:pPr>
        <w:shd w:val="clear" w:color="auto" w:fill="FFFFFF"/>
        <w:ind w:firstLine="709"/>
        <w:jc w:val="both"/>
        <w:rPr>
          <w:rFonts w:eastAsia="Calibri"/>
          <w:bCs/>
          <w:sz w:val="28"/>
          <w:szCs w:val="28"/>
        </w:rPr>
      </w:pPr>
      <w:r w:rsidRPr="00241178">
        <w:rPr>
          <w:rFonts w:eastAsia="Calibri"/>
          <w:bCs/>
          <w:sz w:val="28"/>
          <w:szCs w:val="28"/>
        </w:rPr>
        <w:t>Утвержденный план реализации муниципальной программы на 20</w:t>
      </w:r>
      <w:r>
        <w:rPr>
          <w:rFonts w:eastAsia="Calibri"/>
          <w:bCs/>
          <w:sz w:val="28"/>
          <w:szCs w:val="28"/>
        </w:rPr>
        <w:t>22</w:t>
      </w:r>
      <w:r w:rsidRPr="00241178">
        <w:rPr>
          <w:rFonts w:eastAsia="Calibri"/>
          <w:bCs/>
          <w:sz w:val="28"/>
          <w:szCs w:val="28"/>
        </w:rPr>
        <w:t xml:space="preserve"> год исполнен, запланированные контрольные события выполнены в намеченные сроки.</w:t>
      </w:r>
    </w:p>
    <w:p w:rsidR="0037062E" w:rsidRPr="00A057E1" w:rsidRDefault="0037062E" w:rsidP="00A057E1">
      <w:pPr>
        <w:pStyle w:val="Standard"/>
        <w:tabs>
          <w:tab w:val="left" w:pos="709"/>
        </w:tabs>
        <w:jc w:val="both"/>
        <w:rPr>
          <w:rFonts w:eastAsia="Calibri" w:cs="Times New Roman"/>
          <w:bCs/>
          <w:sz w:val="28"/>
          <w:szCs w:val="28"/>
          <w:lang w:val="ru-RU"/>
        </w:rPr>
      </w:pPr>
    </w:p>
    <w:p w:rsidR="009C392C" w:rsidRPr="00FD6A04" w:rsidRDefault="009C392C" w:rsidP="00F628AB">
      <w:pPr>
        <w:ind w:firstLine="709"/>
        <w:jc w:val="center"/>
        <w:rPr>
          <w:rFonts w:eastAsia="Calibri"/>
          <w:b/>
          <w:bCs/>
          <w:i/>
          <w:sz w:val="28"/>
          <w:szCs w:val="28"/>
        </w:rPr>
      </w:pPr>
      <w:r w:rsidRPr="00FD6A04">
        <w:rPr>
          <w:rFonts w:eastAsia="Calibri"/>
          <w:b/>
          <w:bCs/>
          <w:i/>
          <w:sz w:val="28"/>
          <w:szCs w:val="28"/>
        </w:rPr>
        <w:t>3.7.1. О ходе реализации основного мероприятия № 1</w:t>
      </w:r>
    </w:p>
    <w:p w:rsidR="009C392C" w:rsidRPr="00FD6A04" w:rsidRDefault="009C392C" w:rsidP="00F628AB">
      <w:pPr>
        <w:ind w:firstLine="709"/>
        <w:jc w:val="center"/>
        <w:rPr>
          <w:rFonts w:eastAsia="Calibri"/>
          <w:b/>
          <w:bCs/>
          <w:i/>
          <w:sz w:val="28"/>
          <w:szCs w:val="28"/>
        </w:rPr>
      </w:pPr>
      <w:r w:rsidRPr="00FD6A04">
        <w:rPr>
          <w:rFonts w:eastAsia="Calibri"/>
          <w:b/>
          <w:bCs/>
          <w:i/>
          <w:sz w:val="28"/>
          <w:szCs w:val="28"/>
        </w:rPr>
        <w:t>«Участие в международном инвестиционном форуме в г. Сочи»</w:t>
      </w:r>
    </w:p>
    <w:p w:rsidR="00404367" w:rsidRPr="00A057E1" w:rsidRDefault="00404367" w:rsidP="00F628AB">
      <w:pPr>
        <w:pStyle w:val="af2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Объем финансирования</w:t>
      </w:r>
      <w:r w:rsidRPr="00241178">
        <w:rPr>
          <w:rFonts w:ascii="Times New Roman" w:eastAsia="Calibri" w:hAnsi="Times New Roman" w:cs="Times New Roman"/>
          <w:bCs/>
          <w:sz w:val="28"/>
          <w:szCs w:val="28"/>
        </w:rPr>
        <w:t xml:space="preserve"> на реализацию данного мероприятия предусматривался в сумме </w:t>
      </w:r>
      <w:r w:rsidRPr="00404367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A966A4">
        <w:rPr>
          <w:rFonts w:ascii="Times New Roman" w:hAnsi="Times New Roman" w:cs="Times New Roman"/>
          <w:sz w:val="28"/>
          <w:szCs w:val="28"/>
        </w:rPr>
        <w:t>0</w:t>
      </w:r>
      <w:r w:rsidR="00A057E1">
        <w:rPr>
          <w:rFonts w:ascii="Times New Roman" w:hAnsi="Times New Roman" w:cs="Times New Roman"/>
          <w:sz w:val="28"/>
          <w:szCs w:val="28"/>
        </w:rPr>
        <w:t>,0</w:t>
      </w:r>
      <w:r w:rsidRPr="00404367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0A2E5C">
        <w:rPr>
          <w:rFonts w:ascii="Times New Roman" w:hAnsi="Times New Roman" w:cs="Times New Roman"/>
          <w:sz w:val="28"/>
          <w:szCs w:val="28"/>
        </w:rPr>
        <w:t>лей</w:t>
      </w:r>
      <w:r w:rsidR="00A966A4">
        <w:rPr>
          <w:rFonts w:ascii="Times New Roman" w:hAnsi="Times New Roman" w:cs="Times New Roman"/>
          <w:sz w:val="28"/>
          <w:szCs w:val="28"/>
        </w:rPr>
        <w:t>.</w:t>
      </w:r>
    </w:p>
    <w:p w:rsidR="00EB1C12" w:rsidRDefault="00835263" w:rsidP="00A057E1">
      <w:pPr>
        <w:pStyle w:val="af2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7E1">
        <w:rPr>
          <w:rFonts w:ascii="Times New Roman" w:hAnsi="Times New Roman" w:cs="Times New Roman"/>
          <w:sz w:val="28"/>
          <w:szCs w:val="28"/>
        </w:rPr>
        <w:tab/>
      </w:r>
      <w:r w:rsidR="00CD68E9" w:rsidRPr="00A057E1">
        <w:rPr>
          <w:rFonts w:ascii="Times New Roman" w:hAnsi="Times New Roman" w:cs="Times New Roman"/>
          <w:sz w:val="28"/>
          <w:szCs w:val="28"/>
        </w:rPr>
        <w:t xml:space="preserve">Данное мероприятие включает в себя </w:t>
      </w:r>
      <w:r w:rsidR="00373B2E" w:rsidRPr="00A057E1">
        <w:rPr>
          <w:rFonts w:ascii="Times New Roman" w:hAnsi="Times New Roman" w:cs="Times New Roman"/>
          <w:sz w:val="28"/>
          <w:szCs w:val="28"/>
        </w:rPr>
        <w:t>услуги по организации участия в</w:t>
      </w:r>
      <w:r w:rsidR="00373B2E">
        <w:rPr>
          <w:rFonts w:ascii="Times New Roman" w:hAnsi="Times New Roman" w:cs="Times New Roman"/>
          <w:sz w:val="28"/>
          <w:szCs w:val="28"/>
        </w:rPr>
        <w:t xml:space="preserve"> мероприятии проводимых в рамках Российского инвестиционного форума</w:t>
      </w:r>
      <w:r w:rsidRPr="0083526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966A4" w:rsidRPr="00A966A4" w:rsidRDefault="00A966A4" w:rsidP="00A966A4">
      <w:pPr>
        <w:pStyle w:val="af2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966A4">
        <w:rPr>
          <w:rFonts w:ascii="Times New Roman" w:hAnsi="Times New Roman" w:cs="Times New Roman"/>
          <w:sz w:val="28"/>
          <w:szCs w:val="28"/>
        </w:rPr>
        <w:t xml:space="preserve">Были разработаны мультимедийные презентации инвестиционных участков на инвестиционном портале Тбилисского района, а также произведена увязка с инвестиционным порталом Краснодарского края. </w:t>
      </w:r>
    </w:p>
    <w:p w:rsidR="00A966A4" w:rsidRPr="00A966A4" w:rsidRDefault="00A966A4" w:rsidP="00A966A4">
      <w:pPr>
        <w:tabs>
          <w:tab w:val="left" w:pos="993"/>
        </w:tabs>
        <w:jc w:val="both"/>
        <w:rPr>
          <w:sz w:val="28"/>
          <w:szCs w:val="28"/>
        </w:rPr>
      </w:pPr>
    </w:p>
    <w:p w:rsidR="00A057E1" w:rsidRPr="00A966A4" w:rsidRDefault="00A057E1" w:rsidP="00A966A4">
      <w:pPr>
        <w:pStyle w:val="af2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966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3B2E" w:rsidRPr="00373B2E" w:rsidRDefault="00373B2E" w:rsidP="00A057E1">
      <w:pPr>
        <w:pStyle w:val="af2"/>
        <w:tabs>
          <w:tab w:val="left" w:pos="709"/>
          <w:tab w:val="left" w:pos="289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</w:p>
    <w:p w:rsidR="009C392C" w:rsidRPr="00FD6A04" w:rsidRDefault="009C392C" w:rsidP="00F628AB">
      <w:pPr>
        <w:ind w:firstLine="709"/>
        <w:jc w:val="center"/>
        <w:rPr>
          <w:rFonts w:eastAsia="Calibri"/>
          <w:b/>
          <w:bCs/>
          <w:i/>
          <w:sz w:val="28"/>
          <w:szCs w:val="28"/>
        </w:rPr>
      </w:pPr>
      <w:r w:rsidRPr="00FD6A04">
        <w:rPr>
          <w:rFonts w:eastAsia="Calibri"/>
          <w:b/>
          <w:bCs/>
          <w:i/>
          <w:sz w:val="28"/>
          <w:szCs w:val="28"/>
        </w:rPr>
        <w:t xml:space="preserve">3.7.2. О ходе реализации основного мероприятия № 2 </w:t>
      </w:r>
    </w:p>
    <w:p w:rsidR="009C392C" w:rsidRPr="00FD6A04" w:rsidRDefault="009C392C" w:rsidP="00F628AB">
      <w:pPr>
        <w:ind w:firstLine="709"/>
        <w:jc w:val="center"/>
        <w:rPr>
          <w:rFonts w:eastAsia="Calibri"/>
          <w:b/>
          <w:bCs/>
          <w:i/>
          <w:sz w:val="28"/>
          <w:szCs w:val="28"/>
        </w:rPr>
      </w:pPr>
      <w:r w:rsidRPr="00FD6A04">
        <w:rPr>
          <w:rFonts w:eastAsia="Calibri"/>
          <w:b/>
          <w:bCs/>
          <w:i/>
          <w:sz w:val="28"/>
          <w:szCs w:val="28"/>
        </w:rPr>
        <w:t>«Участие в сельскохозяйственной ярмарке»</w:t>
      </w:r>
    </w:p>
    <w:p w:rsidR="0031329D" w:rsidRPr="0031329D" w:rsidRDefault="0031329D" w:rsidP="00F628AB">
      <w:pPr>
        <w:tabs>
          <w:tab w:val="left" w:pos="993"/>
        </w:tabs>
        <w:jc w:val="both"/>
        <w:rPr>
          <w:sz w:val="28"/>
          <w:szCs w:val="28"/>
        </w:rPr>
      </w:pPr>
      <w:r>
        <w:rPr>
          <w:rFonts w:eastAsia="Calibri"/>
          <w:bCs/>
          <w:sz w:val="27"/>
          <w:szCs w:val="27"/>
        </w:rPr>
        <w:tab/>
      </w:r>
      <w:r w:rsidR="0066333E" w:rsidRPr="0031329D">
        <w:rPr>
          <w:rFonts w:eastAsia="Calibri"/>
          <w:bCs/>
          <w:sz w:val="27"/>
          <w:szCs w:val="27"/>
        </w:rPr>
        <w:t>Объем финансирования</w:t>
      </w:r>
      <w:r w:rsidR="009C392C" w:rsidRPr="0031329D">
        <w:rPr>
          <w:rFonts w:eastAsia="Calibri"/>
          <w:bCs/>
          <w:sz w:val="27"/>
          <w:szCs w:val="27"/>
        </w:rPr>
        <w:t xml:space="preserve"> на реализацию данного мероприятия </w:t>
      </w:r>
      <w:r w:rsidRPr="0031329D">
        <w:rPr>
          <w:rFonts w:eastAsia="Calibri"/>
          <w:bCs/>
          <w:sz w:val="27"/>
          <w:szCs w:val="27"/>
        </w:rPr>
        <w:t xml:space="preserve">не предусматривался. </w:t>
      </w:r>
      <w:r w:rsidRPr="0031329D">
        <w:rPr>
          <w:sz w:val="28"/>
          <w:szCs w:val="28"/>
        </w:rPr>
        <w:t>Участие в сельскохозяйственной ярмарке в 202</w:t>
      </w:r>
      <w:r w:rsidR="00A966A4">
        <w:rPr>
          <w:sz w:val="28"/>
          <w:szCs w:val="28"/>
        </w:rPr>
        <w:t>3</w:t>
      </w:r>
      <w:r w:rsidRPr="0031329D">
        <w:rPr>
          <w:sz w:val="28"/>
          <w:szCs w:val="28"/>
        </w:rPr>
        <w:t xml:space="preserve"> году проводилось на бесплатной основе.</w:t>
      </w:r>
    </w:p>
    <w:p w:rsidR="009C392C" w:rsidRDefault="0031329D" w:rsidP="00F628AB">
      <w:pPr>
        <w:ind w:firstLine="709"/>
        <w:jc w:val="both"/>
        <w:rPr>
          <w:rFonts w:eastAsia="Calibri"/>
          <w:bCs/>
          <w:sz w:val="27"/>
          <w:szCs w:val="27"/>
        </w:rPr>
      </w:pPr>
      <w:r>
        <w:rPr>
          <w:rFonts w:eastAsia="Calibri"/>
          <w:bCs/>
          <w:sz w:val="27"/>
          <w:szCs w:val="27"/>
        </w:rPr>
        <w:t xml:space="preserve"> </w:t>
      </w:r>
    </w:p>
    <w:p w:rsidR="000A2E5C" w:rsidRDefault="000A2E5C" w:rsidP="000A2E5C">
      <w:pPr>
        <w:ind w:firstLine="709"/>
        <w:jc w:val="center"/>
        <w:rPr>
          <w:rFonts w:eastAsia="Calibri"/>
          <w:b/>
          <w:bCs/>
          <w:i/>
          <w:sz w:val="28"/>
          <w:szCs w:val="28"/>
        </w:rPr>
      </w:pPr>
    </w:p>
    <w:p w:rsidR="000A2E5C" w:rsidRPr="00FD6A04" w:rsidRDefault="000A2E5C" w:rsidP="000A2E5C">
      <w:pPr>
        <w:ind w:firstLine="709"/>
        <w:jc w:val="center"/>
        <w:rPr>
          <w:rFonts w:eastAsia="Calibri"/>
          <w:b/>
          <w:bCs/>
          <w:i/>
          <w:sz w:val="28"/>
          <w:szCs w:val="28"/>
        </w:rPr>
      </w:pPr>
      <w:r w:rsidRPr="00FD6A04">
        <w:rPr>
          <w:rFonts w:eastAsia="Calibri"/>
          <w:b/>
          <w:bCs/>
          <w:i/>
          <w:sz w:val="28"/>
          <w:szCs w:val="28"/>
        </w:rPr>
        <w:t>3.7.</w:t>
      </w:r>
      <w:r>
        <w:rPr>
          <w:rFonts w:eastAsia="Calibri"/>
          <w:b/>
          <w:bCs/>
          <w:i/>
          <w:sz w:val="28"/>
          <w:szCs w:val="28"/>
        </w:rPr>
        <w:t>3</w:t>
      </w:r>
      <w:r w:rsidRPr="00FD6A04">
        <w:rPr>
          <w:rFonts w:eastAsia="Calibri"/>
          <w:b/>
          <w:bCs/>
          <w:i/>
          <w:sz w:val="28"/>
          <w:szCs w:val="28"/>
        </w:rPr>
        <w:t xml:space="preserve">. О ходе реализации основного мероприятия № </w:t>
      </w:r>
      <w:r>
        <w:rPr>
          <w:rFonts w:eastAsia="Calibri"/>
          <w:b/>
          <w:bCs/>
          <w:i/>
          <w:sz w:val="28"/>
          <w:szCs w:val="28"/>
        </w:rPr>
        <w:t>3</w:t>
      </w:r>
      <w:r w:rsidRPr="00FD6A04">
        <w:rPr>
          <w:rFonts w:eastAsia="Calibri"/>
          <w:b/>
          <w:bCs/>
          <w:i/>
          <w:sz w:val="28"/>
          <w:szCs w:val="28"/>
        </w:rPr>
        <w:t xml:space="preserve"> </w:t>
      </w:r>
    </w:p>
    <w:p w:rsidR="000A2E5C" w:rsidRDefault="000A2E5C" w:rsidP="000A2E5C">
      <w:pPr>
        <w:ind w:firstLine="709"/>
        <w:jc w:val="center"/>
        <w:rPr>
          <w:rFonts w:eastAsia="Calibri"/>
          <w:b/>
          <w:i/>
          <w:sz w:val="28"/>
          <w:szCs w:val="28"/>
        </w:rPr>
      </w:pPr>
      <w:r w:rsidRPr="000A2E5C">
        <w:rPr>
          <w:rFonts w:eastAsia="Calibri"/>
          <w:b/>
          <w:i/>
          <w:sz w:val="28"/>
          <w:szCs w:val="28"/>
        </w:rPr>
        <w:lastRenderedPageBreak/>
        <w:t>Модернизация инвестиционного портала путём поставки и внедрения готового решения "</w:t>
      </w:r>
      <w:proofErr w:type="spellStart"/>
      <w:r w:rsidRPr="000A2E5C">
        <w:rPr>
          <w:rFonts w:eastAsia="Calibri"/>
          <w:b/>
          <w:i/>
          <w:sz w:val="28"/>
          <w:szCs w:val="28"/>
        </w:rPr>
        <w:t>Инвестпорта</w:t>
      </w:r>
      <w:proofErr w:type="spellEnd"/>
      <w:r>
        <w:rPr>
          <w:rFonts w:eastAsia="Calibri"/>
          <w:b/>
          <w:i/>
          <w:sz w:val="28"/>
          <w:szCs w:val="28"/>
        </w:rPr>
        <w:t>»</w:t>
      </w:r>
    </w:p>
    <w:p w:rsidR="000A2E5C" w:rsidRPr="00A057E1" w:rsidRDefault="000A2E5C" w:rsidP="000A2E5C">
      <w:pPr>
        <w:pStyle w:val="af2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Объем финансирования</w:t>
      </w:r>
      <w:r w:rsidRPr="00241178">
        <w:rPr>
          <w:rFonts w:ascii="Times New Roman" w:eastAsia="Calibri" w:hAnsi="Times New Roman" w:cs="Times New Roman"/>
          <w:bCs/>
          <w:sz w:val="28"/>
          <w:szCs w:val="28"/>
        </w:rPr>
        <w:t xml:space="preserve"> на реализацию данного мероприятия предусматривался в сумме </w:t>
      </w:r>
      <w:r w:rsidRPr="00404367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A966A4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>,000</w:t>
      </w:r>
      <w:r w:rsidRPr="00404367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 xml:space="preserve">лей,  </w:t>
      </w:r>
      <w:r w:rsidRPr="00A057E1">
        <w:rPr>
          <w:rFonts w:ascii="Times New Roman" w:hAnsi="Times New Roman" w:cs="Times New Roman"/>
          <w:sz w:val="28"/>
          <w:szCs w:val="28"/>
        </w:rPr>
        <w:t xml:space="preserve">расход составил – </w:t>
      </w:r>
      <w:r w:rsidR="00A966A4">
        <w:rPr>
          <w:rFonts w:ascii="Times New Roman" w:hAnsi="Times New Roman" w:cs="Times New Roman"/>
          <w:sz w:val="28"/>
          <w:szCs w:val="28"/>
        </w:rPr>
        <w:t>196</w:t>
      </w:r>
      <w:r w:rsidRPr="00A057E1">
        <w:rPr>
          <w:rFonts w:ascii="Times New Roman" w:hAnsi="Times New Roman" w:cs="Times New Roman"/>
          <w:sz w:val="28"/>
          <w:szCs w:val="28"/>
        </w:rPr>
        <w:t>,0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A057E1">
        <w:rPr>
          <w:rFonts w:ascii="Times New Roman" w:hAnsi="Times New Roman" w:cs="Times New Roman"/>
          <w:sz w:val="28"/>
          <w:szCs w:val="28"/>
        </w:rPr>
        <w:t>.</w:t>
      </w:r>
    </w:p>
    <w:p w:rsidR="00EB1C12" w:rsidRDefault="00EB1C12" w:rsidP="00EB1C12">
      <w:pPr>
        <w:ind w:firstLine="709"/>
        <w:jc w:val="both"/>
        <w:rPr>
          <w:rFonts w:eastAsia="Calibri"/>
          <w:bCs/>
          <w:sz w:val="27"/>
          <w:szCs w:val="27"/>
        </w:rPr>
      </w:pPr>
      <w:r w:rsidRPr="0066333E">
        <w:rPr>
          <w:rFonts w:eastAsia="Calibri"/>
          <w:bCs/>
          <w:sz w:val="27"/>
          <w:szCs w:val="27"/>
        </w:rPr>
        <w:t>Мероприятие выполнено в полном объеме.</w:t>
      </w:r>
    </w:p>
    <w:p w:rsidR="000A2E5C" w:rsidRPr="000A2E5C" w:rsidRDefault="000A2E5C" w:rsidP="000A2E5C">
      <w:pPr>
        <w:ind w:firstLine="709"/>
        <w:jc w:val="center"/>
        <w:rPr>
          <w:rFonts w:eastAsia="Calibri"/>
          <w:b/>
          <w:bCs/>
          <w:i/>
          <w:sz w:val="28"/>
          <w:szCs w:val="28"/>
        </w:rPr>
      </w:pPr>
    </w:p>
    <w:p w:rsidR="007C7318" w:rsidRPr="0066333E" w:rsidRDefault="007C7318" w:rsidP="00F628AB">
      <w:pPr>
        <w:ind w:firstLine="709"/>
        <w:jc w:val="both"/>
        <w:rPr>
          <w:rFonts w:eastAsia="Calibri"/>
          <w:bCs/>
          <w:sz w:val="27"/>
          <w:szCs w:val="27"/>
        </w:rPr>
      </w:pPr>
    </w:p>
    <w:p w:rsidR="009C392C" w:rsidRPr="00241178" w:rsidRDefault="009C392C" w:rsidP="00F628AB">
      <w:pPr>
        <w:ind w:firstLine="709"/>
        <w:jc w:val="center"/>
        <w:rPr>
          <w:rFonts w:eastAsia="Calibri"/>
          <w:b/>
          <w:bCs/>
          <w:i/>
          <w:sz w:val="28"/>
          <w:szCs w:val="28"/>
        </w:rPr>
      </w:pPr>
      <w:r w:rsidRPr="00241178">
        <w:rPr>
          <w:rFonts w:eastAsia="Calibri"/>
          <w:b/>
          <w:bCs/>
          <w:i/>
          <w:sz w:val="28"/>
          <w:szCs w:val="28"/>
        </w:rPr>
        <w:t>3.7.</w:t>
      </w:r>
      <w:r w:rsidR="00EB1C12">
        <w:rPr>
          <w:rFonts w:eastAsia="Calibri"/>
          <w:b/>
          <w:bCs/>
          <w:i/>
          <w:sz w:val="28"/>
          <w:szCs w:val="28"/>
        </w:rPr>
        <w:t>4</w:t>
      </w:r>
      <w:r w:rsidRPr="00241178">
        <w:rPr>
          <w:rFonts w:eastAsia="Calibri"/>
          <w:b/>
          <w:bCs/>
          <w:i/>
          <w:sz w:val="28"/>
          <w:szCs w:val="28"/>
        </w:rPr>
        <w:t>. О ходе реализации основного мероприятия № 4</w:t>
      </w:r>
    </w:p>
    <w:p w:rsidR="009C392C" w:rsidRPr="00241178" w:rsidRDefault="009C392C" w:rsidP="00F628AB">
      <w:pPr>
        <w:ind w:firstLine="709"/>
        <w:jc w:val="center"/>
        <w:rPr>
          <w:rFonts w:eastAsia="Calibri"/>
          <w:b/>
          <w:bCs/>
          <w:i/>
          <w:sz w:val="28"/>
          <w:szCs w:val="28"/>
        </w:rPr>
      </w:pPr>
      <w:r w:rsidRPr="00241178">
        <w:rPr>
          <w:rFonts w:eastAsia="Calibri"/>
          <w:b/>
          <w:bCs/>
          <w:i/>
          <w:sz w:val="28"/>
          <w:szCs w:val="28"/>
        </w:rPr>
        <w:t>«Информационное продвижение инвестиционного потенциала района»</w:t>
      </w:r>
    </w:p>
    <w:p w:rsidR="009C392C" w:rsidRDefault="0066333E" w:rsidP="00F628AB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 Объем финансирования</w:t>
      </w:r>
      <w:r w:rsidR="009C392C" w:rsidRPr="00241178">
        <w:rPr>
          <w:rFonts w:eastAsia="Calibri"/>
          <w:bCs/>
          <w:sz w:val="28"/>
          <w:szCs w:val="28"/>
        </w:rPr>
        <w:t xml:space="preserve"> на реализацию данного мероприятия предусматривался в сумме </w:t>
      </w:r>
      <w:r w:rsidR="00A71AE5">
        <w:rPr>
          <w:rFonts w:eastAsia="Calibri"/>
          <w:bCs/>
          <w:sz w:val="28"/>
          <w:szCs w:val="28"/>
        </w:rPr>
        <w:t>0,0</w:t>
      </w:r>
      <w:r w:rsidR="009C392C" w:rsidRPr="00241178">
        <w:rPr>
          <w:rFonts w:eastAsia="Calibri"/>
          <w:bCs/>
          <w:sz w:val="28"/>
          <w:szCs w:val="28"/>
        </w:rPr>
        <w:t xml:space="preserve"> тыс. рублей</w:t>
      </w:r>
      <w:r w:rsidR="00A71AE5">
        <w:rPr>
          <w:rFonts w:eastAsia="Calibri"/>
          <w:bCs/>
          <w:sz w:val="28"/>
          <w:szCs w:val="28"/>
        </w:rPr>
        <w:t>.</w:t>
      </w:r>
    </w:p>
    <w:p w:rsidR="002C55E1" w:rsidRDefault="00373B2E" w:rsidP="002C55E1">
      <w:pPr>
        <w:pStyle w:val="af2"/>
        <w:tabs>
          <w:tab w:val="left" w:pos="709"/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26CD3">
        <w:rPr>
          <w:rFonts w:ascii="Times New Roman" w:hAnsi="Times New Roman" w:cs="Times New Roman"/>
          <w:sz w:val="28"/>
          <w:szCs w:val="28"/>
        </w:rPr>
        <w:t>Данное мероприятие предусматривает изготовление с</w:t>
      </w:r>
      <w:r w:rsidR="00035D1F" w:rsidRPr="0031329D">
        <w:rPr>
          <w:rFonts w:ascii="Times New Roman" w:hAnsi="Times New Roman" w:cs="Times New Roman"/>
          <w:sz w:val="28"/>
          <w:szCs w:val="28"/>
        </w:rPr>
        <w:t>увенирн</w:t>
      </w:r>
      <w:r w:rsidR="00626CD3">
        <w:rPr>
          <w:rFonts w:ascii="Times New Roman" w:hAnsi="Times New Roman" w:cs="Times New Roman"/>
          <w:sz w:val="28"/>
          <w:szCs w:val="28"/>
        </w:rPr>
        <w:t xml:space="preserve">ой </w:t>
      </w:r>
      <w:r w:rsidR="00035D1F" w:rsidRPr="0031329D">
        <w:rPr>
          <w:rFonts w:ascii="Times New Roman" w:hAnsi="Times New Roman" w:cs="Times New Roman"/>
          <w:sz w:val="28"/>
          <w:szCs w:val="28"/>
        </w:rPr>
        <w:t>продукци</w:t>
      </w:r>
      <w:r w:rsidR="00626CD3">
        <w:rPr>
          <w:rFonts w:ascii="Times New Roman" w:hAnsi="Times New Roman" w:cs="Times New Roman"/>
          <w:sz w:val="28"/>
          <w:szCs w:val="28"/>
        </w:rPr>
        <w:t>и</w:t>
      </w:r>
      <w:r w:rsidR="00035D1F" w:rsidRPr="0031329D">
        <w:rPr>
          <w:rFonts w:ascii="Times New Roman" w:hAnsi="Times New Roman" w:cs="Times New Roman"/>
          <w:sz w:val="28"/>
          <w:szCs w:val="28"/>
        </w:rPr>
        <w:t xml:space="preserve"> для участия в Российском инвестиционном форуме</w:t>
      </w:r>
      <w:r w:rsidR="002C55E1">
        <w:rPr>
          <w:rFonts w:ascii="Times New Roman" w:hAnsi="Times New Roman" w:cs="Times New Roman"/>
          <w:sz w:val="28"/>
          <w:szCs w:val="28"/>
        </w:rPr>
        <w:t>.</w:t>
      </w:r>
      <w:r w:rsidR="0031329D">
        <w:rPr>
          <w:rFonts w:ascii="Times New Roman" w:hAnsi="Times New Roman" w:cs="Times New Roman"/>
          <w:sz w:val="28"/>
          <w:szCs w:val="28"/>
        </w:rPr>
        <w:t xml:space="preserve"> </w:t>
      </w:r>
      <w:r w:rsidR="00EB1C12" w:rsidRPr="00EB1C12">
        <w:rPr>
          <w:rFonts w:ascii="Times New Roman" w:hAnsi="Times New Roman" w:cs="Times New Roman"/>
          <w:sz w:val="28"/>
          <w:szCs w:val="28"/>
        </w:rPr>
        <w:t>Форум РИФ Сочи -2022 был отменён в связи с решением Правительства РФ</w:t>
      </w:r>
    </w:p>
    <w:p w:rsidR="00EB1C12" w:rsidRPr="00373B2E" w:rsidRDefault="00EB1C12" w:rsidP="002C55E1">
      <w:pPr>
        <w:pStyle w:val="af2"/>
        <w:tabs>
          <w:tab w:val="left" w:pos="709"/>
          <w:tab w:val="left" w:pos="289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</w:p>
    <w:p w:rsidR="009C392C" w:rsidRPr="00241178" w:rsidRDefault="009C392C" w:rsidP="00F628AB">
      <w:pPr>
        <w:ind w:firstLine="709"/>
        <w:jc w:val="center"/>
        <w:rPr>
          <w:rFonts w:eastAsia="Calibri"/>
          <w:b/>
          <w:bCs/>
          <w:i/>
          <w:sz w:val="28"/>
          <w:szCs w:val="28"/>
        </w:rPr>
      </w:pPr>
      <w:r w:rsidRPr="00241178">
        <w:rPr>
          <w:rFonts w:eastAsia="Calibri"/>
          <w:b/>
          <w:bCs/>
          <w:i/>
          <w:sz w:val="28"/>
          <w:szCs w:val="28"/>
        </w:rPr>
        <w:t>3.7.</w:t>
      </w:r>
      <w:r w:rsidR="00EB1C12">
        <w:rPr>
          <w:rFonts w:eastAsia="Calibri"/>
          <w:b/>
          <w:bCs/>
          <w:i/>
          <w:sz w:val="28"/>
          <w:szCs w:val="28"/>
        </w:rPr>
        <w:t>5</w:t>
      </w:r>
      <w:r w:rsidRPr="00241178">
        <w:rPr>
          <w:rFonts w:eastAsia="Calibri"/>
          <w:b/>
          <w:bCs/>
          <w:i/>
          <w:sz w:val="28"/>
          <w:szCs w:val="28"/>
        </w:rPr>
        <w:t xml:space="preserve">. О ходе реализации основного мероприятия № 5 </w:t>
      </w:r>
    </w:p>
    <w:p w:rsidR="009C392C" w:rsidRPr="00241178" w:rsidRDefault="009C392C" w:rsidP="00F628AB">
      <w:pPr>
        <w:ind w:firstLine="709"/>
        <w:jc w:val="center"/>
        <w:rPr>
          <w:rFonts w:eastAsia="Calibri"/>
          <w:b/>
          <w:bCs/>
          <w:i/>
          <w:sz w:val="28"/>
          <w:szCs w:val="28"/>
        </w:rPr>
      </w:pPr>
      <w:r w:rsidRPr="00241178">
        <w:rPr>
          <w:rFonts w:eastAsia="Calibri"/>
          <w:b/>
          <w:bCs/>
          <w:i/>
          <w:sz w:val="28"/>
          <w:szCs w:val="28"/>
        </w:rPr>
        <w:t>«Подготовка и проведение мероприятий в сфере экономического и инвестиционного развития района»</w:t>
      </w:r>
    </w:p>
    <w:p w:rsidR="00FD6A04" w:rsidRPr="00B26BA4" w:rsidRDefault="0066333E" w:rsidP="00B26BA4">
      <w:pPr>
        <w:ind w:firstLine="708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Объем финансирования</w:t>
      </w:r>
      <w:r w:rsidR="009C392C" w:rsidRPr="00241178">
        <w:rPr>
          <w:rFonts w:eastAsia="Calibri"/>
          <w:bCs/>
          <w:sz w:val="28"/>
          <w:szCs w:val="28"/>
        </w:rPr>
        <w:t xml:space="preserve"> на реализацию данного мероприятия предусматривался в сумме </w:t>
      </w:r>
      <w:r w:rsidR="002C55E1">
        <w:rPr>
          <w:bCs/>
          <w:color w:val="000000"/>
          <w:sz w:val="28"/>
          <w:szCs w:val="28"/>
        </w:rPr>
        <w:t>0</w:t>
      </w:r>
      <w:r w:rsidR="00373B2E">
        <w:rPr>
          <w:bCs/>
          <w:color w:val="000000"/>
          <w:sz w:val="28"/>
          <w:szCs w:val="28"/>
        </w:rPr>
        <w:t>,000</w:t>
      </w:r>
      <w:r w:rsidR="009C392C" w:rsidRPr="00241178">
        <w:rPr>
          <w:bCs/>
          <w:color w:val="000000"/>
          <w:sz w:val="28"/>
          <w:szCs w:val="28"/>
        </w:rPr>
        <w:t xml:space="preserve"> </w:t>
      </w:r>
      <w:r w:rsidR="009C392C" w:rsidRPr="00241178">
        <w:rPr>
          <w:rFonts w:eastAsia="Calibri"/>
          <w:bCs/>
          <w:sz w:val="28"/>
          <w:szCs w:val="28"/>
        </w:rPr>
        <w:t xml:space="preserve">тыс. руб., </w:t>
      </w:r>
      <w:r w:rsidR="002C55E1">
        <w:rPr>
          <w:rFonts w:eastAsia="Calibri"/>
          <w:bCs/>
          <w:sz w:val="28"/>
          <w:szCs w:val="28"/>
        </w:rPr>
        <w:t>в связи с отменой инвестиционного форума.</w:t>
      </w:r>
    </w:p>
    <w:p w:rsidR="00C04056" w:rsidRDefault="00C04056" w:rsidP="00C04056">
      <w:pPr>
        <w:jc w:val="center"/>
        <w:rPr>
          <w:rFonts w:eastAsia="Calibri"/>
          <w:b/>
          <w:bCs/>
          <w:i/>
          <w:sz w:val="28"/>
          <w:szCs w:val="28"/>
        </w:rPr>
      </w:pPr>
    </w:p>
    <w:p w:rsidR="00C04056" w:rsidRDefault="00C04056" w:rsidP="00C04056">
      <w:pPr>
        <w:jc w:val="center"/>
        <w:rPr>
          <w:rFonts w:eastAsia="Calibri"/>
          <w:b/>
          <w:bCs/>
          <w:i/>
          <w:sz w:val="28"/>
          <w:szCs w:val="28"/>
        </w:rPr>
      </w:pPr>
      <w:r>
        <w:rPr>
          <w:rFonts w:eastAsia="Calibri"/>
          <w:b/>
          <w:bCs/>
          <w:i/>
          <w:sz w:val="28"/>
          <w:szCs w:val="28"/>
        </w:rPr>
        <w:t>3.7.5. Достижение целевых показателей муниципальной программы «Формирование и продвижение экономического и инвестиционно привлекательного образа Тбилисского района за его пределами»</w:t>
      </w:r>
    </w:p>
    <w:p w:rsidR="00A966A4" w:rsidRPr="00A966A4" w:rsidRDefault="00A966A4" w:rsidP="00A966A4">
      <w:pPr>
        <w:pStyle w:val="af2"/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A966A4">
        <w:rPr>
          <w:rFonts w:ascii="Times New Roman" w:hAnsi="Times New Roman" w:cs="Times New Roman"/>
          <w:sz w:val="28"/>
          <w:szCs w:val="28"/>
          <w:shd w:val="clear" w:color="auto" w:fill="FFFFFF"/>
        </w:rPr>
        <w:t>Количество заключенных соглашений о намерении реализации инвестиционного проекта на территории Тбилисского района, предусмотрено программой - 3 соглашения, фактически заключено - 5 соглашений.</w:t>
      </w:r>
    </w:p>
    <w:p w:rsidR="00A966A4" w:rsidRPr="00A966A4" w:rsidRDefault="00A966A4" w:rsidP="00A966A4">
      <w:pPr>
        <w:pStyle w:val="af2"/>
        <w:tabs>
          <w:tab w:val="left" w:pos="142"/>
        </w:tabs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66A4">
        <w:rPr>
          <w:rFonts w:ascii="Times New Roman" w:hAnsi="Times New Roman" w:cs="Times New Roman"/>
          <w:sz w:val="28"/>
          <w:szCs w:val="28"/>
          <w:shd w:val="clear" w:color="auto" w:fill="FFFFFF"/>
        </w:rPr>
        <w:t>Сумма заключённых соглашений планировалась на сумму 600,0 млн. руб., фактический показатель 1299,8 млн. руб.</w:t>
      </w:r>
    </w:p>
    <w:p w:rsidR="00A966A4" w:rsidRDefault="00A966A4" w:rsidP="00A966A4">
      <w:pPr>
        <w:tabs>
          <w:tab w:val="left" w:pos="851"/>
        </w:tabs>
        <w:jc w:val="both"/>
        <w:rPr>
          <w:b/>
        </w:rPr>
      </w:pPr>
    </w:p>
    <w:p w:rsidR="009C392C" w:rsidRPr="00241178" w:rsidRDefault="009C392C" w:rsidP="00F628AB">
      <w:pPr>
        <w:jc w:val="center"/>
        <w:rPr>
          <w:rFonts w:eastAsia="Calibri"/>
          <w:b/>
          <w:bCs/>
          <w:i/>
          <w:sz w:val="28"/>
          <w:szCs w:val="28"/>
        </w:rPr>
      </w:pPr>
      <w:r w:rsidRPr="00241178">
        <w:rPr>
          <w:rFonts w:eastAsia="Calibri"/>
          <w:b/>
          <w:bCs/>
          <w:i/>
          <w:sz w:val="28"/>
          <w:szCs w:val="28"/>
        </w:rPr>
        <w:t>Вывод</w:t>
      </w:r>
    </w:p>
    <w:p w:rsidR="00C04056" w:rsidRDefault="008203A2" w:rsidP="00C04056">
      <w:pPr>
        <w:tabs>
          <w:tab w:val="left" w:pos="851"/>
        </w:tabs>
        <w:jc w:val="both"/>
        <w:rPr>
          <w:b/>
        </w:rPr>
      </w:pPr>
      <w:r>
        <w:rPr>
          <w:sz w:val="28"/>
          <w:szCs w:val="28"/>
        </w:rPr>
        <w:tab/>
      </w:r>
      <w:r w:rsidR="00C04056">
        <w:rPr>
          <w:sz w:val="28"/>
          <w:szCs w:val="28"/>
        </w:rPr>
        <w:t xml:space="preserve">Целевые </w:t>
      </w:r>
      <w:proofErr w:type="gramStart"/>
      <w:r w:rsidR="00C04056">
        <w:rPr>
          <w:sz w:val="28"/>
          <w:szCs w:val="28"/>
        </w:rPr>
        <w:t>показатели</w:t>
      </w:r>
      <w:proofErr w:type="gramEnd"/>
      <w:r w:rsidR="00C04056">
        <w:rPr>
          <w:sz w:val="28"/>
          <w:szCs w:val="28"/>
        </w:rPr>
        <w:t xml:space="preserve"> запланированные в программе выполнены, но в связи с отменой проведения Российского инвестиционного форума </w:t>
      </w:r>
      <w:r w:rsidR="00C04056" w:rsidRPr="00EB1C12">
        <w:rPr>
          <w:sz w:val="28"/>
          <w:szCs w:val="28"/>
        </w:rPr>
        <w:t>РИФ Сочи -202</w:t>
      </w:r>
      <w:r w:rsidR="00A966A4">
        <w:rPr>
          <w:sz w:val="28"/>
          <w:szCs w:val="28"/>
        </w:rPr>
        <w:t>3</w:t>
      </w:r>
      <w:r w:rsidR="00C04056">
        <w:rPr>
          <w:sz w:val="28"/>
          <w:szCs w:val="28"/>
        </w:rPr>
        <w:t xml:space="preserve"> по причине принять участия на данном мероприятии не получилось. Произведен</w:t>
      </w:r>
      <w:r w:rsidR="00C04056">
        <w:rPr>
          <w:rFonts w:eastAsia="Calibri"/>
          <w:bCs/>
          <w:sz w:val="28"/>
          <w:szCs w:val="28"/>
        </w:rPr>
        <w:t xml:space="preserve"> расчет эффективности реализации муниципальной программы «Формирование и продвижение экономического и инвестиционно привлекательного образа Тбилисского района за его пределами», согласно методике, включенной в программу. Эффективность муниципальной программы может быть признана высокой, так как коэффициент эффективности составляет 1,0. </w:t>
      </w:r>
    </w:p>
    <w:p w:rsidR="00C04056" w:rsidRDefault="00C04056" w:rsidP="00C04056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lastRenderedPageBreak/>
        <w:t xml:space="preserve">Для дальнейшей реализации муниципальной программы координатору муниципальной программы необходимо продолжить постоянный мониторинг и </w:t>
      </w:r>
      <w:proofErr w:type="gramStart"/>
      <w:r>
        <w:rPr>
          <w:rFonts w:eastAsia="Calibri"/>
          <w:bCs/>
          <w:sz w:val="28"/>
          <w:szCs w:val="28"/>
        </w:rPr>
        <w:t>контроль за</w:t>
      </w:r>
      <w:proofErr w:type="gramEnd"/>
      <w:r>
        <w:rPr>
          <w:rFonts w:eastAsia="Calibri"/>
          <w:bCs/>
          <w:sz w:val="28"/>
          <w:szCs w:val="28"/>
        </w:rPr>
        <w:t xml:space="preserve"> своевременным выполнением программных мероприятий, достижением целевых показателей.</w:t>
      </w:r>
    </w:p>
    <w:p w:rsidR="009C392C" w:rsidRPr="00241178" w:rsidRDefault="009C392C" w:rsidP="00C04056">
      <w:pPr>
        <w:tabs>
          <w:tab w:val="left" w:pos="851"/>
        </w:tabs>
        <w:jc w:val="both"/>
        <w:rPr>
          <w:sz w:val="28"/>
          <w:szCs w:val="28"/>
          <w:highlight w:val="green"/>
        </w:rPr>
      </w:pPr>
    </w:p>
    <w:p w:rsidR="009C392C" w:rsidRPr="00241178" w:rsidRDefault="009C392C" w:rsidP="00F628AB">
      <w:pPr>
        <w:jc w:val="center"/>
        <w:rPr>
          <w:rFonts w:eastAsia="Calibri"/>
          <w:b/>
          <w:bCs/>
          <w:i/>
          <w:sz w:val="28"/>
          <w:szCs w:val="28"/>
        </w:rPr>
      </w:pPr>
      <w:r w:rsidRPr="00241178">
        <w:rPr>
          <w:rFonts w:eastAsia="Calibri"/>
          <w:b/>
          <w:bCs/>
          <w:i/>
          <w:sz w:val="28"/>
          <w:szCs w:val="28"/>
        </w:rPr>
        <w:t>3.8. О ходе реализации муниципальной программы муниципального образования Тбилисский район «Молодежь Тбилисского района»</w:t>
      </w:r>
      <w:r w:rsidRPr="00241178">
        <w:rPr>
          <w:b/>
          <w:bCs/>
          <w:i/>
          <w:sz w:val="28"/>
          <w:szCs w:val="28"/>
        </w:rPr>
        <w:t xml:space="preserve"> </w:t>
      </w:r>
    </w:p>
    <w:p w:rsidR="00827504" w:rsidRDefault="00827504" w:rsidP="00F628AB">
      <w:pPr>
        <w:shd w:val="clear" w:color="auto" w:fill="FFFFFF" w:themeFill="background1"/>
        <w:ind w:firstLine="708"/>
        <w:jc w:val="both"/>
        <w:rPr>
          <w:sz w:val="28"/>
          <w:szCs w:val="28"/>
        </w:rPr>
      </w:pPr>
    </w:p>
    <w:p w:rsidR="004B05DC" w:rsidRPr="004B05DC" w:rsidRDefault="004B05DC" w:rsidP="00F628AB">
      <w:pPr>
        <w:shd w:val="clear" w:color="auto" w:fill="FFFFFF" w:themeFill="background1"/>
        <w:ind w:firstLine="708"/>
        <w:jc w:val="both"/>
        <w:rPr>
          <w:sz w:val="28"/>
          <w:szCs w:val="28"/>
        </w:rPr>
      </w:pPr>
      <w:r w:rsidRPr="004B05DC">
        <w:rPr>
          <w:sz w:val="28"/>
          <w:szCs w:val="28"/>
        </w:rPr>
        <w:t>Отдел молодежной политики администрации муниципального образования Тбилисский район в 20</w:t>
      </w:r>
      <w:r w:rsidR="00B903C4">
        <w:rPr>
          <w:sz w:val="28"/>
          <w:szCs w:val="28"/>
        </w:rPr>
        <w:t>2</w:t>
      </w:r>
      <w:r w:rsidR="00A54B4A">
        <w:rPr>
          <w:sz w:val="28"/>
          <w:szCs w:val="28"/>
        </w:rPr>
        <w:t>3</w:t>
      </w:r>
      <w:r w:rsidRPr="004B05DC">
        <w:rPr>
          <w:sz w:val="28"/>
          <w:szCs w:val="28"/>
        </w:rPr>
        <w:t xml:space="preserve"> году на территории Тбилисского района  осуществляет свою деятельность в рамках реализации Закона Краснодарского края о государственной молодежной политике в Краснодарском крае                                      от 04.03.1998 года №123-КЗ.</w:t>
      </w:r>
    </w:p>
    <w:p w:rsidR="004B05DC" w:rsidRPr="004B05DC" w:rsidRDefault="004B05DC" w:rsidP="00F628AB">
      <w:pPr>
        <w:shd w:val="clear" w:color="auto" w:fill="FFFFFF" w:themeFill="background1"/>
        <w:ind w:firstLine="708"/>
        <w:jc w:val="both"/>
        <w:rPr>
          <w:sz w:val="28"/>
          <w:szCs w:val="28"/>
        </w:rPr>
      </w:pPr>
      <w:r w:rsidRPr="004B05DC">
        <w:rPr>
          <w:sz w:val="28"/>
          <w:szCs w:val="28"/>
        </w:rPr>
        <w:t>Постановлением администрации муниципального образования Тбилисский район от 6 ноября 2014 года № 1049  утверждена муниципальная программа муниципального образования Тбилисский район «Молодежь Тбилисского района». На выполнение мероприятий муниципальной программы в 20</w:t>
      </w:r>
      <w:r w:rsidR="00B903C4">
        <w:rPr>
          <w:sz w:val="28"/>
          <w:szCs w:val="28"/>
        </w:rPr>
        <w:t>2</w:t>
      </w:r>
      <w:r w:rsidR="00A54B4A">
        <w:rPr>
          <w:sz w:val="28"/>
          <w:szCs w:val="28"/>
        </w:rPr>
        <w:t>3</w:t>
      </w:r>
      <w:r w:rsidRPr="004B05DC">
        <w:rPr>
          <w:sz w:val="28"/>
          <w:szCs w:val="28"/>
        </w:rPr>
        <w:t xml:space="preserve"> году было предусмотрено в бюджете </w:t>
      </w:r>
      <w:r w:rsidR="00B26BA4" w:rsidRPr="00B26BA4">
        <w:rPr>
          <w:sz w:val="28"/>
          <w:szCs w:val="28"/>
        </w:rPr>
        <w:t xml:space="preserve">в сумме </w:t>
      </w:r>
      <w:r w:rsidR="00A54B4A">
        <w:rPr>
          <w:sz w:val="28"/>
          <w:szCs w:val="28"/>
        </w:rPr>
        <w:t>5587,400</w:t>
      </w:r>
      <w:r w:rsidRPr="004B05DC">
        <w:rPr>
          <w:sz w:val="28"/>
          <w:szCs w:val="28"/>
        </w:rPr>
        <w:t xml:space="preserve"> тысячи рублей, объем финансирования за счет сре</w:t>
      </w:r>
      <w:proofErr w:type="gramStart"/>
      <w:r w:rsidRPr="004B05DC">
        <w:rPr>
          <w:sz w:val="28"/>
          <w:szCs w:val="28"/>
        </w:rPr>
        <w:t>дств кр</w:t>
      </w:r>
      <w:proofErr w:type="gramEnd"/>
      <w:r w:rsidRPr="004B05DC">
        <w:rPr>
          <w:sz w:val="28"/>
          <w:szCs w:val="28"/>
        </w:rPr>
        <w:t xml:space="preserve">аевого бюджета не был предусмотрен, за счет средств местного бюджета </w:t>
      </w:r>
      <w:r w:rsidR="00B26BA4" w:rsidRPr="00B26BA4">
        <w:rPr>
          <w:sz w:val="28"/>
          <w:szCs w:val="28"/>
        </w:rPr>
        <w:t xml:space="preserve">в сумме </w:t>
      </w:r>
      <w:r w:rsidRPr="004B05DC">
        <w:rPr>
          <w:sz w:val="28"/>
          <w:szCs w:val="28"/>
        </w:rPr>
        <w:t xml:space="preserve"> </w:t>
      </w:r>
      <w:r w:rsidR="00A54B4A">
        <w:rPr>
          <w:sz w:val="28"/>
          <w:szCs w:val="28"/>
        </w:rPr>
        <w:t>5587,400</w:t>
      </w:r>
      <w:r w:rsidRPr="004B05DC">
        <w:rPr>
          <w:sz w:val="28"/>
          <w:szCs w:val="28"/>
        </w:rPr>
        <w:t xml:space="preserve"> тысячи рублей.</w:t>
      </w:r>
      <w:r w:rsidR="00B903C4">
        <w:rPr>
          <w:sz w:val="28"/>
          <w:szCs w:val="28"/>
        </w:rPr>
        <w:t xml:space="preserve"> Кассовый расход составил</w:t>
      </w:r>
      <w:r w:rsidR="00B26BA4" w:rsidRPr="00B26BA4">
        <w:t xml:space="preserve"> </w:t>
      </w:r>
      <w:r w:rsidR="00B26BA4" w:rsidRPr="00B26BA4">
        <w:rPr>
          <w:sz w:val="28"/>
          <w:szCs w:val="28"/>
        </w:rPr>
        <w:t>в сумме</w:t>
      </w:r>
      <w:r w:rsidR="00B903C4">
        <w:rPr>
          <w:sz w:val="28"/>
          <w:szCs w:val="28"/>
        </w:rPr>
        <w:t xml:space="preserve"> </w:t>
      </w:r>
      <w:r w:rsidR="00A54B4A">
        <w:rPr>
          <w:sz w:val="28"/>
          <w:szCs w:val="28"/>
        </w:rPr>
        <w:t>5510,843</w:t>
      </w:r>
      <w:r w:rsidR="00B903C4">
        <w:rPr>
          <w:sz w:val="28"/>
          <w:szCs w:val="28"/>
        </w:rPr>
        <w:t xml:space="preserve"> тыс. рублей или </w:t>
      </w:r>
      <w:r w:rsidR="00A54B4A">
        <w:rPr>
          <w:sz w:val="28"/>
          <w:szCs w:val="28"/>
        </w:rPr>
        <w:t>98,6</w:t>
      </w:r>
      <w:r w:rsidR="00B903C4">
        <w:rPr>
          <w:sz w:val="28"/>
          <w:szCs w:val="28"/>
        </w:rPr>
        <w:t>%.</w:t>
      </w:r>
    </w:p>
    <w:p w:rsidR="004B05DC" w:rsidRPr="004B05DC" w:rsidRDefault="004B05DC" w:rsidP="00F628AB">
      <w:pPr>
        <w:shd w:val="clear" w:color="auto" w:fill="FFFFFF" w:themeFill="background1"/>
        <w:ind w:firstLine="708"/>
        <w:jc w:val="both"/>
        <w:rPr>
          <w:sz w:val="28"/>
          <w:szCs w:val="28"/>
        </w:rPr>
      </w:pPr>
      <w:r w:rsidRPr="004B05DC">
        <w:rPr>
          <w:sz w:val="28"/>
          <w:szCs w:val="28"/>
        </w:rPr>
        <w:t>Координатор муниципальной  программы и главный распорядитель бюджетных средств – отдел по делам молодежи администрации муниципального образования Тбилисский район.</w:t>
      </w:r>
    </w:p>
    <w:p w:rsidR="004B05DC" w:rsidRPr="004B05DC" w:rsidRDefault="004B05DC" w:rsidP="00F628AB">
      <w:pPr>
        <w:shd w:val="clear" w:color="auto" w:fill="FFFFFF" w:themeFill="background1"/>
        <w:ind w:firstLine="708"/>
        <w:jc w:val="both"/>
        <w:rPr>
          <w:sz w:val="28"/>
          <w:szCs w:val="28"/>
        </w:rPr>
      </w:pPr>
      <w:r w:rsidRPr="004B05DC">
        <w:rPr>
          <w:sz w:val="28"/>
          <w:szCs w:val="28"/>
        </w:rPr>
        <w:t>Реализация муниципальной  программы в 20</w:t>
      </w:r>
      <w:r w:rsidR="00B903C4">
        <w:rPr>
          <w:sz w:val="28"/>
          <w:szCs w:val="28"/>
        </w:rPr>
        <w:t>2</w:t>
      </w:r>
      <w:r w:rsidR="00A54B4A">
        <w:rPr>
          <w:sz w:val="28"/>
          <w:szCs w:val="28"/>
        </w:rPr>
        <w:t>3</w:t>
      </w:r>
      <w:r w:rsidRPr="004B05DC">
        <w:rPr>
          <w:sz w:val="28"/>
          <w:szCs w:val="28"/>
        </w:rPr>
        <w:t xml:space="preserve"> году позволила отделу по делам молодежи провести ряд значимых акций и мероприятий по основным направлениям реализации государственной молодежной политики на территории муниципального образования Тбилисский район.</w:t>
      </w:r>
    </w:p>
    <w:p w:rsidR="004B05DC" w:rsidRPr="004B05DC" w:rsidRDefault="004B05DC" w:rsidP="00F628AB">
      <w:pPr>
        <w:shd w:val="clear" w:color="auto" w:fill="FFFFFF" w:themeFill="background1"/>
        <w:ind w:firstLine="708"/>
        <w:jc w:val="both"/>
        <w:rPr>
          <w:sz w:val="28"/>
          <w:szCs w:val="28"/>
        </w:rPr>
      </w:pPr>
      <w:r w:rsidRPr="004B05DC">
        <w:rPr>
          <w:sz w:val="28"/>
          <w:szCs w:val="28"/>
        </w:rPr>
        <w:t>Утвержденный план реализации муниципальной программы на 20</w:t>
      </w:r>
      <w:r w:rsidR="00B903C4">
        <w:rPr>
          <w:sz w:val="28"/>
          <w:szCs w:val="28"/>
        </w:rPr>
        <w:t>2</w:t>
      </w:r>
      <w:r w:rsidR="00A54B4A">
        <w:rPr>
          <w:sz w:val="28"/>
          <w:szCs w:val="28"/>
        </w:rPr>
        <w:t>3</w:t>
      </w:r>
      <w:r w:rsidRPr="004B05DC">
        <w:rPr>
          <w:sz w:val="28"/>
          <w:szCs w:val="28"/>
        </w:rPr>
        <w:t xml:space="preserve"> год                исполнен, запланированные контрольные события выполнены в намеченные сроки.</w:t>
      </w:r>
    </w:p>
    <w:p w:rsidR="004B05DC" w:rsidRPr="004B05DC" w:rsidRDefault="004B05DC" w:rsidP="00F628AB">
      <w:pPr>
        <w:shd w:val="clear" w:color="auto" w:fill="FFFFFF" w:themeFill="background1"/>
        <w:ind w:firstLine="708"/>
        <w:jc w:val="both"/>
        <w:rPr>
          <w:sz w:val="28"/>
          <w:szCs w:val="28"/>
        </w:rPr>
      </w:pPr>
      <w:r w:rsidRPr="004B05DC">
        <w:rPr>
          <w:sz w:val="28"/>
          <w:szCs w:val="28"/>
        </w:rPr>
        <w:t>В муниципальной программе предусмотрено выполнение 4-х основных мероприятий.</w:t>
      </w:r>
    </w:p>
    <w:p w:rsidR="009C392C" w:rsidRPr="005C1718" w:rsidRDefault="009C392C" w:rsidP="00F628AB">
      <w:pPr>
        <w:ind w:firstLine="709"/>
        <w:jc w:val="both"/>
        <w:rPr>
          <w:rFonts w:eastAsia="Calibri"/>
          <w:bCs/>
          <w:sz w:val="28"/>
          <w:szCs w:val="28"/>
          <w:highlight w:val="green"/>
        </w:rPr>
      </w:pPr>
    </w:p>
    <w:p w:rsidR="009C392C" w:rsidRPr="008D704A" w:rsidRDefault="009C392C" w:rsidP="00F628AB">
      <w:pPr>
        <w:ind w:firstLine="709"/>
        <w:jc w:val="center"/>
        <w:rPr>
          <w:rFonts w:eastAsia="Calibri"/>
          <w:b/>
          <w:bCs/>
          <w:i/>
          <w:sz w:val="28"/>
          <w:szCs w:val="28"/>
        </w:rPr>
      </w:pPr>
      <w:r w:rsidRPr="008D704A">
        <w:rPr>
          <w:rFonts w:eastAsia="Calibri"/>
          <w:b/>
          <w:bCs/>
          <w:i/>
          <w:sz w:val="28"/>
          <w:szCs w:val="28"/>
        </w:rPr>
        <w:t>3.8.1. О ходе реализации основного мероприятия № 1</w:t>
      </w:r>
    </w:p>
    <w:p w:rsidR="009C392C" w:rsidRPr="008D704A" w:rsidRDefault="009C392C" w:rsidP="00F628AB">
      <w:pPr>
        <w:ind w:firstLine="709"/>
        <w:jc w:val="center"/>
        <w:rPr>
          <w:rFonts w:eastAsia="Calibri"/>
          <w:b/>
          <w:bCs/>
          <w:i/>
          <w:sz w:val="28"/>
          <w:szCs w:val="28"/>
        </w:rPr>
      </w:pPr>
      <w:r w:rsidRPr="008D704A">
        <w:rPr>
          <w:rFonts w:eastAsia="Calibri"/>
          <w:b/>
          <w:bCs/>
          <w:i/>
          <w:sz w:val="28"/>
          <w:szCs w:val="28"/>
        </w:rPr>
        <w:t>«Организация и проведение акций, семинаров, фестивалей, конкурсов и других мероприятий»</w:t>
      </w:r>
    </w:p>
    <w:p w:rsidR="004E38AD" w:rsidRPr="00B903C4" w:rsidRDefault="004E38AD" w:rsidP="00F628AB">
      <w:pPr>
        <w:shd w:val="clear" w:color="auto" w:fill="FFFFFF" w:themeFill="background1"/>
        <w:ind w:firstLine="708"/>
        <w:jc w:val="both"/>
        <w:rPr>
          <w:sz w:val="28"/>
          <w:szCs w:val="28"/>
        </w:rPr>
      </w:pPr>
      <w:r w:rsidRPr="00B903C4">
        <w:rPr>
          <w:sz w:val="28"/>
          <w:szCs w:val="28"/>
        </w:rPr>
        <w:t xml:space="preserve">Объем финансирования  на реализацию данного мероприятия предусматривался в сумме </w:t>
      </w:r>
      <w:r w:rsidR="0070431D">
        <w:rPr>
          <w:sz w:val="28"/>
          <w:szCs w:val="28"/>
        </w:rPr>
        <w:t>659,5</w:t>
      </w:r>
      <w:r w:rsidRPr="00B903C4">
        <w:rPr>
          <w:sz w:val="28"/>
          <w:szCs w:val="28"/>
        </w:rPr>
        <w:t xml:space="preserve"> тыс. руб</w:t>
      </w:r>
      <w:r w:rsidR="00B26BA4">
        <w:rPr>
          <w:sz w:val="28"/>
          <w:szCs w:val="28"/>
        </w:rPr>
        <w:t>лей</w:t>
      </w:r>
      <w:r w:rsidRPr="00B903C4">
        <w:rPr>
          <w:sz w:val="28"/>
          <w:szCs w:val="28"/>
        </w:rPr>
        <w:t xml:space="preserve">, кассовые расходы по итогам года составили </w:t>
      </w:r>
      <w:r w:rsidR="00B26BA4" w:rsidRPr="00B26BA4">
        <w:rPr>
          <w:sz w:val="28"/>
          <w:szCs w:val="28"/>
        </w:rPr>
        <w:t xml:space="preserve">в сумме </w:t>
      </w:r>
      <w:r w:rsidR="0070431D">
        <w:rPr>
          <w:sz w:val="28"/>
          <w:szCs w:val="28"/>
        </w:rPr>
        <w:t>659,435</w:t>
      </w:r>
      <w:r w:rsidRPr="00B903C4">
        <w:rPr>
          <w:sz w:val="28"/>
          <w:szCs w:val="28"/>
        </w:rPr>
        <w:t xml:space="preserve"> </w:t>
      </w:r>
      <w:r w:rsidRPr="00B903C4">
        <w:rPr>
          <w:color w:val="000000"/>
          <w:sz w:val="28"/>
          <w:szCs w:val="28"/>
        </w:rPr>
        <w:t xml:space="preserve"> </w:t>
      </w:r>
      <w:r w:rsidRPr="00B903C4">
        <w:rPr>
          <w:sz w:val="28"/>
          <w:szCs w:val="28"/>
        </w:rPr>
        <w:t>тыс. руб</w:t>
      </w:r>
      <w:r w:rsidR="00B26BA4">
        <w:rPr>
          <w:sz w:val="28"/>
          <w:szCs w:val="28"/>
        </w:rPr>
        <w:t>лей</w:t>
      </w:r>
      <w:r w:rsidRPr="00B903C4">
        <w:rPr>
          <w:sz w:val="28"/>
          <w:szCs w:val="28"/>
        </w:rPr>
        <w:t xml:space="preserve"> или </w:t>
      </w:r>
      <w:r w:rsidR="0070431D">
        <w:rPr>
          <w:sz w:val="28"/>
          <w:szCs w:val="28"/>
          <w:shd w:val="clear" w:color="auto" w:fill="FFFFFF" w:themeFill="background1"/>
        </w:rPr>
        <w:t>100</w:t>
      </w:r>
      <w:r w:rsidRPr="00B903C4">
        <w:rPr>
          <w:sz w:val="28"/>
          <w:szCs w:val="28"/>
          <w:shd w:val="clear" w:color="auto" w:fill="FFFFFF" w:themeFill="background1"/>
        </w:rPr>
        <w:t>%.</w:t>
      </w:r>
    </w:p>
    <w:p w:rsidR="00BE5868" w:rsidRPr="00BE5868" w:rsidRDefault="00CB07D0" w:rsidP="00BE5868">
      <w:pPr>
        <w:ind w:firstLine="851"/>
        <w:jc w:val="both"/>
        <w:rPr>
          <w:sz w:val="28"/>
          <w:szCs w:val="28"/>
        </w:rPr>
      </w:pPr>
      <w:r w:rsidRPr="00CB07D0">
        <w:rPr>
          <w:sz w:val="28"/>
          <w:szCs w:val="28"/>
        </w:rPr>
        <w:t xml:space="preserve">В соответствии с </w:t>
      </w:r>
      <w:proofErr w:type="spellStart"/>
      <w:r w:rsidRPr="00CB07D0">
        <w:rPr>
          <w:sz w:val="28"/>
          <w:szCs w:val="28"/>
        </w:rPr>
        <w:t>п.п</w:t>
      </w:r>
      <w:proofErr w:type="spellEnd"/>
      <w:r w:rsidRPr="00CB07D0">
        <w:rPr>
          <w:sz w:val="28"/>
          <w:szCs w:val="28"/>
        </w:rPr>
        <w:t>. «Организация и проведение акций, семинаров, фестивалей, конкурсов и других мероприятий по гражданско-патриотическому воспитанию молодежи»  за 202</w:t>
      </w:r>
      <w:r w:rsidR="0070431D">
        <w:rPr>
          <w:sz w:val="28"/>
          <w:szCs w:val="28"/>
        </w:rPr>
        <w:t>3</w:t>
      </w:r>
      <w:r w:rsidRPr="00CB07D0">
        <w:rPr>
          <w:sz w:val="28"/>
          <w:szCs w:val="28"/>
        </w:rPr>
        <w:t xml:space="preserve">  год, проведено </w:t>
      </w:r>
      <w:r w:rsidR="0070431D">
        <w:rPr>
          <w:sz w:val="28"/>
          <w:szCs w:val="28"/>
        </w:rPr>
        <w:t>77</w:t>
      </w:r>
      <w:r w:rsidRPr="00CB07D0">
        <w:rPr>
          <w:sz w:val="28"/>
          <w:szCs w:val="28"/>
        </w:rPr>
        <w:t xml:space="preserve"> мероприятий с общим охватом </w:t>
      </w:r>
      <w:r w:rsidR="0070431D">
        <w:rPr>
          <w:sz w:val="28"/>
          <w:szCs w:val="28"/>
        </w:rPr>
        <w:t>8342</w:t>
      </w:r>
      <w:r w:rsidRPr="00CB07D0">
        <w:rPr>
          <w:sz w:val="28"/>
          <w:szCs w:val="28"/>
        </w:rPr>
        <w:t xml:space="preserve"> человек,  что составляет 100%.  В апреле – мае 202</w:t>
      </w:r>
      <w:r w:rsidR="0070431D">
        <w:rPr>
          <w:sz w:val="28"/>
          <w:szCs w:val="28"/>
        </w:rPr>
        <w:t>3</w:t>
      </w:r>
      <w:r w:rsidRPr="00CB07D0">
        <w:rPr>
          <w:sz w:val="28"/>
          <w:szCs w:val="28"/>
        </w:rPr>
        <w:t xml:space="preserve"> года проведена гражданская кампания «Георгиевская лента». В ходе кампании </w:t>
      </w:r>
      <w:r w:rsidRPr="00CB07D0">
        <w:rPr>
          <w:sz w:val="28"/>
          <w:szCs w:val="28"/>
        </w:rPr>
        <w:lastRenderedPageBreak/>
        <w:t xml:space="preserve">роздано более </w:t>
      </w:r>
      <w:r w:rsidR="0070431D">
        <w:rPr>
          <w:sz w:val="28"/>
          <w:szCs w:val="28"/>
        </w:rPr>
        <w:t>3500</w:t>
      </w:r>
      <w:r w:rsidRPr="00CB07D0">
        <w:rPr>
          <w:sz w:val="28"/>
          <w:szCs w:val="28"/>
        </w:rPr>
        <w:t xml:space="preserve"> лент. Проведена патриотическая акция «Свеча памяти».  </w:t>
      </w:r>
      <w:r w:rsidR="00BE5868" w:rsidRPr="00BE5868">
        <w:rPr>
          <w:sz w:val="28"/>
          <w:szCs w:val="28"/>
        </w:rPr>
        <w:t>В рамках месячника оборонно-массовой и военно-патриотической работы              проведено более 10</w:t>
      </w:r>
      <w:r w:rsidR="00BE5868" w:rsidRPr="00BE5868">
        <w:rPr>
          <w:b/>
          <w:sz w:val="28"/>
          <w:szCs w:val="28"/>
        </w:rPr>
        <w:t xml:space="preserve"> </w:t>
      </w:r>
      <w:r w:rsidR="00BE5868" w:rsidRPr="00BE5868">
        <w:rPr>
          <w:sz w:val="28"/>
          <w:szCs w:val="28"/>
        </w:rPr>
        <w:t>мероприяти</w:t>
      </w:r>
      <w:r w:rsidR="00BE5868">
        <w:rPr>
          <w:sz w:val="28"/>
          <w:szCs w:val="28"/>
        </w:rPr>
        <w:t>й</w:t>
      </w:r>
      <w:r w:rsidR="00BE5868" w:rsidRPr="00BE5868">
        <w:rPr>
          <w:sz w:val="28"/>
          <w:szCs w:val="28"/>
        </w:rPr>
        <w:t>, такие как соревнования  «Патриот Кубани», районные соревнования по стрельбе из пневматической винтовки, конкурс               презентаций «Моя семейная реликвия», районный конкурс творческих работ «Победа деда – моя победа» и др.</w:t>
      </w:r>
    </w:p>
    <w:p w:rsidR="00BE5868" w:rsidRPr="00BE5868" w:rsidRDefault="00BE5868" w:rsidP="00BE5868">
      <w:pPr>
        <w:ind w:firstLine="851"/>
        <w:jc w:val="both"/>
        <w:rPr>
          <w:sz w:val="28"/>
          <w:szCs w:val="28"/>
        </w:rPr>
      </w:pPr>
      <w:r w:rsidRPr="00BE5868">
        <w:rPr>
          <w:sz w:val="28"/>
          <w:szCs w:val="28"/>
        </w:rPr>
        <w:t xml:space="preserve">В соответствии с </w:t>
      </w:r>
      <w:proofErr w:type="spellStart"/>
      <w:r w:rsidRPr="00BE5868">
        <w:rPr>
          <w:sz w:val="28"/>
          <w:szCs w:val="28"/>
        </w:rPr>
        <w:t>п.п</w:t>
      </w:r>
      <w:proofErr w:type="spellEnd"/>
      <w:r w:rsidRPr="00BE5868">
        <w:rPr>
          <w:sz w:val="28"/>
          <w:szCs w:val="28"/>
        </w:rPr>
        <w:t>. «Организация и проведение акций, фестивалей,              семинаров, конкурсов и других мероприятий по творческому                                                           и интеллектуальному развитию молодежи» за 2023 год, проведено                                    33 мероприятия с охватом 2973 человек, что составило 100 %                                             от запланированного значения. В апреле 2023 года были организованы                       парламентские дебаты, так же организовано проведение фотоконкурса                  «Живи ярко», состоялся фестиваль «</w:t>
      </w:r>
      <w:proofErr w:type="spellStart"/>
      <w:r w:rsidRPr="00BE5868">
        <w:rPr>
          <w:sz w:val="28"/>
          <w:szCs w:val="28"/>
        </w:rPr>
        <w:t>МолодВСЕГДА</w:t>
      </w:r>
      <w:proofErr w:type="spellEnd"/>
      <w:r w:rsidRPr="00BE5868">
        <w:rPr>
          <w:sz w:val="28"/>
          <w:szCs w:val="28"/>
        </w:rPr>
        <w:t>», в котором приняли                  участие более 500 ребят, организована выставка «Забота, помощь, милосердие», посвященная Дню добровольца (волонтера) и др.</w:t>
      </w:r>
    </w:p>
    <w:p w:rsidR="00BE5868" w:rsidRPr="00BE5868" w:rsidRDefault="00BE5868" w:rsidP="00BE5868">
      <w:pPr>
        <w:ind w:firstLine="708"/>
        <w:jc w:val="both"/>
        <w:rPr>
          <w:sz w:val="28"/>
          <w:szCs w:val="28"/>
          <w:lang w:eastAsia="ar-SA"/>
        </w:rPr>
      </w:pPr>
      <w:r w:rsidRPr="00BE5868">
        <w:rPr>
          <w:sz w:val="28"/>
          <w:szCs w:val="28"/>
        </w:rPr>
        <w:t xml:space="preserve">В соответствии с </w:t>
      </w:r>
      <w:proofErr w:type="spellStart"/>
      <w:r w:rsidRPr="00BE5868">
        <w:rPr>
          <w:sz w:val="28"/>
          <w:szCs w:val="28"/>
        </w:rPr>
        <w:t>п.п</w:t>
      </w:r>
      <w:proofErr w:type="spellEnd"/>
      <w:r w:rsidRPr="00BE5868">
        <w:rPr>
          <w:sz w:val="28"/>
          <w:szCs w:val="28"/>
        </w:rPr>
        <w:t xml:space="preserve">. </w:t>
      </w:r>
      <w:proofErr w:type="gramStart"/>
      <w:r w:rsidRPr="00BE5868">
        <w:rPr>
          <w:sz w:val="28"/>
          <w:szCs w:val="28"/>
        </w:rPr>
        <w:t>«Организация мероприятий направленных                    на профилактику безнадзорности, правонарушений и экстремистской деятельности в молодежной среде» было проведено 102 мероприятия, с общим охватом 2850 человек, что составило 100 % от запланированного значения целевого показателя на 2023 год, наиболее значимые из них это беседа «Твой безопасный</w:t>
      </w:r>
      <w:r>
        <w:rPr>
          <w:sz w:val="28"/>
          <w:szCs w:val="28"/>
        </w:rPr>
        <w:t xml:space="preserve"> </w:t>
      </w:r>
      <w:r w:rsidRPr="00BE5868">
        <w:rPr>
          <w:sz w:val="28"/>
          <w:szCs w:val="28"/>
        </w:rPr>
        <w:t>путь», направленная на профилактику экстремизма, профилактическая беседа «Будьте бдительны», семинары, направленные на профилактику экстремизма и идеологии терроризма в молодежной</w:t>
      </w:r>
      <w:proofErr w:type="gramEnd"/>
      <w:r w:rsidRPr="00BE5868">
        <w:rPr>
          <w:sz w:val="28"/>
          <w:szCs w:val="28"/>
        </w:rPr>
        <w:t xml:space="preserve"> среде. </w:t>
      </w:r>
      <w:r w:rsidRPr="00BE5868">
        <w:rPr>
          <w:sz w:val="28"/>
          <w:szCs w:val="28"/>
          <w:lang w:eastAsia="ar-SA"/>
        </w:rPr>
        <w:t>В течение года были организованы акции по распространению информационных листовок волонтерами на темы:</w:t>
      </w:r>
      <w:r>
        <w:rPr>
          <w:sz w:val="28"/>
          <w:szCs w:val="28"/>
          <w:lang w:eastAsia="ar-SA"/>
        </w:rPr>
        <w:t xml:space="preserve"> </w:t>
      </w:r>
      <w:proofErr w:type="gramStart"/>
      <w:r w:rsidRPr="00BE5868">
        <w:rPr>
          <w:sz w:val="28"/>
          <w:szCs w:val="28"/>
          <w:lang w:eastAsia="ar-SA"/>
        </w:rPr>
        <w:t>«Мы против экстремизма», «Телефонный терроризм», «Будь толерантным», «Уголовная ответственность за экстремистские проявление» и др.</w:t>
      </w:r>
      <w:proofErr w:type="gramEnd"/>
    </w:p>
    <w:p w:rsidR="00BE5868" w:rsidRPr="00BE5868" w:rsidRDefault="00BE5868" w:rsidP="00BE5868">
      <w:pPr>
        <w:ind w:firstLine="708"/>
        <w:jc w:val="both"/>
        <w:rPr>
          <w:rFonts w:eastAsia="Calibri"/>
          <w:sz w:val="28"/>
          <w:szCs w:val="28"/>
        </w:rPr>
      </w:pPr>
      <w:r w:rsidRPr="00BE5868">
        <w:rPr>
          <w:sz w:val="28"/>
          <w:szCs w:val="28"/>
        </w:rPr>
        <w:t xml:space="preserve">В соответствии с </w:t>
      </w:r>
      <w:proofErr w:type="spellStart"/>
      <w:r w:rsidRPr="00BE5868">
        <w:rPr>
          <w:sz w:val="28"/>
          <w:szCs w:val="28"/>
        </w:rPr>
        <w:t>п.п</w:t>
      </w:r>
      <w:proofErr w:type="spellEnd"/>
      <w:r w:rsidRPr="00BE5868">
        <w:rPr>
          <w:sz w:val="28"/>
          <w:szCs w:val="28"/>
        </w:rPr>
        <w:t>. «</w:t>
      </w:r>
      <w:r w:rsidRPr="00BE5868">
        <w:rPr>
          <w:sz w:val="28"/>
          <w:szCs w:val="28"/>
          <w:lang w:eastAsia="en-US"/>
        </w:rPr>
        <w:t>Организация и проведение районного Дня                   Молодежи»</w:t>
      </w:r>
      <w:r w:rsidRPr="00BE5868">
        <w:rPr>
          <w:sz w:val="28"/>
          <w:szCs w:val="28"/>
        </w:rPr>
        <w:t xml:space="preserve"> была организована встреча молодежи с главой муниципального                   образования Тбилисский район и проведена дискотечная программа.</w:t>
      </w:r>
    </w:p>
    <w:p w:rsidR="00BE5868" w:rsidRPr="00BE5868" w:rsidRDefault="00BE5868" w:rsidP="00BE5868">
      <w:pPr>
        <w:ind w:firstLine="708"/>
        <w:jc w:val="both"/>
        <w:rPr>
          <w:sz w:val="28"/>
          <w:szCs w:val="28"/>
        </w:rPr>
      </w:pPr>
      <w:r w:rsidRPr="00BE5868">
        <w:rPr>
          <w:bCs/>
          <w:sz w:val="28"/>
          <w:szCs w:val="28"/>
        </w:rPr>
        <w:t xml:space="preserve">В соответствии с </w:t>
      </w:r>
      <w:proofErr w:type="spellStart"/>
      <w:r w:rsidRPr="00BE5868">
        <w:rPr>
          <w:bCs/>
          <w:sz w:val="28"/>
          <w:szCs w:val="28"/>
        </w:rPr>
        <w:t>п.п</w:t>
      </w:r>
      <w:proofErr w:type="spellEnd"/>
      <w:r w:rsidRPr="00BE5868">
        <w:rPr>
          <w:bCs/>
          <w:sz w:val="28"/>
          <w:szCs w:val="28"/>
        </w:rPr>
        <w:t xml:space="preserve">. «Социальное обслуживание молодежи, содействие экономической самостоятельности молодых граждан, вовлечение молодежи            в предпринимательскую деятельность, организация трудового воспитания,                 профессионального самоопределения и занятости молодежи, поддержка инновационной деятельности» было проведено 59 мероприятий, направленных на </w:t>
      </w:r>
      <w:proofErr w:type="spellStart"/>
      <w:r w:rsidRPr="00BE5868">
        <w:rPr>
          <w:bCs/>
          <w:sz w:val="28"/>
          <w:szCs w:val="28"/>
        </w:rPr>
        <w:t>профориентационное</w:t>
      </w:r>
      <w:proofErr w:type="spellEnd"/>
      <w:r w:rsidRPr="00BE5868">
        <w:rPr>
          <w:bCs/>
          <w:sz w:val="28"/>
          <w:szCs w:val="28"/>
        </w:rPr>
        <w:t xml:space="preserve"> развитие молодежи, с общим охватом 592 человека, такие как: «Билет в будущее», экскурсия в ЗАО «Тбилисский сахарный завод»                                </w:t>
      </w:r>
      <w:proofErr w:type="gramStart"/>
      <w:r w:rsidRPr="00BE5868">
        <w:rPr>
          <w:bCs/>
          <w:sz w:val="28"/>
          <w:szCs w:val="28"/>
        </w:rPr>
        <w:t>и ООО</w:t>
      </w:r>
      <w:proofErr w:type="gramEnd"/>
      <w:r w:rsidRPr="00BE5868">
        <w:rPr>
          <w:bCs/>
          <w:sz w:val="28"/>
          <w:szCs w:val="28"/>
        </w:rPr>
        <w:t xml:space="preserve"> «Шоколадный мир» и др.</w:t>
      </w:r>
    </w:p>
    <w:p w:rsidR="00BE5868" w:rsidRPr="00BE5868" w:rsidRDefault="00BE5868" w:rsidP="00BE5868">
      <w:pPr>
        <w:ind w:firstLine="708"/>
        <w:jc w:val="both"/>
        <w:rPr>
          <w:bCs/>
          <w:sz w:val="28"/>
          <w:szCs w:val="28"/>
        </w:rPr>
      </w:pPr>
      <w:r w:rsidRPr="00BE5868">
        <w:rPr>
          <w:bCs/>
          <w:sz w:val="28"/>
          <w:szCs w:val="28"/>
        </w:rPr>
        <w:t xml:space="preserve">В соответствии с </w:t>
      </w:r>
      <w:proofErr w:type="spellStart"/>
      <w:r w:rsidRPr="00BE5868">
        <w:rPr>
          <w:bCs/>
          <w:sz w:val="28"/>
          <w:szCs w:val="28"/>
        </w:rPr>
        <w:t>п.п</w:t>
      </w:r>
      <w:proofErr w:type="spellEnd"/>
      <w:r w:rsidRPr="00BE5868">
        <w:rPr>
          <w:bCs/>
          <w:sz w:val="28"/>
          <w:szCs w:val="28"/>
        </w:rPr>
        <w:t xml:space="preserve">. «Организация и проведение тематических семинаров, круглых столов, встреч и прочих мероприятий молодежного актива (членов школьного, студенческого и молодежного самоуправления)» </w:t>
      </w:r>
      <w:r w:rsidRPr="00BE5868">
        <w:rPr>
          <w:sz w:val="28"/>
          <w:szCs w:val="28"/>
        </w:rPr>
        <w:t xml:space="preserve">на реализацию     данного мероприятия предусматривался в сумме 0 тыс. руб., кассовые расходы по итогам года составили </w:t>
      </w:r>
      <w:r w:rsidRPr="00BE5868">
        <w:rPr>
          <w:color w:val="000000"/>
          <w:sz w:val="28"/>
          <w:szCs w:val="28"/>
        </w:rPr>
        <w:t xml:space="preserve">0 </w:t>
      </w:r>
      <w:r w:rsidRPr="00BE5868">
        <w:rPr>
          <w:sz w:val="28"/>
          <w:szCs w:val="28"/>
        </w:rPr>
        <w:t xml:space="preserve">тыс. руб. или 0 %. </w:t>
      </w:r>
    </w:p>
    <w:p w:rsidR="000C28FD" w:rsidRDefault="000C28FD" w:rsidP="00F628AB">
      <w:pPr>
        <w:ind w:firstLine="709"/>
        <w:jc w:val="center"/>
        <w:rPr>
          <w:rFonts w:eastAsia="Calibri"/>
          <w:b/>
          <w:bCs/>
          <w:i/>
          <w:sz w:val="28"/>
          <w:szCs w:val="28"/>
        </w:rPr>
      </w:pPr>
    </w:p>
    <w:p w:rsidR="000C28FD" w:rsidRDefault="000C28FD" w:rsidP="00F628AB">
      <w:pPr>
        <w:ind w:firstLine="709"/>
        <w:jc w:val="center"/>
        <w:rPr>
          <w:rFonts w:eastAsia="Calibri"/>
          <w:b/>
          <w:bCs/>
          <w:i/>
          <w:sz w:val="28"/>
          <w:szCs w:val="28"/>
        </w:rPr>
      </w:pPr>
    </w:p>
    <w:p w:rsidR="009C392C" w:rsidRPr="00241178" w:rsidRDefault="009C392C" w:rsidP="00F628AB">
      <w:pPr>
        <w:ind w:firstLine="709"/>
        <w:jc w:val="center"/>
        <w:rPr>
          <w:rFonts w:eastAsia="Calibri"/>
          <w:b/>
          <w:bCs/>
          <w:i/>
          <w:sz w:val="28"/>
          <w:szCs w:val="28"/>
        </w:rPr>
      </w:pPr>
      <w:r w:rsidRPr="00241178">
        <w:rPr>
          <w:rFonts w:eastAsia="Calibri"/>
          <w:b/>
          <w:bCs/>
          <w:i/>
          <w:sz w:val="28"/>
          <w:szCs w:val="28"/>
        </w:rPr>
        <w:lastRenderedPageBreak/>
        <w:t xml:space="preserve">3.8.2. О ходе реализации основного мероприятия № 2 </w:t>
      </w:r>
    </w:p>
    <w:p w:rsidR="009C392C" w:rsidRPr="00241178" w:rsidRDefault="009C392C" w:rsidP="00F628AB">
      <w:pPr>
        <w:ind w:firstLine="709"/>
        <w:jc w:val="center"/>
        <w:rPr>
          <w:rFonts w:eastAsia="Calibri"/>
          <w:b/>
          <w:bCs/>
          <w:i/>
          <w:sz w:val="28"/>
          <w:szCs w:val="28"/>
        </w:rPr>
      </w:pPr>
      <w:r w:rsidRPr="00241178">
        <w:rPr>
          <w:rFonts w:eastAsia="Calibri"/>
          <w:b/>
          <w:bCs/>
          <w:i/>
          <w:sz w:val="28"/>
          <w:szCs w:val="28"/>
        </w:rPr>
        <w:t>«Мероприятия, направленные на формирования здорового образа жизни»</w:t>
      </w:r>
    </w:p>
    <w:p w:rsidR="00BE5868" w:rsidRPr="00BE5868" w:rsidRDefault="00BE5868" w:rsidP="00BE5868">
      <w:pPr>
        <w:ind w:firstLine="708"/>
        <w:jc w:val="both"/>
        <w:rPr>
          <w:sz w:val="28"/>
          <w:szCs w:val="28"/>
        </w:rPr>
      </w:pPr>
      <w:r w:rsidRPr="00BE5868">
        <w:rPr>
          <w:sz w:val="28"/>
          <w:szCs w:val="28"/>
        </w:rPr>
        <w:t>Объем финансирования  на реализацию данного мероприятия предусматривался в сумме 94,500</w:t>
      </w:r>
      <w:r w:rsidRPr="00BE5868">
        <w:rPr>
          <w:color w:val="000000"/>
          <w:sz w:val="28"/>
          <w:szCs w:val="28"/>
        </w:rPr>
        <w:t xml:space="preserve"> </w:t>
      </w:r>
      <w:r w:rsidRPr="00BE5868">
        <w:rPr>
          <w:sz w:val="28"/>
          <w:szCs w:val="28"/>
        </w:rPr>
        <w:t>тыс. руб., кассовые расходы по итогам года составили 94,500 тыс. руб. или 100%.</w:t>
      </w:r>
    </w:p>
    <w:p w:rsidR="00BE5868" w:rsidRPr="00BE5868" w:rsidRDefault="00BE5868" w:rsidP="00BE5868">
      <w:pPr>
        <w:ind w:firstLine="708"/>
        <w:jc w:val="both"/>
        <w:rPr>
          <w:sz w:val="28"/>
          <w:szCs w:val="28"/>
        </w:rPr>
      </w:pPr>
      <w:r w:rsidRPr="00BE5868">
        <w:rPr>
          <w:sz w:val="28"/>
          <w:szCs w:val="28"/>
        </w:rPr>
        <w:t xml:space="preserve">В соответствии с данным мероприятием в 2023 году организовано                                      4 многодневных похода и 4 однодневных похода с общим охватом 710 </w:t>
      </w:r>
      <w:proofErr w:type="gramStart"/>
      <w:r w:rsidRPr="00BE5868">
        <w:rPr>
          <w:sz w:val="28"/>
          <w:szCs w:val="28"/>
        </w:rPr>
        <w:t>человек</w:t>
      </w:r>
      <w:proofErr w:type="gramEnd"/>
      <w:r w:rsidRPr="00BE5868">
        <w:rPr>
          <w:sz w:val="28"/>
          <w:szCs w:val="28"/>
        </w:rPr>
        <w:t xml:space="preserve"> что составило 100 % от запланированного значения.</w:t>
      </w:r>
    </w:p>
    <w:p w:rsidR="009D7BCE" w:rsidRPr="00BE5868" w:rsidRDefault="009D7BCE" w:rsidP="00BE5868">
      <w:pPr>
        <w:ind w:firstLine="709"/>
        <w:jc w:val="both"/>
        <w:rPr>
          <w:rFonts w:eastAsia="Calibri"/>
          <w:bCs/>
          <w:sz w:val="28"/>
          <w:szCs w:val="28"/>
          <w:u w:val="single"/>
        </w:rPr>
      </w:pPr>
    </w:p>
    <w:p w:rsidR="009C392C" w:rsidRPr="00241178" w:rsidRDefault="009C392C" w:rsidP="00F628AB">
      <w:pPr>
        <w:ind w:firstLine="709"/>
        <w:jc w:val="center"/>
        <w:rPr>
          <w:rFonts w:eastAsia="Calibri"/>
          <w:b/>
          <w:bCs/>
          <w:i/>
          <w:sz w:val="28"/>
          <w:szCs w:val="28"/>
        </w:rPr>
      </w:pPr>
      <w:r w:rsidRPr="00241178">
        <w:rPr>
          <w:rFonts w:eastAsia="Calibri"/>
          <w:b/>
          <w:bCs/>
          <w:i/>
          <w:sz w:val="28"/>
          <w:szCs w:val="28"/>
        </w:rPr>
        <w:t>3.8.</w:t>
      </w:r>
      <w:r w:rsidR="00716A38">
        <w:rPr>
          <w:rFonts w:eastAsia="Calibri"/>
          <w:b/>
          <w:bCs/>
          <w:i/>
          <w:sz w:val="28"/>
          <w:szCs w:val="28"/>
        </w:rPr>
        <w:t>3</w:t>
      </w:r>
      <w:r w:rsidRPr="00241178">
        <w:rPr>
          <w:rFonts w:eastAsia="Calibri"/>
          <w:b/>
          <w:bCs/>
          <w:i/>
          <w:sz w:val="28"/>
          <w:szCs w:val="28"/>
        </w:rPr>
        <w:t xml:space="preserve">. О ходе реализации основного мероприятия № 4 </w:t>
      </w:r>
    </w:p>
    <w:p w:rsidR="009C392C" w:rsidRPr="00241178" w:rsidRDefault="009C392C" w:rsidP="00F628AB">
      <w:pPr>
        <w:ind w:firstLine="709"/>
        <w:jc w:val="center"/>
        <w:rPr>
          <w:rFonts w:eastAsia="Calibri"/>
          <w:b/>
          <w:bCs/>
          <w:i/>
          <w:sz w:val="28"/>
          <w:szCs w:val="28"/>
        </w:rPr>
      </w:pPr>
      <w:r w:rsidRPr="00241178">
        <w:rPr>
          <w:rFonts w:eastAsia="Calibri"/>
          <w:b/>
          <w:bCs/>
          <w:i/>
          <w:sz w:val="28"/>
          <w:szCs w:val="28"/>
        </w:rPr>
        <w:t>«Реализация муниципальных функций в области молодежной политики муниципальными бюджетными (казенными) учреждениями и органами исполнительной власти муниципального образования Тбилисский район»</w:t>
      </w:r>
    </w:p>
    <w:p w:rsidR="00BE5868" w:rsidRPr="00BE5868" w:rsidRDefault="00C90E1A" w:rsidP="00BE5868">
      <w:pPr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</w:t>
      </w:r>
      <w:r w:rsidR="00D235A3">
        <w:rPr>
          <w:rFonts w:eastAsia="Calibri"/>
          <w:bCs/>
          <w:sz w:val="28"/>
          <w:szCs w:val="28"/>
        </w:rPr>
        <w:tab/>
      </w:r>
      <w:r w:rsidRPr="008A67FD">
        <w:rPr>
          <w:rFonts w:eastAsia="Calibri"/>
          <w:bCs/>
          <w:sz w:val="28"/>
          <w:szCs w:val="28"/>
        </w:rPr>
        <w:t xml:space="preserve"> </w:t>
      </w:r>
      <w:r w:rsidR="00BE5868" w:rsidRPr="00BE5868">
        <w:rPr>
          <w:sz w:val="28"/>
          <w:szCs w:val="28"/>
        </w:rPr>
        <w:t>Объем финансирования  на реализацию данного мероприятия предусматривался в сумме 4833,400 тыс. руб., кассовые расходы по итогам года составили 4756,908 тыс. руб. или 98,42 %.</w:t>
      </w:r>
    </w:p>
    <w:p w:rsidR="00BE5868" w:rsidRPr="00BE5868" w:rsidRDefault="00BE5868" w:rsidP="00BE5868">
      <w:pPr>
        <w:ind w:firstLine="851"/>
        <w:jc w:val="both"/>
        <w:rPr>
          <w:sz w:val="28"/>
          <w:szCs w:val="28"/>
        </w:rPr>
      </w:pPr>
      <w:proofErr w:type="spellStart"/>
      <w:r w:rsidRPr="00BE5868">
        <w:rPr>
          <w:sz w:val="28"/>
          <w:szCs w:val="28"/>
        </w:rPr>
        <w:t>п.п</w:t>
      </w:r>
      <w:proofErr w:type="spellEnd"/>
      <w:r w:rsidRPr="00BE5868">
        <w:rPr>
          <w:sz w:val="28"/>
          <w:szCs w:val="28"/>
        </w:rPr>
        <w:t>. «Расходы на содержание муниципального казенного учреждения «Комплексный молодежный центр «Виктория». В данном мероприятии предусмотрены расходы на обеспечение деятельности 5 специалистов 1 категории и ведущего специалиста в Тбилисском районе по разным направлениям:</w:t>
      </w:r>
    </w:p>
    <w:p w:rsidR="00BE5868" w:rsidRPr="00BE5868" w:rsidRDefault="00BE5868" w:rsidP="00BE5868">
      <w:pPr>
        <w:ind w:firstLine="708"/>
        <w:jc w:val="both"/>
        <w:rPr>
          <w:sz w:val="28"/>
          <w:szCs w:val="28"/>
        </w:rPr>
      </w:pPr>
      <w:r w:rsidRPr="00BE5868">
        <w:rPr>
          <w:sz w:val="28"/>
          <w:szCs w:val="28"/>
        </w:rPr>
        <w:t>В 2023 году сотрудниками МКУ «КМЦ «Виктория» организованна работа 7 подростково - молодежных клубов с охватом 190 человек. Работа в клубах                 по месту жительства включает в себя проведение массовых мероприятий,                    участие в  районных соревнованиях и мероприятиях, организацию летнего                  отдыха и занятости молодежи. Одна из самых важных задач клубов по месту                   жительства - способствовать отвлечению молодежи от негативного влияния улицы, вовлечению в социально значимую деятельность, обеспеченность                              содержательным досугом.</w:t>
      </w:r>
    </w:p>
    <w:p w:rsidR="00BE5868" w:rsidRPr="00BE5868" w:rsidRDefault="00BE5868" w:rsidP="00BE5868">
      <w:pPr>
        <w:ind w:firstLine="708"/>
        <w:jc w:val="both"/>
        <w:rPr>
          <w:iCs/>
          <w:sz w:val="28"/>
          <w:szCs w:val="28"/>
        </w:rPr>
      </w:pPr>
      <w:r w:rsidRPr="00BE5868">
        <w:rPr>
          <w:sz w:val="28"/>
          <w:szCs w:val="28"/>
        </w:rPr>
        <w:t>Клубы  по месту жительства работают по таким направлениям как военно-патриотическое, спортивно-туристическое, комплексно-досуговое.</w:t>
      </w:r>
    </w:p>
    <w:p w:rsidR="00BE5868" w:rsidRPr="00BE5868" w:rsidRDefault="00BE5868" w:rsidP="00BE5868">
      <w:pPr>
        <w:ind w:firstLine="708"/>
        <w:jc w:val="both"/>
        <w:rPr>
          <w:sz w:val="28"/>
          <w:szCs w:val="28"/>
        </w:rPr>
      </w:pPr>
      <w:r w:rsidRPr="00BE5868">
        <w:rPr>
          <w:sz w:val="28"/>
          <w:szCs w:val="28"/>
        </w:rPr>
        <w:t>За отчетный период воспитанники клубов по месту жительства приняли участие более чем в 150 мероприятиях различной тематической направленности.</w:t>
      </w:r>
    </w:p>
    <w:p w:rsidR="00BE5868" w:rsidRPr="00BE5868" w:rsidRDefault="00BE5868" w:rsidP="00BE5868">
      <w:pPr>
        <w:ind w:firstLine="708"/>
        <w:jc w:val="both"/>
        <w:rPr>
          <w:sz w:val="28"/>
          <w:szCs w:val="28"/>
        </w:rPr>
      </w:pPr>
      <w:r w:rsidRPr="00BE5868">
        <w:rPr>
          <w:sz w:val="28"/>
          <w:szCs w:val="28"/>
        </w:rPr>
        <w:t>Ребята клубов активно участвуют в акции «Дорогами славы»,                                      в</w:t>
      </w:r>
      <w:r>
        <w:rPr>
          <w:sz w:val="28"/>
          <w:szCs w:val="28"/>
        </w:rPr>
        <w:t xml:space="preserve"> </w:t>
      </w:r>
      <w:r w:rsidRPr="00BE5868">
        <w:rPr>
          <w:sz w:val="28"/>
          <w:szCs w:val="28"/>
        </w:rPr>
        <w:t xml:space="preserve">мероприятиях военно-патриотической, духовно-нравственной, интеллектуальной и  творческой направленности, во многих мероприятиях муниципального и краевого уровней. Ярким примером этого служит работа                                            «Военно-патриотического клуба Штурм» (Тбилисское сельское поселение)                    заняли 3 место в краевой военно-спортивной игре «Зарница», приняли участие                  в краевой военно-тактической игре «К защите Родины готов!»,                                                   в военно-спортивно-туристских соревнованиях "Игра всерьёз!", были                               </w:t>
      </w:r>
      <w:r w:rsidRPr="00BE5868">
        <w:rPr>
          <w:sz w:val="28"/>
          <w:szCs w:val="28"/>
        </w:rPr>
        <w:lastRenderedPageBreak/>
        <w:t>участниками туристического похода «По партизанским тропам Западного              Кавказа» и др.</w:t>
      </w:r>
    </w:p>
    <w:p w:rsidR="00BE5868" w:rsidRPr="00BE5868" w:rsidRDefault="00BE5868" w:rsidP="00BE5868">
      <w:pPr>
        <w:ind w:firstLine="708"/>
        <w:jc w:val="both"/>
        <w:rPr>
          <w:sz w:val="28"/>
          <w:szCs w:val="28"/>
        </w:rPr>
      </w:pPr>
      <w:r w:rsidRPr="00BE5868">
        <w:rPr>
          <w:sz w:val="28"/>
          <w:szCs w:val="28"/>
        </w:rPr>
        <w:t>Вся информация и фотографии о деятельности клубов по месту жительства размещаются в социальных сетях «</w:t>
      </w:r>
      <w:proofErr w:type="spellStart"/>
      <w:r w:rsidRPr="00BE5868">
        <w:rPr>
          <w:sz w:val="28"/>
          <w:szCs w:val="28"/>
        </w:rPr>
        <w:t>Вконтакте</w:t>
      </w:r>
      <w:proofErr w:type="spellEnd"/>
      <w:r w:rsidRPr="00BE5868">
        <w:rPr>
          <w:sz w:val="28"/>
          <w:szCs w:val="28"/>
        </w:rPr>
        <w:t xml:space="preserve">» и «Телеграмм». </w:t>
      </w:r>
    </w:p>
    <w:p w:rsidR="00BE5868" w:rsidRPr="00BE5868" w:rsidRDefault="00BE5868" w:rsidP="00BE5868">
      <w:pPr>
        <w:jc w:val="both"/>
        <w:rPr>
          <w:sz w:val="28"/>
          <w:szCs w:val="28"/>
        </w:rPr>
      </w:pPr>
      <w:proofErr w:type="spellStart"/>
      <w:r w:rsidRPr="00BE5868">
        <w:rPr>
          <w:sz w:val="28"/>
          <w:szCs w:val="28"/>
        </w:rPr>
        <w:t>п.п</w:t>
      </w:r>
      <w:proofErr w:type="spellEnd"/>
      <w:r w:rsidRPr="00BE5868">
        <w:rPr>
          <w:sz w:val="28"/>
          <w:szCs w:val="28"/>
        </w:rPr>
        <w:t xml:space="preserve">. «Расходы на содержание </w:t>
      </w:r>
      <w:r w:rsidRPr="00BE5868">
        <w:rPr>
          <w:color w:val="000000"/>
          <w:sz w:val="28"/>
          <w:szCs w:val="28"/>
        </w:rPr>
        <w:t>отдела по делам молодежи администрации муниципального образования Тбилисский район»</w:t>
      </w:r>
      <w:r w:rsidRPr="00BE5868">
        <w:rPr>
          <w:sz w:val="28"/>
          <w:szCs w:val="28"/>
        </w:rPr>
        <w:t>.</w:t>
      </w:r>
    </w:p>
    <w:p w:rsidR="00BE5868" w:rsidRPr="00BE5868" w:rsidRDefault="00BE5868" w:rsidP="00FF2CA9">
      <w:pPr>
        <w:ind w:firstLine="708"/>
        <w:jc w:val="both"/>
        <w:rPr>
          <w:sz w:val="28"/>
          <w:szCs w:val="28"/>
        </w:rPr>
      </w:pPr>
      <w:r w:rsidRPr="00BE5868">
        <w:rPr>
          <w:sz w:val="28"/>
          <w:szCs w:val="28"/>
        </w:rPr>
        <w:t>В 2023 году отделом по делам молодежи администрации муниципального образования Тбилисский район были проведены следующие мероприятия:</w:t>
      </w:r>
    </w:p>
    <w:p w:rsidR="00BE5868" w:rsidRPr="00BE5868" w:rsidRDefault="00BE5868" w:rsidP="00BE5868">
      <w:pPr>
        <w:ind w:firstLine="708"/>
        <w:jc w:val="both"/>
        <w:rPr>
          <w:sz w:val="28"/>
          <w:szCs w:val="28"/>
        </w:rPr>
      </w:pPr>
      <w:r w:rsidRPr="00BE5868">
        <w:rPr>
          <w:sz w:val="28"/>
          <w:szCs w:val="28"/>
        </w:rPr>
        <w:t>в организацию школьного (ученического) совета вовлечено 182 человека, организованно 7 мероприятий с общим охватом 1060 человек;</w:t>
      </w:r>
    </w:p>
    <w:p w:rsidR="00BE5868" w:rsidRPr="00BE5868" w:rsidRDefault="00BE5868" w:rsidP="00BE5868">
      <w:pPr>
        <w:ind w:firstLine="708"/>
        <w:jc w:val="both"/>
        <w:rPr>
          <w:sz w:val="28"/>
          <w:szCs w:val="28"/>
        </w:rPr>
      </w:pPr>
      <w:r w:rsidRPr="00BE5868">
        <w:rPr>
          <w:sz w:val="28"/>
          <w:szCs w:val="28"/>
        </w:rPr>
        <w:t xml:space="preserve">в организацию </w:t>
      </w:r>
      <w:proofErr w:type="gramStart"/>
      <w:r w:rsidRPr="00BE5868">
        <w:rPr>
          <w:sz w:val="28"/>
          <w:szCs w:val="28"/>
        </w:rPr>
        <w:t>студенческого</w:t>
      </w:r>
      <w:proofErr w:type="gramEnd"/>
      <w:r w:rsidRPr="00BE5868">
        <w:rPr>
          <w:sz w:val="28"/>
          <w:szCs w:val="28"/>
        </w:rPr>
        <w:t xml:space="preserve"> самоуправление вовлечено 41 человек, организованно 12 мероприятий с охватом 576 человек;</w:t>
      </w:r>
    </w:p>
    <w:p w:rsidR="00BE5868" w:rsidRPr="00BE5868" w:rsidRDefault="00BE5868" w:rsidP="00BE5868">
      <w:pPr>
        <w:ind w:firstLine="708"/>
        <w:jc w:val="both"/>
        <w:rPr>
          <w:sz w:val="28"/>
          <w:szCs w:val="28"/>
        </w:rPr>
      </w:pPr>
      <w:r w:rsidRPr="00BE5868">
        <w:rPr>
          <w:sz w:val="28"/>
          <w:szCs w:val="28"/>
        </w:rPr>
        <w:t>в организацию работы Молодежного Совета вовлечено 30 человек, Советом организованно 10 мероприятий с охватом 520 человек;</w:t>
      </w:r>
    </w:p>
    <w:p w:rsidR="00BE5868" w:rsidRPr="00BE5868" w:rsidRDefault="00BE5868" w:rsidP="00BE5868">
      <w:pPr>
        <w:ind w:firstLine="708"/>
        <w:jc w:val="both"/>
        <w:rPr>
          <w:sz w:val="28"/>
          <w:szCs w:val="28"/>
        </w:rPr>
      </w:pPr>
      <w:proofErr w:type="gramStart"/>
      <w:r w:rsidRPr="00BE5868">
        <w:rPr>
          <w:sz w:val="28"/>
          <w:szCs w:val="28"/>
        </w:rPr>
        <w:t>организовано 27 мероприятий, направленное на творческое и интеллектуальное развитие молодежи;</w:t>
      </w:r>
      <w:proofErr w:type="gramEnd"/>
    </w:p>
    <w:p w:rsidR="00BE5868" w:rsidRPr="00BE5868" w:rsidRDefault="00BE5868" w:rsidP="00BE5868">
      <w:pPr>
        <w:ind w:firstLine="708"/>
        <w:jc w:val="both"/>
        <w:rPr>
          <w:sz w:val="28"/>
          <w:szCs w:val="28"/>
        </w:rPr>
      </w:pPr>
      <w:r w:rsidRPr="00BE5868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в целях формирования единого информационного пространства для молодежи было создано более 500 публикаций на сайте. </w:t>
      </w:r>
    </w:p>
    <w:p w:rsidR="00A67EFA" w:rsidRPr="00043DF8" w:rsidRDefault="00A67EFA" w:rsidP="00BE5868">
      <w:pPr>
        <w:jc w:val="both"/>
        <w:rPr>
          <w:color w:val="000000"/>
          <w:sz w:val="28"/>
          <w:szCs w:val="28"/>
          <w:shd w:val="clear" w:color="auto" w:fill="FFFFFF"/>
        </w:rPr>
      </w:pPr>
      <w:r w:rsidRPr="00043DF8">
        <w:rPr>
          <w:sz w:val="28"/>
          <w:szCs w:val="28"/>
        </w:rPr>
        <w:t>.</w:t>
      </w:r>
    </w:p>
    <w:p w:rsidR="00402F5C" w:rsidRDefault="00402F5C" w:rsidP="00F628AB">
      <w:pPr>
        <w:jc w:val="center"/>
        <w:rPr>
          <w:rFonts w:eastAsia="Calibri"/>
          <w:b/>
          <w:bCs/>
          <w:i/>
          <w:sz w:val="28"/>
          <w:szCs w:val="28"/>
        </w:rPr>
      </w:pPr>
    </w:p>
    <w:p w:rsidR="009C392C" w:rsidRPr="00241178" w:rsidRDefault="009C392C" w:rsidP="00F628AB">
      <w:pPr>
        <w:jc w:val="center"/>
        <w:rPr>
          <w:rFonts w:eastAsia="Calibri"/>
          <w:b/>
          <w:bCs/>
          <w:i/>
          <w:sz w:val="28"/>
          <w:szCs w:val="28"/>
        </w:rPr>
      </w:pPr>
      <w:r w:rsidRPr="00241178">
        <w:rPr>
          <w:rFonts w:eastAsia="Calibri"/>
          <w:b/>
          <w:bCs/>
          <w:i/>
          <w:sz w:val="28"/>
          <w:szCs w:val="28"/>
        </w:rPr>
        <w:t>3.8.5. Достижение целевых показателей муниципальной программы «Молодежь Тбилисского района»</w:t>
      </w:r>
    </w:p>
    <w:p w:rsidR="009D7BCE" w:rsidRPr="009D7BCE" w:rsidRDefault="009326C2" w:rsidP="00F628A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9D7BCE" w:rsidRPr="009D7BCE">
        <w:rPr>
          <w:sz w:val="28"/>
          <w:szCs w:val="28"/>
        </w:rPr>
        <w:t>В целом по муниципальной программе муниципального образования Тбилисский район «Молодежь Тбилисского района» по итогам 202</w:t>
      </w:r>
      <w:r w:rsidR="00043DF8">
        <w:rPr>
          <w:sz w:val="28"/>
          <w:szCs w:val="28"/>
        </w:rPr>
        <w:t>2</w:t>
      </w:r>
      <w:r w:rsidR="009D7BCE" w:rsidRPr="009D7BCE">
        <w:rPr>
          <w:sz w:val="28"/>
          <w:szCs w:val="28"/>
        </w:rPr>
        <w:t xml:space="preserve">года из запланированных значений </w:t>
      </w:r>
      <w:r w:rsidR="00402F5C">
        <w:rPr>
          <w:sz w:val="28"/>
          <w:szCs w:val="28"/>
        </w:rPr>
        <w:t>7</w:t>
      </w:r>
      <w:r w:rsidR="009D7BCE" w:rsidRPr="009D7BCE">
        <w:rPr>
          <w:sz w:val="28"/>
          <w:szCs w:val="28"/>
        </w:rPr>
        <w:t xml:space="preserve"> целевых показателей, предусмотренных программой, достигнуты в полном объеме </w:t>
      </w:r>
      <w:r w:rsidR="00402F5C">
        <w:rPr>
          <w:sz w:val="28"/>
          <w:szCs w:val="28"/>
        </w:rPr>
        <w:t>7</w:t>
      </w:r>
      <w:r w:rsidR="009D7BCE" w:rsidRPr="009D7BCE">
        <w:rPr>
          <w:sz w:val="28"/>
          <w:szCs w:val="28"/>
        </w:rPr>
        <w:t xml:space="preserve"> показателей. </w:t>
      </w:r>
      <w:proofErr w:type="gramEnd"/>
    </w:p>
    <w:p w:rsidR="009326C2" w:rsidRDefault="009326C2" w:rsidP="00F628AB">
      <w:pPr>
        <w:widowControl w:val="0"/>
        <w:tabs>
          <w:tab w:val="left" w:pos="284"/>
          <w:tab w:val="left" w:pos="426"/>
        </w:tabs>
        <w:suppressAutoHyphens/>
        <w:jc w:val="both"/>
        <w:textAlignment w:val="baseline"/>
        <w:rPr>
          <w:rFonts w:eastAsia="Andale Sans UI"/>
          <w:kern w:val="2"/>
          <w:sz w:val="28"/>
          <w:szCs w:val="28"/>
          <w:lang w:eastAsia="fa-IR" w:bidi="fa-IR"/>
        </w:rPr>
      </w:pPr>
      <w:r>
        <w:rPr>
          <w:sz w:val="28"/>
          <w:szCs w:val="28"/>
        </w:rPr>
        <w:t>.</w:t>
      </w:r>
    </w:p>
    <w:p w:rsidR="009C392C" w:rsidRDefault="009C392C" w:rsidP="00F628AB">
      <w:pPr>
        <w:jc w:val="center"/>
        <w:rPr>
          <w:rFonts w:eastAsia="Calibri"/>
          <w:b/>
          <w:bCs/>
          <w:i/>
          <w:sz w:val="28"/>
          <w:szCs w:val="28"/>
        </w:rPr>
      </w:pPr>
      <w:r w:rsidRPr="00241178">
        <w:rPr>
          <w:rFonts w:eastAsia="Calibri"/>
          <w:b/>
          <w:bCs/>
          <w:i/>
          <w:sz w:val="28"/>
          <w:szCs w:val="28"/>
        </w:rPr>
        <w:t>Вывод</w:t>
      </w:r>
    </w:p>
    <w:p w:rsidR="008A67FD" w:rsidRDefault="009C392C" w:rsidP="00F628AB">
      <w:pPr>
        <w:ind w:firstLine="709"/>
        <w:jc w:val="both"/>
        <w:rPr>
          <w:rFonts w:eastAsia="Calibri"/>
          <w:bCs/>
          <w:sz w:val="28"/>
          <w:szCs w:val="28"/>
        </w:rPr>
      </w:pPr>
      <w:r w:rsidRPr="00241178">
        <w:rPr>
          <w:rFonts w:eastAsia="Calibri"/>
          <w:bCs/>
          <w:sz w:val="28"/>
          <w:szCs w:val="28"/>
        </w:rPr>
        <w:t>Произведен расчет эффективности реализации муниципальной программы «Молодежь Тбилисского района», согласно методике, включенной в программу. Эффективность муниципальной программы «Молодежь Тбилисского района» может быть признана высокой</w:t>
      </w:r>
      <w:r w:rsidR="008A67FD">
        <w:rPr>
          <w:rFonts w:eastAsia="Calibri"/>
          <w:bCs/>
          <w:sz w:val="28"/>
          <w:szCs w:val="28"/>
        </w:rPr>
        <w:t>.</w:t>
      </w:r>
    </w:p>
    <w:p w:rsidR="009C392C" w:rsidRPr="00241178" w:rsidRDefault="009C392C" w:rsidP="00F628AB">
      <w:pPr>
        <w:ind w:firstLine="709"/>
        <w:jc w:val="both"/>
        <w:rPr>
          <w:rFonts w:eastAsia="Calibri"/>
          <w:bCs/>
          <w:sz w:val="28"/>
          <w:szCs w:val="28"/>
        </w:rPr>
      </w:pPr>
      <w:r w:rsidRPr="00241178">
        <w:rPr>
          <w:rFonts w:eastAsia="Calibri"/>
          <w:bCs/>
          <w:sz w:val="28"/>
          <w:szCs w:val="28"/>
        </w:rPr>
        <w:t>Реализацию муниципальной программы считаем целесообразным продолжить в 20</w:t>
      </w:r>
      <w:r w:rsidR="008A67FD">
        <w:rPr>
          <w:rFonts w:eastAsia="Calibri"/>
          <w:bCs/>
          <w:sz w:val="28"/>
          <w:szCs w:val="28"/>
        </w:rPr>
        <w:t>2</w:t>
      </w:r>
      <w:r w:rsidR="00FF2CA9">
        <w:rPr>
          <w:rFonts w:eastAsia="Calibri"/>
          <w:bCs/>
          <w:sz w:val="28"/>
          <w:szCs w:val="28"/>
        </w:rPr>
        <w:t>4</w:t>
      </w:r>
      <w:r w:rsidRPr="00241178">
        <w:rPr>
          <w:rFonts w:eastAsia="Calibri"/>
          <w:bCs/>
          <w:sz w:val="28"/>
          <w:szCs w:val="28"/>
        </w:rPr>
        <w:t xml:space="preserve"> году.</w:t>
      </w:r>
    </w:p>
    <w:p w:rsidR="009C392C" w:rsidRPr="00241178" w:rsidRDefault="009C392C" w:rsidP="00F628AB">
      <w:pPr>
        <w:ind w:firstLine="709"/>
        <w:jc w:val="both"/>
        <w:rPr>
          <w:rFonts w:eastAsia="Calibri"/>
          <w:bCs/>
          <w:sz w:val="28"/>
          <w:szCs w:val="28"/>
        </w:rPr>
      </w:pPr>
      <w:r w:rsidRPr="00241178">
        <w:rPr>
          <w:rFonts w:eastAsia="Calibri"/>
          <w:bCs/>
          <w:sz w:val="28"/>
          <w:szCs w:val="28"/>
        </w:rPr>
        <w:t xml:space="preserve">Для дальнейшей реализации муниципальной программы координатору муниципальной программы необходимо продолжить постоянный мониторинг и </w:t>
      </w:r>
      <w:proofErr w:type="gramStart"/>
      <w:r w:rsidRPr="00241178">
        <w:rPr>
          <w:rFonts w:eastAsia="Calibri"/>
          <w:bCs/>
          <w:sz w:val="28"/>
          <w:szCs w:val="28"/>
        </w:rPr>
        <w:t>контроль за</w:t>
      </w:r>
      <w:proofErr w:type="gramEnd"/>
      <w:r w:rsidRPr="00241178">
        <w:rPr>
          <w:rFonts w:eastAsia="Calibri"/>
          <w:bCs/>
          <w:sz w:val="28"/>
          <w:szCs w:val="28"/>
        </w:rPr>
        <w:t xml:space="preserve"> своевременным выполнением программных мероприятий, достижением целевых показателей.</w:t>
      </w:r>
    </w:p>
    <w:p w:rsidR="009C392C" w:rsidRPr="00241178" w:rsidRDefault="009C392C" w:rsidP="00F628AB">
      <w:pPr>
        <w:ind w:firstLine="709"/>
        <w:jc w:val="both"/>
        <w:rPr>
          <w:rFonts w:eastAsia="Calibri"/>
          <w:bCs/>
          <w:sz w:val="28"/>
          <w:szCs w:val="28"/>
        </w:rPr>
      </w:pPr>
    </w:p>
    <w:p w:rsidR="009C392C" w:rsidRPr="00241178" w:rsidRDefault="009C392C" w:rsidP="00F628AB">
      <w:pPr>
        <w:keepNext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>3.9. О ходе реализации мун</w:t>
      </w:r>
      <w:r w:rsidR="00C21ED1">
        <w:rPr>
          <w:b/>
          <w:i/>
          <w:sz w:val="28"/>
          <w:szCs w:val="28"/>
        </w:rPr>
        <w:t xml:space="preserve">иципальной программы </w:t>
      </w:r>
    </w:p>
    <w:p w:rsidR="009C392C" w:rsidRPr="00241178" w:rsidRDefault="009C392C" w:rsidP="00F628AB">
      <w:pPr>
        <w:keepNext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>«Развитие физической культуры и спорта»</w:t>
      </w:r>
    </w:p>
    <w:p w:rsidR="00997127" w:rsidRPr="00997127" w:rsidRDefault="00997127" w:rsidP="0099712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97127">
        <w:rPr>
          <w:sz w:val="28"/>
          <w:szCs w:val="28"/>
        </w:rPr>
        <w:t>Муниципальная программа муниципального образования Тбилисский район «Развитие физической культуры и спорта» утверждена постановлением администрации МО Тбилисский район</w:t>
      </w:r>
      <w:r w:rsidRPr="00997127">
        <w:rPr>
          <w:rFonts w:eastAsia="Calibri"/>
          <w:sz w:val="28"/>
          <w:szCs w:val="28"/>
          <w:lang w:eastAsia="en-US"/>
        </w:rPr>
        <w:t xml:space="preserve"> от 6 ноября 2014 года № 1053.</w:t>
      </w:r>
    </w:p>
    <w:p w:rsidR="00997127" w:rsidRPr="00997127" w:rsidRDefault="00997127" w:rsidP="00997127">
      <w:pPr>
        <w:keepLines/>
        <w:widowControl w:val="0"/>
        <w:suppressAutoHyphens/>
        <w:ind w:firstLine="709"/>
        <w:jc w:val="both"/>
        <w:outlineLvl w:val="2"/>
        <w:rPr>
          <w:bCs/>
          <w:color w:val="000000"/>
          <w:sz w:val="28"/>
          <w:szCs w:val="28"/>
        </w:rPr>
      </w:pPr>
      <w:r w:rsidRPr="00997127">
        <w:rPr>
          <w:bCs/>
          <w:sz w:val="28"/>
          <w:szCs w:val="28"/>
        </w:rPr>
        <w:lastRenderedPageBreak/>
        <w:t xml:space="preserve">Участники муниципальной программы: </w:t>
      </w:r>
      <w:r w:rsidRPr="00997127">
        <w:rPr>
          <w:bCs/>
          <w:color w:val="000000"/>
          <w:sz w:val="28"/>
          <w:szCs w:val="28"/>
        </w:rPr>
        <w:t>администрация муниципального образования Тбилисский район, муниципальное бюджетное учреждение спортивная школа «Авангард», муниципальное автономное учреждение спортивный комплекс «Олимп».</w:t>
      </w:r>
    </w:p>
    <w:p w:rsidR="00997127" w:rsidRPr="00997127" w:rsidRDefault="00997127" w:rsidP="0099712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97127">
        <w:rPr>
          <w:rFonts w:eastAsia="Calibri"/>
          <w:sz w:val="28"/>
          <w:szCs w:val="28"/>
          <w:lang w:eastAsia="en-US"/>
        </w:rPr>
        <w:t xml:space="preserve">Целью муниципальной программы является: развитие физической культуры и массового спорта в муниципальном образовании Тбилисский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спортом. </w:t>
      </w:r>
    </w:p>
    <w:p w:rsidR="00997127" w:rsidRPr="00997127" w:rsidRDefault="00997127" w:rsidP="0099712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97127">
        <w:rPr>
          <w:sz w:val="28"/>
          <w:szCs w:val="28"/>
        </w:rPr>
        <w:t xml:space="preserve">Задачи муниципальной программы: 1) повышение </w:t>
      </w:r>
      <w:proofErr w:type="gramStart"/>
      <w:r w:rsidRPr="00997127">
        <w:rPr>
          <w:sz w:val="28"/>
          <w:szCs w:val="28"/>
        </w:rPr>
        <w:t>эффективности функционирования учреждений сферы физической культуры</w:t>
      </w:r>
      <w:proofErr w:type="gramEnd"/>
      <w:r w:rsidRPr="00997127">
        <w:rPr>
          <w:sz w:val="28"/>
          <w:szCs w:val="28"/>
        </w:rPr>
        <w:t xml:space="preserve"> и спорта, укрепление материально-технической базы спортивных учреждений сферы физической культуры и спорта; 2) приобщение различных слоев населения к регулярным занятиям физической культурой и спортом, повышение эффективности функционирования спортивных сборных команд муниципального  образования Тбилисский район по культивируемым видам спорта; 3) повышение качества выполнения работ и использования муниципальных функций в сфере физическая культура и спорт.</w:t>
      </w:r>
    </w:p>
    <w:p w:rsidR="00997127" w:rsidRPr="00997127" w:rsidRDefault="00997127" w:rsidP="00997127">
      <w:pPr>
        <w:jc w:val="both"/>
        <w:rPr>
          <w:sz w:val="28"/>
          <w:szCs w:val="28"/>
        </w:rPr>
      </w:pPr>
      <w:r w:rsidRPr="00997127">
        <w:rPr>
          <w:sz w:val="28"/>
          <w:szCs w:val="28"/>
        </w:rPr>
        <w:tab/>
        <w:t xml:space="preserve">Объем финансирования муниципальной программы на 2023 год </w:t>
      </w:r>
      <w:r w:rsidRPr="00522FC1">
        <w:rPr>
          <w:sz w:val="28"/>
          <w:szCs w:val="28"/>
        </w:rPr>
        <w:t>предусмотрен в сумме 46686,8 тыс. руб., кассовый расход 44903,2 тыс. руб.</w:t>
      </w:r>
      <w:r w:rsidRPr="00997127">
        <w:rPr>
          <w:sz w:val="28"/>
          <w:szCs w:val="28"/>
        </w:rPr>
        <w:t xml:space="preserve"> или 96,2 %, в том числе:</w:t>
      </w:r>
    </w:p>
    <w:p w:rsidR="00997127" w:rsidRPr="00997127" w:rsidRDefault="00997127" w:rsidP="00997127">
      <w:pPr>
        <w:jc w:val="both"/>
        <w:rPr>
          <w:sz w:val="28"/>
          <w:szCs w:val="28"/>
        </w:rPr>
      </w:pPr>
      <w:r w:rsidRPr="00997127">
        <w:rPr>
          <w:sz w:val="28"/>
          <w:szCs w:val="28"/>
        </w:rPr>
        <w:tab/>
        <w:t>- за счет средств федерального бюджета 1817,6 тыс. рублей, кассовый расход 1817,6 тыс. рублей или 100 %;</w:t>
      </w:r>
    </w:p>
    <w:p w:rsidR="00997127" w:rsidRPr="00997127" w:rsidRDefault="00997127" w:rsidP="00997127">
      <w:pPr>
        <w:ind w:firstLine="708"/>
        <w:jc w:val="both"/>
        <w:rPr>
          <w:sz w:val="28"/>
          <w:szCs w:val="28"/>
        </w:rPr>
      </w:pPr>
      <w:r w:rsidRPr="00997127">
        <w:rPr>
          <w:sz w:val="28"/>
          <w:szCs w:val="28"/>
        </w:rPr>
        <w:t>- за счет сре</w:t>
      </w:r>
      <w:proofErr w:type="gramStart"/>
      <w:r w:rsidRPr="00997127">
        <w:rPr>
          <w:sz w:val="28"/>
          <w:szCs w:val="28"/>
        </w:rPr>
        <w:t>дств кр</w:t>
      </w:r>
      <w:proofErr w:type="gramEnd"/>
      <w:r w:rsidRPr="00997127">
        <w:rPr>
          <w:sz w:val="28"/>
          <w:szCs w:val="28"/>
        </w:rPr>
        <w:t>аевого бюджета 5247,7 тыс. руб., кассовый расход 5134,1 тыс. руб. или 97,8 %;</w:t>
      </w:r>
    </w:p>
    <w:p w:rsidR="00997127" w:rsidRPr="00997127" w:rsidRDefault="00997127" w:rsidP="00997127">
      <w:pPr>
        <w:ind w:firstLine="708"/>
        <w:jc w:val="both"/>
        <w:rPr>
          <w:sz w:val="28"/>
          <w:szCs w:val="28"/>
        </w:rPr>
      </w:pPr>
      <w:r w:rsidRPr="00997127">
        <w:rPr>
          <w:sz w:val="28"/>
          <w:szCs w:val="28"/>
        </w:rPr>
        <w:t xml:space="preserve">- за счет средств местного бюджета 39621,5 тыс. руб., кассовый расход 37951,5 тыс. руб. или </w:t>
      </w:r>
      <w:r w:rsidR="00522FC1">
        <w:rPr>
          <w:sz w:val="28"/>
          <w:szCs w:val="28"/>
        </w:rPr>
        <w:t>95,8</w:t>
      </w:r>
      <w:r w:rsidRPr="00997127">
        <w:rPr>
          <w:sz w:val="28"/>
          <w:szCs w:val="28"/>
        </w:rPr>
        <w:t xml:space="preserve"> %.</w:t>
      </w:r>
    </w:p>
    <w:p w:rsidR="009C392C" w:rsidRPr="00997127" w:rsidRDefault="009C392C" w:rsidP="00997127">
      <w:pPr>
        <w:ind w:firstLine="708"/>
        <w:jc w:val="both"/>
        <w:rPr>
          <w:sz w:val="28"/>
          <w:szCs w:val="28"/>
        </w:rPr>
      </w:pPr>
      <w:r w:rsidRPr="00997127">
        <w:rPr>
          <w:sz w:val="28"/>
          <w:szCs w:val="28"/>
        </w:rPr>
        <w:t>Достижение целей и</w:t>
      </w:r>
      <w:r w:rsidR="00C21ED1" w:rsidRPr="00997127">
        <w:rPr>
          <w:sz w:val="28"/>
          <w:szCs w:val="28"/>
        </w:rPr>
        <w:t xml:space="preserve"> решение задач, поставленных в муниципальной </w:t>
      </w:r>
      <w:r w:rsidRPr="00997127">
        <w:rPr>
          <w:sz w:val="28"/>
          <w:szCs w:val="28"/>
        </w:rPr>
        <w:t xml:space="preserve">программе, </w:t>
      </w:r>
      <w:r w:rsidR="00F75AA6" w:rsidRPr="00997127">
        <w:rPr>
          <w:sz w:val="28"/>
          <w:szCs w:val="28"/>
        </w:rPr>
        <w:t>в 20</w:t>
      </w:r>
      <w:r w:rsidR="008514AF" w:rsidRPr="00997127">
        <w:rPr>
          <w:sz w:val="28"/>
          <w:szCs w:val="28"/>
        </w:rPr>
        <w:t>2</w:t>
      </w:r>
      <w:r w:rsidR="00997127" w:rsidRPr="00997127">
        <w:rPr>
          <w:sz w:val="28"/>
          <w:szCs w:val="28"/>
        </w:rPr>
        <w:t>3</w:t>
      </w:r>
      <w:r w:rsidR="00F75AA6" w:rsidRPr="00997127">
        <w:rPr>
          <w:sz w:val="28"/>
          <w:szCs w:val="28"/>
        </w:rPr>
        <w:t xml:space="preserve"> году </w:t>
      </w:r>
      <w:r w:rsidRPr="00997127">
        <w:rPr>
          <w:sz w:val="28"/>
          <w:szCs w:val="28"/>
        </w:rPr>
        <w:t xml:space="preserve">осуществляется в рамках реализации 3 основных мероприятий. </w:t>
      </w:r>
    </w:p>
    <w:p w:rsidR="009C392C" w:rsidRPr="00C21ED1" w:rsidRDefault="009C392C" w:rsidP="00997127">
      <w:pPr>
        <w:ind w:firstLine="708"/>
        <w:jc w:val="both"/>
        <w:rPr>
          <w:sz w:val="27"/>
          <w:szCs w:val="27"/>
        </w:rPr>
      </w:pPr>
      <w:r w:rsidRPr="00997127">
        <w:rPr>
          <w:sz w:val="28"/>
          <w:szCs w:val="28"/>
        </w:rPr>
        <w:t>Контрольные события, предусмотренные</w:t>
      </w:r>
      <w:r w:rsidRPr="00C21ED1">
        <w:rPr>
          <w:sz w:val="27"/>
          <w:szCs w:val="27"/>
        </w:rPr>
        <w:t xml:space="preserve"> планом реализации муниципальной программы, выполнены в полном объеме в установленные сроки. </w:t>
      </w:r>
    </w:p>
    <w:p w:rsidR="009C392C" w:rsidRPr="00C21ED1" w:rsidRDefault="009C392C" w:rsidP="00F628AB">
      <w:pPr>
        <w:ind w:firstLine="711"/>
        <w:jc w:val="center"/>
        <w:rPr>
          <w:b/>
          <w:i/>
          <w:sz w:val="27"/>
          <w:szCs w:val="27"/>
          <w:highlight w:val="green"/>
        </w:rPr>
      </w:pPr>
    </w:p>
    <w:p w:rsidR="009C392C" w:rsidRPr="00C21ED1" w:rsidRDefault="009C392C" w:rsidP="00F628AB">
      <w:pPr>
        <w:ind w:firstLine="711"/>
        <w:jc w:val="center"/>
        <w:rPr>
          <w:b/>
          <w:i/>
          <w:sz w:val="27"/>
          <w:szCs w:val="27"/>
        </w:rPr>
      </w:pPr>
      <w:r w:rsidRPr="00C21ED1">
        <w:rPr>
          <w:b/>
          <w:i/>
          <w:sz w:val="27"/>
          <w:szCs w:val="27"/>
        </w:rPr>
        <w:t>3.9.1. О ходе реализации основного мероприятия № 1</w:t>
      </w:r>
    </w:p>
    <w:p w:rsidR="009C392C" w:rsidRPr="00C21ED1" w:rsidRDefault="009C392C" w:rsidP="00F628AB">
      <w:pPr>
        <w:ind w:firstLine="711"/>
        <w:jc w:val="center"/>
        <w:rPr>
          <w:b/>
          <w:i/>
          <w:sz w:val="27"/>
          <w:szCs w:val="27"/>
        </w:rPr>
      </w:pPr>
      <w:r w:rsidRPr="00C21ED1">
        <w:rPr>
          <w:rFonts w:eastAsia="Calibri"/>
          <w:b/>
          <w:bCs/>
          <w:i/>
          <w:sz w:val="27"/>
          <w:szCs w:val="27"/>
        </w:rPr>
        <w:t>«Обеспечение деятельности муниципальных учреждений отраслей «Физическая культура и спорт», «Образование»</w:t>
      </w:r>
    </w:p>
    <w:p w:rsidR="009C392C" w:rsidRPr="00D2230D" w:rsidRDefault="009C392C" w:rsidP="00F628AB">
      <w:pPr>
        <w:ind w:firstLine="708"/>
        <w:jc w:val="both"/>
        <w:rPr>
          <w:sz w:val="28"/>
          <w:szCs w:val="28"/>
        </w:rPr>
      </w:pPr>
      <w:r w:rsidRPr="00AB2B1D">
        <w:rPr>
          <w:sz w:val="28"/>
          <w:szCs w:val="28"/>
        </w:rPr>
        <w:t>О</w:t>
      </w:r>
      <w:r w:rsidR="00C21ED1" w:rsidRPr="00AB2B1D">
        <w:rPr>
          <w:sz w:val="28"/>
          <w:szCs w:val="28"/>
        </w:rPr>
        <w:t>бъем финансирования на 20</w:t>
      </w:r>
      <w:r w:rsidR="00F67B28" w:rsidRPr="00AB2B1D">
        <w:rPr>
          <w:sz w:val="28"/>
          <w:szCs w:val="28"/>
        </w:rPr>
        <w:t>2</w:t>
      </w:r>
      <w:r w:rsidR="00D2230D">
        <w:rPr>
          <w:sz w:val="28"/>
          <w:szCs w:val="28"/>
        </w:rPr>
        <w:t>3</w:t>
      </w:r>
      <w:r w:rsidR="00C21ED1" w:rsidRPr="00AB2B1D">
        <w:rPr>
          <w:sz w:val="28"/>
          <w:szCs w:val="28"/>
        </w:rPr>
        <w:t xml:space="preserve"> год</w:t>
      </w:r>
      <w:r w:rsidRPr="00AB2B1D">
        <w:rPr>
          <w:sz w:val="28"/>
          <w:szCs w:val="28"/>
        </w:rPr>
        <w:t xml:space="preserve"> был предусмотрен в сумме                      </w:t>
      </w:r>
      <w:r w:rsidR="00D2230D" w:rsidRPr="00D2230D">
        <w:rPr>
          <w:sz w:val="28"/>
          <w:szCs w:val="28"/>
        </w:rPr>
        <w:t xml:space="preserve">39904,1 00 </w:t>
      </w:r>
      <w:r w:rsidRPr="00D2230D">
        <w:rPr>
          <w:sz w:val="28"/>
          <w:szCs w:val="28"/>
        </w:rPr>
        <w:t>тыс. рублей, в том числе:</w:t>
      </w:r>
    </w:p>
    <w:p w:rsidR="009C392C" w:rsidRPr="00AB2B1D" w:rsidRDefault="009C392C" w:rsidP="00F628AB">
      <w:pPr>
        <w:ind w:firstLine="709"/>
        <w:jc w:val="both"/>
        <w:rPr>
          <w:sz w:val="28"/>
          <w:szCs w:val="28"/>
        </w:rPr>
      </w:pPr>
      <w:r w:rsidRPr="00AB2B1D">
        <w:rPr>
          <w:sz w:val="28"/>
          <w:szCs w:val="28"/>
        </w:rPr>
        <w:t>- за счет сре</w:t>
      </w:r>
      <w:proofErr w:type="gramStart"/>
      <w:r w:rsidRPr="00AB2B1D">
        <w:rPr>
          <w:sz w:val="28"/>
          <w:szCs w:val="28"/>
        </w:rPr>
        <w:t>д</w:t>
      </w:r>
      <w:r w:rsidR="00C21ED1" w:rsidRPr="00AB2B1D">
        <w:rPr>
          <w:sz w:val="28"/>
          <w:szCs w:val="28"/>
        </w:rPr>
        <w:t xml:space="preserve">ств </w:t>
      </w:r>
      <w:r w:rsidR="00C5051E">
        <w:rPr>
          <w:sz w:val="28"/>
          <w:szCs w:val="28"/>
        </w:rPr>
        <w:t>кр</w:t>
      </w:r>
      <w:proofErr w:type="gramEnd"/>
      <w:r w:rsidR="00C5051E">
        <w:rPr>
          <w:sz w:val="28"/>
          <w:szCs w:val="28"/>
        </w:rPr>
        <w:t>аевого</w:t>
      </w:r>
      <w:r w:rsidR="00C21ED1" w:rsidRPr="00AB2B1D">
        <w:rPr>
          <w:sz w:val="28"/>
          <w:szCs w:val="28"/>
        </w:rPr>
        <w:t xml:space="preserve"> бюджета – </w:t>
      </w:r>
      <w:r w:rsidR="00D2230D">
        <w:rPr>
          <w:sz w:val="28"/>
          <w:szCs w:val="28"/>
        </w:rPr>
        <w:t>5247,700</w:t>
      </w:r>
      <w:r w:rsidRPr="00AB2B1D">
        <w:rPr>
          <w:sz w:val="28"/>
          <w:szCs w:val="28"/>
        </w:rPr>
        <w:t xml:space="preserve"> тыс. рублей;</w:t>
      </w:r>
    </w:p>
    <w:p w:rsidR="009C392C" w:rsidRPr="00AB2B1D" w:rsidRDefault="009C392C" w:rsidP="00F628AB">
      <w:pPr>
        <w:ind w:firstLine="709"/>
        <w:jc w:val="both"/>
        <w:rPr>
          <w:sz w:val="28"/>
          <w:szCs w:val="28"/>
        </w:rPr>
      </w:pPr>
      <w:r w:rsidRPr="00AB2B1D">
        <w:rPr>
          <w:sz w:val="28"/>
          <w:szCs w:val="28"/>
        </w:rPr>
        <w:t>- за счет с</w:t>
      </w:r>
      <w:r w:rsidR="00C21ED1" w:rsidRPr="00AB2B1D">
        <w:rPr>
          <w:sz w:val="28"/>
          <w:szCs w:val="28"/>
        </w:rPr>
        <w:t xml:space="preserve">редств </w:t>
      </w:r>
      <w:r w:rsidR="00C5051E">
        <w:rPr>
          <w:sz w:val="28"/>
          <w:szCs w:val="28"/>
        </w:rPr>
        <w:t>местного</w:t>
      </w:r>
      <w:r w:rsidR="00C21ED1" w:rsidRPr="00AB2B1D">
        <w:rPr>
          <w:sz w:val="28"/>
          <w:szCs w:val="28"/>
        </w:rPr>
        <w:t xml:space="preserve"> бюджета – </w:t>
      </w:r>
      <w:r w:rsidR="00D2230D">
        <w:rPr>
          <w:sz w:val="28"/>
          <w:szCs w:val="28"/>
        </w:rPr>
        <w:t>24656,400</w:t>
      </w:r>
      <w:r w:rsidRPr="00AB2B1D">
        <w:rPr>
          <w:sz w:val="28"/>
          <w:szCs w:val="28"/>
        </w:rPr>
        <w:t xml:space="preserve"> тыс. рублей.</w:t>
      </w:r>
    </w:p>
    <w:p w:rsidR="009C392C" w:rsidRPr="00AB2B1D" w:rsidRDefault="009C392C" w:rsidP="00F628AB">
      <w:pPr>
        <w:ind w:firstLine="708"/>
        <w:jc w:val="both"/>
        <w:rPr>
          <w:sz w:val="28"/>
          <w:szCs w:val="28"/>
        </w:rPr>
      </w:pPr>
      <w:r w:rsidRPr="00AB2B1D">
        <w:rPr>
          <w:sz w:val="28"/>
          <w:szCs w:val="28"/>
        </w:rPr>
        <w:t xml:space="preserve">Профинансировано в отчетном периоде </w:t>
      </w:r>
      <w:r w:rsidR="00EF2D4E" w:rsidRPr="00EF2D4E">
        <w:rPr>
          <w:sz w:val="28"/>
          <w:szCs w:val="28"/>
        </w:rPr>
        <w:t xml:space="preserve">в сумме </w:t>
      </w:r>
      <w:r w:rsidR="00D2230D">
        <w:rPr>
          <w:sz w:val="28"/>
          <w:szCs w:val="28"/>
        </w:rPr>
        <w:t>38187,700</w:t>
      </w:r>
      <w:r w:rsidRPr="00AB2B1D">
        <w:rPr>
          <w:sz w:val="28"/>
          <w:szCs w:val="28"/>
        </w:rPr>
        <w:t xml:space="preserve"> тыс. рублей (</w:t>
      </w:r>
      <w:r w:rsidR="00D2230D">
        <w:rPr>
          <w:sz w:val="28"/>
          <w:szCs w:val="28"/>
        </w:rPr>
        <w:t>95,7</w:t>
      </w:r>
      <w:r w:rsidRPr="00AB2B1D">
        <w:rPr>
          <w:sz w:val="28"/>
          <w:szCs w:val="28"/>
        </w:rPr>
        <w:t xml:space="preserve">%), в том числе: </w:t>
      </w:r>
    </w:p>
    <w:p w:rsidR="00C5051E" w:rsidRPr="00AB2B1D" w:rsidRDefault="00C5051E" w:rsidP="00C5051E">
      <w:pPr>
        <w:ind w:firstLine="709"/>
        <w:jc w:val="both"/>
        <w:rPr>
          <w:sz w:val="28"/>
          <w:szCs w:val="28"/>
        </w:rPr>
      </w:pPr>
      <w:r w:rsidRPr="00AB2B1D">
        <w:rPr>
          <w:sz w:val="28"/>
          <w:szCs w:val="28"/>
        </w:rPr>
        <w:t>- за счет сре</w:t>
      </w:r>
      <w:proofErr w:type="gramStart"/>
      <w:r w:rsidRPr="00AB2B1D">
        <w:rPr>
          <w:sz w:val="28"/>
          <w:szCs w:val="28"/>
        </w:rPr>
        <w:t xml:space="preserve">дств </w:t>
      </w:r>
      <w:r>
        <w:rPr>
          <w:sz w:val="28"/>
          <w:szCs w:val="28"/>
        </w:rPr>
        <w:t>кр</w:t>
      </w:r>
      <w:proofErr w:type="gramEnd"/>
      <w:r>
        <w:rPr>
          <w:sz w:val="28"/>
          <w:szCs w:val="28"/>
        </w:rPr>
        <w:t>аевого</w:t>
      </w:r>
      <w:r w:rsidRPr="00AB2B1D">
        <w:rPr>
          <w:sz w:val="28"/>
          <w:szCs w:val="28"/>
        </w:rPr>
        <w:t xml:space="preserve"> бюджета – </w:t>
      </w:r>
      <w:r w:rsidR="00D2230D">
        <w:rPr>
          <w:sz w:val="28"/>
          <w:szCs w:val="28"/>
        </w:rPr>
        <w:t>5134,100</w:t>
      </w:r>
      <w:r w:rsidRPr="00AB2B1D">
        <w:rPr>
          <w:sz w:val="28"/>
          <w:szCs w:val="28"/>
        </w:rPr>
        <w:t xml:space="preserve"> тыс. рублей;</w:t>
      </w:r>
    </w:p>
    <w:p w:rsidR="00C5051E" w:rsidRPr="00AB2B1D" w:rsidRDefault="00C5051E" w:rsidP="00C5051E">
      <w:pPr>
        <w:ind w:firstLine="709"/>
        <w:jc w:val="both"/>
        <w:rPr>
          <w:sz w:val="28"/>
          <w:szCs w:val="28"/>
        </w:rPr>
      </w:pPr>
      <w:r w:rsidRPr="00AB2B1D">
        <w:rPr>
          <w:sz w:val="28"/>
          <w:szCs w:val="28"/>
        </w:rPr>
        <w:t xml:space="preserve">- за счет средств </w:t>
      </w:r>
      <w:r>
        <w:rPr>
          <w:sz w:val="28"/>
          <w:szCs w:val="28"/>
        </w:rPr>
        <w:t>местного</w:t>
      </w:r>
      <w:r w:rsidRPr="00AB2B1D">
        <w:rPr>
          <w:sz w:val="28"/>
          <w:szCs w:val="28"/>
        </w:rPr>
        <w:t xml:space="preserve"> бюджета – </w:t>
      </w:r>
      <w:r w:rsidR="00D2230D">
        <w:rPr>
          <w:sz w:val="28"/>
          <w:szCs w:val="28"/>
        </w:rPr>
        <w:t>33053,600</w:t>
      </w:r>
      <w:r w:rsidRPr="00AB2B1D">
        <w:rPr>
          <w:sz w:val="28"/>
          <w:szCs w:val="28"/>
        </w:rPr>
        <w:t xml:space="preserve"> тыс. рублей.</w:t>
      </w:r>
    </w:p>
    <w:p w:rsidR="00B52596" w:rsidRPr="00D2230D" w:rsidRDefault="00B52596" w:rsidP="0029258C">
      <w:pPr>
        <w:ind w:firstLine="851"/>
        <w:jc w:val="both"/>
        <w:rPr>
          <w:sz w:val="28"/>
          <w:szCs w:val="28"/>
        </w:rPr>
      </w:pPr>
      <w:proofErr w:type="gramStart"/>
      <w:r w:rsidRPr="0060720E">
        <w:rPr>
          <w:sz w:val="28"/>
          <w:szCs w:val="28"/>
        </w:rPr>
        <w:lastRenderedPageBreak/>
        <w:t xml:space="preserve">Остаток неиспользованных денежных средств местного бюджета в сумме </w:t>
      </w:r>
      <w:r w:rsidR="00D2230D">
        <w:rPr>
          <w:sz w:val="28"/>
          <w:szCs w:val="28"/>
        </w:rPr>
        <w:t>1592,8</w:t>
      </w:r>
      <w:r w:rsidRPr="0060720E">
        <w:rPr>
          <w:sz w:val="28"/>
          <w:szCs w:val="28"/>
        </w:rPr>
        <w:t xml:space="preserve"> тыс. рублей сложилась в подведомственном учреждении </w:t>
      </w:r>
      <w:r w:rsidR="00C5051E">
        <w:rPr>
          <w:sz w:val="28"/>
          <w:szCs w:val="28"/>
        </w:rPr>
        <w:t>за счет экономии средств по зарплате (больничные листы</w:t>
      </w:r>
      <w:r w:rsidR="00E8346E">
        <w:rPr>
          <w:sz w:val="28"/>
          <w:szCs w:val="28"/>
        </w:rPr>
        <w:t>,</w:t>
      </w:r>
      <w:r w:rsidR="00E8346E" w:rsidRPr="00E8346E">
        <w:rPr>
          <w:sz w:val="28"/>
          <w:szCs w:val="28"/>
        </w:rPr>
        <w:t xml:space="preserve"> </w:t>
      </w:r>
      <w:r w:rsidR="00E8346E" w:rsidRPr="00D2230D">
        <w:rPr>
          <w:sz w:val="28"/>
          <w:szCs w:val="28"/>
        </w:rPr>
        <w:t>в связи с отсутствием основных сотрудников по итогам года</w:t>
      </w:r>
      <w:r w:rsidR="00C5051E">
        <w:rPr>
          <w:sz w:val="28"/>
          <w:szCs w:val="28"/>
        </w:rPr>
        <w:t>)</w:t>
      </w:r>
      <w:r w:rsidR="0029258C">
        <w:rPr>
          <w:sz w:val="28"/>
          <w:szCs w:val="28"/>
        </w:rPr>
        <w:t>,</w:t>
      </w:r>
      <w:r w:rsidR="0029258C" w:rsidRPr="0029258C">
        <w:rPr>
          <w:b/>
          <w:sz w:val="28"/>
          <w:szCs w:val="28"/>
        </w:rPr>
        <w:t xml:space="preserve"> </w:t>
      </w:r>
      <w:r w:rsidRPr="0060720E">
        <w:rPr>
          <w:sz w:val="28"/>
          <w:szCs w:val="28"/>
        </w:rPr>
        <w:t xml:space="preserve">и </w:t>
      </w:r>
      <w:r w:rsidR="0029258C">
        <w:rPr>
          <w:sz w:val="28"/>
          <w:szCs w:val="28"/>
        </w:rPr>
        <w:t>средства краевого бюджета в сумме</w:t>
      </w:r>
      <w:r w:rsidRPr="0060720E">
        <w:rPr>
          <w:sz w:val="28"/>
          <w:szCs w:val="28"/>
        </w:rPr>
        <w:t xml:space="preserve"> </w:t>
      </w:r>
      <w:r w:rsidR="00D2230D">
        <w:rPr>
          <w:sz w:val="28"/>
          <w:szCs w:val="28"/>
        </w:rPr>
        <w:t>113,6</w:t>
      </w:r>
      <w:r w:rsidRPr="0060720E">
        <w:rPr>
          <w:sz w:val="28"/>
          <w:szCs w:val="28"/>
        </w:rPr>
        <w:t xml:space="preserve"> тыс. рублей за счет экономии средств по </w:t>
      </w:r>
      <w:r w:rsidR="0029258C">
        <w:rPr>
          <w:sz w:val="28"/>
          <w:szCs w:val="28"/>
        </w:rPr>
        <w:t>зарплате инструкторов по спорту</w:t>
      </w:r>
      <w:r w:rsidRPr="0060720E">
        <w:rPr>
          <w:sz w:val="28"/>
          <w:szCs w:val="28"/>
        </w:rPr>
        <w:t xml:space="preserve"> </w:t>
      </w:r>
      <w:r w:rsidRPr="00D2230D">
        <w:rPr>
          <w:sz w:val="28"/>
          <w:szCs w:val="28"/>
        </w:rPr>
        <w:t>(</w:t>
      </w:r>
      <w:r w:rsidR="00D2230D" w:rsidRPr="00D2230D">
        <w:rPr>
          <w:sz w:val="28"/>
          <w:szCs w:val="28"/>
        </w:rPr>
        <w:t>в связи с отсутствием основных сотрудников по итогам года</w:t>
      </w:r>
      <w:r w:rsidRPr="00D2230D">
        <w:rPr>
          <w:sz w:val="28"/>
          <w:szCs w:val="28"/>
        </w:rPr>
        <w:t>).</w:t>
      </w:r>
      <w:proofErr w:type="gramEnd"/>
    </w:p>
    <w:p w:rsidR="003D0FDC" w:rsidRPr="003D0FDC" w:rsidRDefault="003D0FDC" w:rsidP="003D0FD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D0FDC">
        <w:rPr>
          <w:sz w:val="28"/>
          <w:szCs w:val="28"/>
        </w:rPr>
        <w:t>Численность жителей Тбилисского района систематически занимающихся физической культурой и спортом в 202</w:t>
      </w:r>
      <w:r w:rsidR="00E8346E">
        <w:rPr>
          <w:sz w:val="28"/>
          <w:szCs w:val="28"/>
        </w:rPr>
        <w:t>3</w:t>
      </w:r>
      <w:r w:rsidRPr="003D0FDC">
        <w:rPr>
          <w:sz w:val="28"/>
          <w:szCs w:val="28"/>
        </w:rPr>
        <w:t xml:space="preserve"> году составила </w:t>
      </w:r>
      <w:r w:rsidR="00E8346E">
        <w:rPr>
          <w:sz w:val="28"/>
          <w:szCs w:val="28"/>
        </w:rPr>
        <w:t>26338</w:t>
      </w:r>
      <w:r w:rsidRPr="003D0FDC">
        <w:rPr>
          <w:sz w:val="28"/>
          <w:szCs w:val="28"/>
        </w:rPr>
        <w:t xml:space="preserve"> человека – 58,</w:t>
      </w:r>
      <w:r w:rsidR="00E8346E">
        <w:rPr>
          <w:sz w:val="28"/>
          <w:szCs w:val="28"/>
        </w:rPr>
        <w:t>0</w:t>
      </w:r>
      <w:r w:rsidRPr="003D0FDC">
        <w:rPr>
          <w:sz w:val="28"/>
          <w:szCs w:val="28"/>
        </w:rPr>
        <w:t xml:space="preserve"> % от общего числа населения Тбилисского района. </w:t>
      </w:r>
    </w:p>
    <w:p w:rsidR="0060720E" w:rsidRPr="0060720E" w:rsidRDefault="0060720E" w:rsidP="0060720E">
      <w:pPr>
        <w:ind w:firstLine="708"/>
        <w:jc w:val="both"/>
        <w:rPr>
          <w:sz w:val="28"/>
          <w:szCs w:val="28"/>
        </w:rPr>
      </w:pPr>
      <w:proofErr w:type="gramStart"/>
      <w:r w:rsidRPr="0060720E">
        <w:rPr>
          <w:sz w:val="28"/>
          <w:szCs w:val="28"/>
        </w:rPr>
        <w:t>По 1 мероприятию программы в 202</w:t>
      </w:r>
      <w:r w:rsidR="00E8346E">
        <w:rPr>
          <w:sz w:val="28"/>
          <w:szCs w:val="28"/>
        </w:rPr>
        <w:t>3</w:t>
      </w:r>
      <w:r w:rsidRPr="0060720E">
        <w:rPr>
          <w:sz w:val="28"/>
          <w:szCs w:val="28"/>
        </w:rPr>
        <w:t xml:space="preserve"> в Тбилисском районе функционируют два учреждения детей физкультурно-спортивной направленности физической культуры и спорта муниципальное бюджетное учреждение дополнительного образования детей детско-юношеская школа (далее - МБУ ДО ДЮСШ) и Муниципальное бюджетное учреждение спортивная школа «Авангард» (далее – МБУ СШ «Авангард»), в которых работают 15 отделений по видам спорта с общим числом воспитанников 1400 человек.</w:t>
      </w:r>
      <w:proofErr w:type="gramEnd"/>
      <w:r w:rsidRPr="0060720E">
        <w:rPr>
          <w:sz w:val="28"/>
          <w:szCs w:val="28"/>
        </w:rPr>
        <w:t xml:space="preserve"> Муниципальное бюджетное учреждение спортивная школа «Авангард является подведомственным отделу по физической культуре и спорту учреждением. Общая численность тренеров-преподавателей спортивных школ составляет</w:t>
      </w:r>
      <w:r w:rsidRPr="0060720E">
        <w:rPr>
          <w:color w:val="C00000"/>
          <w:sz w:val="28"/>
          <w:szCs w:val="28"/>
        </w:rPr>
        <w:t xml:space="preserve"> </w:t>
      </w:r>
      <w:r w:rsidRPr="0060720E">
        <w:rPr>
          <w:sz w:val="28"/>
          <w:szCs w:val="28"/>
        </w:rPr>
        <w:t>35 человек, из них 17 штатных.</w:t>
      </w:r>
    </w:p>
    <w:p w:rsidR="0060720E" w:rsidRPr="0060720E" w:rsidRDefault="0060720E" w:rsidP="0060720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720E">
        <w:rPr>
          <w:sz w:val="28"/>
          <w:szCs w:val="28"/>
        </w:rPr>
        <w:t>В рамках реализации муниципальной программы «Развитие физической культуры и спорта» спортивными школами в 202</w:t>
      </w:r>
      <w:r w:rsidR="00E8346E">
        <w:rPr>
          <w:sz w:val="28"/>
          <w:szCs w:val="28"/>
        </w:rPr>
        <w:t>3</w:t>
      </w:r>
      <w:r w:rsidRPr="0060720E">
        <w:rPr>
          <w:sz w:val="28"/>
          <w:szCs w:val="28"/>
        </w:rPr>
        <w:t xml:space="preserve"> году было проведено </w:t>
      </w:r>
      <w:r w:rsidR="00115BBC">
        <w:rPr>
          <w:sz w:val="28"/>
          <w:szCs w:val="28"/>
        </w:rPr>
        <w:t>10</w:t>
      </w:r>
      <w:r w:rsidR="00E8346E">
        <w:rPr>
          <w:sz w:val="28"/>
          <w:szCs w:val="28"/>
        </w:rPr>
        <w:t>8</w:t>
      </w:r>
      <w:r w:rsidR="00115BBC">
        <w:rPr>
          <w:sz w:val="28"/>
          <w:szCs w:val="28"/>
        </w:rPr>
        <w:t>0</w:t>
      </w:r>
      <w:r w:rsidRPr="0060720E">
        <w:rPr>
          <w:sz w:val="28"/>
          <w:szCs w:val="28"/>
        </w:rPr>
        <w:t xml:space="preserve"> мероприятий, в которых приняло участие 35865 жителей Тбилисского района.</w:t>
      </w:r>
    </w:p>
    <w:p w:rsidR="0060720E" w:rsidRPr="0060720E" w:rsidRDefault="0060720E" w:rsidP="0060720E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60720E">
        <w:rPr>
          <w:rFonts w:eastAsia="Calibri"/>
          <w:sz w:val="28"/>
          <w:szCs w:val="28"/>
          <w:lang w:eastAsia="en-US"/>
        </w:rPr>
        <w:t xml:space="preserve">Спортсмены Тбилисского района ежегодно становятся победителями и призерами краевых, Всероссийских и международных соревнований. </w:t>
      </w:r>
    </w:p>
    <w:p w:rsidR="0060720E" w:rsidRPr="0060720E" w:rsidRDefault="0060720E" w:rsidP="0060720E">
      <w:pPr>
        <w:widowControl w:val="0"/>
        <w:autoSpaceDE w:val="0"/>
        <w:autoSpaceDN w:val="0"/>
        <w:adjustRightInd w:val="0"/>
        <w:ind w:firstLine="720"/>
        <w:jc w:val="both"/>
        <w:rPr>
          <w:strike/>
          <w:sz w:val="28"/>
          <w:szCs w:val="28"/>
        </w:rPr>
      </w:pPr>
      <w:r w:rsidRPr="0060720E">
        <w:rPr>
          <w:sz w:val="28"/>
          <w:szCs w:val="28"/>
        </w:rPr>
        <w:t>В состав сборной Краснодарского края и России по разным видам спорта входят 1</w:t>
      </w:r>
      <w:r w:rsidR="00E8346E">
        <w:rPr>
          <w:sz w:val="28"/>
          <w:szCs w:val="28"/>
        </w:rPr>
        <w:t>2</w:t>
      </w:r>
      <w:r w:rsidRPr="0060720E">
        <w:rPr>
          <w:sz w:val="28"/>
          <w:szCs w:val="28"/>
        </w:rPr>
        <w:t xml:space="preserve"> спортсменов из муниципального образования Тбилисский район. </w:t>
      </w:r>
    </w:p>
    <w:p w:rsidR="0097509A" w:rsidRDefault="0097509A" w:rsidP="00F628AB">
      <w:pPr>
        <w:ind w:firstLine="708"/>
        <w:jc w:val="both"/>
        <w:rPr>
          <w:b/>
          <w:i/>
          <w:sz w:val="27"/>
          <w:szCs w:val="27"/>
        </w:rPr>
      </w:pPr>
    </w:p>
    <w:p w:rsidR="009C392C" w:rsidRPr="00A03894" w:rsidRDefault="009C392C" w:rsidP="00F628AB">
      <w:pPr>
        <w:ind w:firstLine="708"/>
        <w:jc w:val="center"/>
        <w:rPr>
          <w:b/>
          <w:i/>
          <w:sz w:val="28"/>
          <w:szCs w:val="28"/>
        </w:rPr>
      </w:pPr>
      <w:r w:rsidRPr="00A03894">
        <w:rPr>
          <w:b/>
          <w:i/>
          <w:sz w:val="28"/>
          <w:szCs w:val="28"/>
        </w:rPr>
        <w:t>3.9.2. О ходе реализации основного мероприятия № 2</w:t>
      </w:r>
    </w:p>
    <w:p w:rsidR="009C392C" w:rsidRPr="00A03894" w:rsidRDefault="009C392C" w:rsidP="00F628AB">
      <w:pPr>
        <w:ind w:firstLine="711"/>
        <w:jc w:val="center"/>
        <w:rPr>
          <w:b/>
          <w:i/>
          <w:sz w:val="28"/>
          <w:szCs w:val="28"/>
        </w:rPr>
      </w:pPr>
      <w:r w:rsidRPr="00A03894">
        <w:rPr>
          <w:b/>
          <w:i/>
          <w:sz w:val="28"/>
          <w:szCs w:val="28"/>
        </w:rPr>
        <w:t>«Реализация Единого календарного плана физкультурных мероприятий муниципального образования Тбилисский район»</w:t>
      </w:r>
    </w:p>
    <w:p w:rsidR="009C392C" w:rsidRPr="00AB2B1D" w:rsidRDefault="009C392C" w:rsidP="00F628AB">
      <w:pPr>
        <w:ind w:firstLine="708"/>
        <w:jc w:val="both"/>
        <w:rPr>
          <w:sz w:val="28"/>
          <w:szCs w:val="28"/>
        </w:rPr>
      </w:pPr>
      <w:r w:rsidRPr="00AB2B1D">
        <w:rPr>
          <w:sz w:val="28"/>
          <w:szCs w:val="28"/>
        </w:rPr>
        <w:t>О</w:t>
      </w:r>
      <w:r w:rsidR="00C21ED1" w:rsidRPr="00AB2B1D">
        <w:rPr>
          <w:sz w:val="28"/>
          <w:szCs w:val="28"/>
        </w:rPr>
        <w:t>бъем финансирования на 20</w:t>
      </w:r>
      <w:r w:rsidR="00AB2B1D" w:rsidRPr="00AB2B1D">
        <w:rPr>
          <w:sz w:val="28"/>
          <w:szCs w:val="28"/>
        </w:rPr>
        <w:t>2</w:t>
      </w:r>
      <w:r w:rsidR="0027609D">
        <w:rPr>
          <w:sz w:val="28"/>
          <w:szCs w:val="28"/>
        </w:rPr>
        <w:t>3</w:t>
      </w:r>
      <w:r w:rsidR="00C21ED1" w:rsidRPr="00AB2B1D">
        <w:rPr>
          <w:sz w:val="28"/>
          <w:szCs w:val="28"/>
        </w:rPr>
        <w:t xml:space="preserve"> год</w:t>
      </w:r>
      <w:r w:rsidRPr="00AB2B1D">
        <w:rPr>
          <w:sz w:val="28"/>
          <w:szCs w:val="28"/>
        </w:rPr>
        <w:t xml:space="preserve"> был предусмотрен в сумме                 </w:t>
      </w:r>
      <w:r w:rsidR="0027609D">
        <w:rPr>
          <w:sz w:val="28"/>
          <w:szCs w:val="28"/>
        </w:rPr>
        <w:t>802,9</w:t>
      </w:r>
      <w:r w:rsidR="0060720E">
        <w:rPr>
          <w:sz w:val="28"/>
          <w:szCs w:val="28"/>
        </w:rPr>
        <w:t xml:space="preserve"> </w:t>
      </w:r>
      <w:r w:rsidRPr="00AB2B1D">
        <w:rPr>
          <w:sz w:val="28"/>
          <w:szCs w:val="28"/>
        </w:rPr>
        <w:t xml:space="preserve"> тыс. рублей, за счет местного бюджета.</w:t>
      </w:r>
    </w:p>
    <w:p w:rsidR="009C392C" w:rsidRDefault="009C392C" w:rsidP="00F628AB">
      <w:pPr>
        <w:ind w:firstLine="708"/>
        <w:jc w:val="both"/>
        <w:rPr>
          <w:sz w:val="28"/>
          <w:szCs w:val="28"/>
        </w:rPr>
      </w:pPr>
      <w:r w:rsidRPr="00AB2B1D">
        <w:rPr>
          <w:sz w:val="28"/>
          <w:szCs w:val="28"/>
        </w:rPr>
        <w:t xml:space="preserve">Кассовые расходы составили </w:t>
      </w:r>
      <w:r w:rsidR="00EF2D4E" w:rsidRPr="00EF2D4E">
        <w:rPr>
          <w:sz w:val="28"/>
          <w:szCs w:val="28"/>
        </w:rPr>
        <w:t xml:space="preserve">в сумме </w:t>
      </w:r>
      <w:r w:rsidRPr="00AB2B1D">
        <w:rPr>
          <w:sz w:val="28"/>
          <w:szCs w:val="28"/>
        </w:rPr>
        <w:t xml:space="preserve"> </w:t>
      </w:r>
      <w:r w:rsidR="0027609D">
        <w:rPr>
          <w:sz w:val="28"/>
          <w:szCs w:val="28"/>
        </w:rPr>
        <w:t>802,8</w:t>
      </w:r>
      <w:r w:rsidRPr="00AB2B1D">
        <w:rPr>
          <w:sz w:val="28"/>
          <w:szCs w:val="28"/>
        </w:rPr>
        <w:t xml:space="preserve"> тыс. рублей (</w:t>
      </w:r>
      <w:r w:rsidR="0027609D">
        <w:rPr>
          <w:sz w:val="28"/>
          <w:szCs w:val="28"/>
        </w:rPr>
        <w:t>100</w:t>
      </w:r>
      <w:r w:rsidRPr="00AB2B1D">
        <w:rPr>
          <w:sz w:val="28"/>
          <w:szCs w:val="28"/>
        </w:rPr>
        <w:t>%).</w:t>
      </w:r>
    </w:p>
    <w:p w:rsidR="009C392C" w:rsidRPr="00AB2B1D" w:rsidRDefault="009C392C" w:rsidP="00115BBC">
      <w:pPr>
        <w:ind w:firstLine="708"/>
        <w:jc w:val="both"/>
        <w:rPr>
          <w:rFonts w:eastAsia="Calibri"/>
          <w:bCs/>
          <w:sz w:val="28"/>
          <w:szCs w:val="28"/>
        </w:rPr>
      </w:pPr>
      <w:r w:rsidRPr="00AB2B1D">
        <w:rPr>
          <w:rFonts w:eastAsia="Calibri"/>
          <w:bCs/>
          <w:sz w:val="28"/>
          <w:szCs w:val="28"/>
        </w:rPr>
        <w:t>Запланированное к реализации в отчетн</w:t>
      </w:r>
      <w:r w:rsidR="00C21ED1" w:rsidRPr="00AB2B1D">
        <w:rPr>
          <w:rFonts w:eastAsia="Calibri"/>
          <w:bCs/>
          <w:sz w:val="28"/>
          <w:szCs w:val="28"/>
        </w:rPr>
        <w:t xml:space="preserve">ом году </w:t>
      </w:r>
      <w:r w:rsidR="0060720E">
        <w:rPr>
          <w:rFonts w:eastAsia="Calibri"/>
          <w:bCs/>
          <w:sz w:val="28"/>
          <w:szCs w:val="28"/>
        </w:rPr>
        <w:t>2</w:t>
      </w:r>
      <w:r w:rsidR="00C21ED1" w:rsidRPr="00AB2B1D">
        <w:rPr>
          <w:rFonts w:eastAsia="Calibri"/>
          <w:bCs/>
          <w:sz w:val="28"/>
          <w:szCs w:val="28"/>
        </w:rPr>
        <w:t xml:space="preserve"> мероприятие выполнено</w:t>
      </w:r>
      <w:r w:rsidRPr="00AB2B1D">
        <w:rPr>
          <w:rFonts w:eastAsia="Calibri"/>
          <w:bCs/>
          <w:sz w:val="28"/>
          <w:szCs w:val="28"/>
        </w:rPr>
        <w:t xml:space="preserve"> полностью.</w:t>
      </w:r>
    </w:p>
    <w:p w:rsidR="0060720E" w:rsidRPr="0060720E" w:rsidRDefault="0060720E" w:rsidP="0060720E">
      <w:pPr>
        <w:shd w:val="clear" w:color="auto" w:fill="FFFFFF"/>
        <w:ind w:firstLine="708"/>
        <w:jc w:val="both"/>
        <w:rPr>
          <w:rStyle w:val="af9"/>
          <w:bCs w:val="0"/>
          <w:sz w:val="28"/>
          <w:szCs w:val="28"/>
        </w:rPr>
      </w:pPr>
      <w:r w:rsidRPr="0060720E">
        <w:rPr>
          <w:sz w:val="28"/>
          <w:szCs w:val="28"/>
        </w:rPr>
        <w:t xml:space="preserve">По 2 мероприятию программы отделом по физической культуре и спорту регулярно проводятся Спартакиады среди общеобразовательных учреждений, сельских поселений Тбилисского района, трудящихся Тбилисского района, а также чемпионаты, первенства и турниры по футболу, волейболу, баскетболу, пауэрлифтингу среди взрослых и юношей. </w:t>
      </w:r>
    </w:p>
    <w:p w:rsidR="0060720E" w:rsidRPr="0060720E" w:rsidRDefault="0060720E" w:rsidP="0060720E">
      <w:pPr>
        <w:shd w:val="clear" w:color="auto" w:fill="FFFFFF"/>
        <w:ind w:firstLine="696"/>
        <w:jc w:val="both"/>
      </w:pPr>
      <w:r w:rsidRPr="0060720E">
        <w:rPr>
          <w:sz w:val="28"/>
          <w:szCs w:val="28"/>
        </w:rPr>
        <w:t>В настоящее время в муниципальном образовании Тбилисский район для организации физкультурно-оздоровительной и спортивно-массовой работы имеются 10</w:t>
      </w:r>
      <w:r w:rsidR="00D3232E">
        <w:rPr>
          <w:sz w:val="28"/>
          <w:szCs w:val="28"/>
        </w:rPr>
        <w:t>9</w:t>
      </w:r>
      <w:r w:rsidRPr="0060720E">
        <w:rPr>
          <w:sz w:val="28"/>
          <w:szCs w:val="28"/>
        </w:rPr>
        <w:t xml:space="preserve"> спортивных сооружения: 52 спортивная площадка,                                    </w:t>
      </w:r>
      <w:r w:rsidRPr="0060720E">
        <w:rPr>
          <w:sz w:val="28"/>
          <w:szCs w:val="28"/>
        </w:rPr>
        <w:lastRenderedPageBreak/>
        <w:t xml:space="preserve">28 спортзалов, 18 футбольных полей, 2 стрелковых тира, 1 стрельбище,                        1 стрелковый стенд, 6 </w:t>
      </w:r>
      <w:proofErr w:type="spellStart"/>
      <w:r w:rsidRPr="0060720E">
        <w:rPr>
          <w:sz w:val="28"/>
          <w:szCs w:val="28"/>
        </w:rPr>
        <w:t>воркаут</w:t>
      </w:r>
      <w:proofErr w:type="spellEnd"/>
      <w:r w:rsidRPr="0060720E">
        <w:rPr>
          <w:sz w:val="28"/>
          <w:szCs w:val="28"/>
        </w:rPr>
        <w:t xml:space="preserve"> площадок. </w:t>
      </w:r>
    </w:p>
    <w:p w:rsidR="0060720E" w:rsidRPr="0060720E" w:rsidRDefault="0060720E" w:rsidP="0060720E">
      <w:pPr>
        <w:shd w:val="clear" w:color="auto" w:fill="FFFFFF"/>
        <w:ind w:firstLine="696"/>
        <w:jc w:val="both"/>
        <w:rPr>
          <w:sz w:val="28"/>
          <w:szCs w:val="28"/>
        </w:rPr>
      </w:pPr>
      <w:r w:rsidRPr="0060720E">
        <w:rPr>
          <w:sz w:val="28"/>
          <w:szCs w:val="28"/>
        </w:rPr>
        <w:t xml:space="preserve">Самыми массовыми соревнованиями являются Спартакиада трудящихся, Спартакиада учащихся Кубани, Спартакиада молодёжи Кубани, Сельские спортивные игры Кубани и Кубки губернатора Краснодарского края по футболу, </w:t>
      </w:r>
      <w:proofErr w:type="spellStart"/>
      <w:r w:rsidRPr="0060720E">
        <w:rPr>
          <w:sz w:val="28"/>
          <w:szCs w:val="28"/>
        </w:rPr>
        <w:t>стритболу</w:t>
      </w:r>
      <w:proofErr w:type="spellEnd"/>
      <w:r w:rsidRPr="0060720E">
        <w:rPr>
          <w:sz w:val="28"/>
          <w:szCs w:val="28"/>
        </w:rPr>
        <w:t xml:space="preserve"> и настольному теннису, </w:t>
      </w:r>
      <w:proofErr w:type="spellStart"/>
      <w:r w:rsidRPr="0060720E">
        <w:rPr>
          <w:sz w:val="28"/>
          <w:szCs w:val="28"/>
        </w:rPr>
        <w:t>Всекубанская</w:t>
      </w:r>
      <w:proofErr w:type="spellEnd"/>
      <w:r w:rsidRPr="0060720E">
        <w:rPr>
          <w:sz w:val="28"/>
          <w:szCs w:val="28"/>
        </w:rPr>
        <w:t xml:space="preserve"> эстафета «Спортсмены Кубани – в ознаменование Победы в Великой Отечественной войне 1941-1945 годов». В районе проходят различные турниры и первенства, наиболее массовыми являются спортивные соревнования по футболу, волейболу, баскетболу, пауэрлифтингу. Совместно с Федерацией футбола Тбилисского района ежегодно проводится зимнее и летнее первенства по футболу среди взрослых и юношеских команд, весной и осенью традиционными являются турниры для ветеранов футбола. Отдел по физической культуре и спорту ежегодно проводит праздник, посвященный Дню физкультурника. В мероприятии принимают участие организации, учреждения, независимо от формы собственности и сельские поселения района.        </w:t>
      </w:r>
    </w:p>
    <w:p w:rsidR="0060720E" w:rsidRPr="0060720E" w:rsidRDefault="0060720E" w:rsidP="0060720E">
      <w:pPr>
        <w:shd w:val="clear" w:color="auto" w:fill="FFFFFF"/>
        <w:ind w:firstLine="696"/>
        <w:jc w:val="both"/>
        <w:rPr>
          <w:sz w:val="28"/>
          <w:szCs w:val="28"/>
        </w:rPr>
      </w:pPr>
      <w:r w:rsidRPr="0060720E">
        <w:rPr>
          <w:sz w:val="28"/>
          <w:szCs w:val="28"/>
        </w:rPr>
        <w:t xml:space="preserve">     Для людей с ограниченными возможностями здоровья на территории Тбилисского района свою деятельность осуществляет спортивно-оздоровительный клуб инвалидов «Успех» (далее – клуб). В клубе занимаются спортсмены различных возрастных категорий такими видами спорта как пауэрлифтинг, толкание ядра, </w:t>
      </w:r>
      <w:proofErr w:type="spellStart"/>
      <w:r w:rsidRPr="0060720E">
        <w:rPr>
          <w:sz w:val="28"/>
          <w:szCs w:val="28"/>
        </w:rPr>
        <w:t>стритбол</w:t>
      </w:r>
      <w:proofErr w:type="spellEnd"/>
      <w:r w:rsidRPr="0060720E">
        <w:rPr>
          <w:sz w:val="28"/>
          <w:szCs w:val="28"/>
        </w:rPr>
        <w:t xml:space="preserve"> на колясках, </w:t>
      </w:r>
      <w:proofErr w:type="spellStart"/>
      <w:r w:rsidRPr="0060720E">
        <w:rPr>
          <w:sz w:val="28"/>
          <w:szCs w:val="28"/>
        </w:rPr>
        <w:t>дартс</w:t>
      </w:r>
      <w:proofErr w:type="spellEnd"/>
      <w:r w:rsidRPr="0060720E">
        <w:rPr>
          <w:sz w:val="28"/>
          <w:szCs w:val="28"/>
        </w:rPr>
        <w:t xml:space="preserve">, шахматы, шашки, настольный теннис и </w:t>
      </w:r>
      <w:proofErr w:type="spellStart"/>
      <w:r w:rsidRPr="0060720E">
        <w:rPr>
          <w:sz w:val="28"/>
          <w:szCs w:val="28"/>
        </w:rPr>
        <w:t>бочча</w:t>
      </w:r>
      <w:proofErr w:type="spellEnd"/>
      <w:r w:rsidRPr="0060720E">
        <w:rPr>
          <w:sz w:val="28"/>
          <w:szCs w:val="28"/>
        </w:rPr>
        <w:t xml:space="preserve">. Клуб оснащен спортивным залом, в котором имеются современное оборудование и тренажеры. Совместно с администрацией Тбилисского сельского поселения для инвалидов ежемесячно проводятся турниры и спортивные мероприятия. </w:t>
      </w:r>
    </w:p>
    <w:p w:rsidR="009C392C" w:rsidRPr="00AB2B1D" w:rsidRDefault="009C392C" w:rsidP="00F628AB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9C392C" w:rsidRPr="00241178" w:rsidRDefault="009C392C" w:rsidP="00F628AB">
      <w:pPr>
        <w:ind w:firstLine="711"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 xml:space="preserve">3.9.3. О ходе реализации основного мероприятия № 3 </w:t>
      </w:r>
    </w:p>
    <w:p w:rsidR="009C392C" w:rsidRPr="00241178" w:rsidRDefault="009C392C" w:rsidP="00F628AB">
      <w:pPr>
        <w:ind w:firstLine="711"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 xml:space="preserve">«Отдельные мероприятия по реализации </w:t>
      </w:r>
      <w:r w:rsidR="00C21ED1">
        <w:rPr>
          <w:b/>
          <w:i/>
          <w:sz w:val="28"/>
          <w:szCs w:val="28"/>
        </w:rPr>
        <w:t>м</w:t>
      </w:r>
      <w:r w:rsidRPr="00241178">
        <w:rPr>
          <w:b/>
          <w:i/>
          <w:sz w:val="28"/>
          <w:szCs w:val="28"/>
        </w:rPr>
        <w:t>униципальной программы»</w:t>
      </w:r>
    </w:p>
    <w:p w:rsidR="009C3054" w:rsidRDefault="009C392C" w:rsidP="00F628AB">
      <w:pPr>
        <w:ind w:firstLine="708"/>
        <w:jc w:val="both"/>
        <w:rPr>
          <w:sz w:val="28"/>
          <w:szCs w:val="28"/>
        </w:rPr>
      </w:pPr>
      <w:r w:rsidRPr="00241178">
        <w:rPr>
          <w:sz w:val="28"/>
          <w:szCs w:val="28"/>
        </w:rPr>
        <w:t>О</w:t>
      </w:r>
      <w:r w:rsidR="00720B20">
        <w:rPr>
          <w:sz w:val="28"/>
          <w:szCs w:val="28"/>
        </w:rPr>
        <w:t>бъем финансирования на 20</w:t>
      </w:r>
      <w:r w:rsidR="00AB2B1D">
        <w:rPr>
          <w:sz w:val="28"/>
          <w:szCs w:val="28"/>
        </w:rPr>
        <w:t>2</w:t>
      </w:r>
      <w:r w:rsidR="00D3232E">
        <w:rPr>
          <w:sz w:val="28"/>
          <w:szCs w:val="28"/>
        </w:rPr>
        <w:t>3</w:t>
      </w:r>
      <w:r w:rsidR="00720B20">
        <w:rPr>
          <w:sz w:val="28"/>
          <w:szCs w:val="28"/>
        </w:rPr>
        <w:t xml:space="preserve"> год</w:t>
      </w:r>
      <w:r w:rsidRPr="00241178">
        <w:rPr>
          <w:sz w:val="28"/>
          <w:szCs w:val="28"/>
        </w:rPr>
        <w:t xml:space="preserve"> был предусмотрен в сумме                 </w:t>
      </w:r>
      <w:r w:rsidR="00D3232E">
        <w:rPr>
          <w:sz w:val="28"/>
          <w:szCs w:val="28"/>
        </w:rPr>
        <w:t>5979,800</w:t>
      </w:r>
      <w:r w:rsidRPr="00241178">
        <w:rPr>
          <w:sz w:val="28"/>
          <w:szCs w:val="28"/>
        </w:rPr>
        <w:t xml:space="preserve"> тыс. рублей, </w:t>
      </w:r>
      <w:r w:rsidR="009C3054">
        <w:rPr>
          <w:sz w:val="28"/>
          <w:szCs w:val="28"/>
        </w:rPr>
        <w:t>в том числе:</w:t>
      </w:r>
    </w:p>
    <w:p w:rsidR="009C3054" w:rsidRPr="00AB2B1D" w:rsidRDefault="009C3054" w:rsidP="009C3054">
      <w:pPr>
        <w:ind w:firstLine="709"/>
        <w:jc w:val="both"/>
        <w:rPr>
          <w:sz w:val="28"/>
          <w:szCs w:val="28"/>
        </w:rPr>
      </w:pPr>
      <w:r w:rsidRPr="00AB2B1D">
        <w:rPr>
          <w:sz w:val="28"/>
          <w:szCs w:val="28"/>
        </w:rPr>
        <w:t xml:space="preserve">- за счет средств местного бюджета – </w:t>
      </w:r>
      <w:r w:rsidR="00D3232E">
        <w:rPr>
          <w:sz w:val="28"/>
          <w:szCs w:val="28"/>
        </w:rPr>
        <w:t>4162,2</w:t>
      </w:r>
      <w:r w:rsidRPr="00AB2B1D">
        <w:rPr>
          <w:sz w:val="28"/>
          <w:szCs w:val="28"/>
        </w:rPr>
        <w:t xml:space="preserve"> тыс. рублей;</w:t>
      </w:r>
    </w:p>
    <w:p w:rsidR="009C3054" w:rsidRPr="00AB2B1D" w:rsidRDefault="009C3054" w:rsidP="009C3054">
      <w:pPr>
        <w:ind w:firstLine="709"/>
        <w:jc w:val="both"/>
        <w:rPr>
          <w:sz w:val="28"/>
          <w:szCs w:val="28"/>
        </w:rPr>
      </w:pPr>
      <w:r w:rsidRPr="00AB2B1D">
        <w:rPr>
          <w:sz w:val="28"/>
          <w:szCs w:val="28"/>
        </w:rPr>
        <w:t xml:space="preserve">- за счет средств </w:t>
      </w:r>
      <w:r w:rsidR="00D3232E">
        <w:rPr>
          <w:sz w:val="28"/>
          <w:szCs w:val="28"/>
        </w:rPr>
        <w:t xml:space="preserve">федерального </w:t>
      </w:r>
      <w:r w:rsidRPr="00AB2B1D">
        <w:rPr>
          <w:sz w:val="28"/>
          <w:szCs w:val="28"/>
        </w:rPr>
        <w:t xml:space="preserve">бюджета – </w:t>
      </w:r>
      <w:r w:rsidR="00D3232E">
        <w:rPr>
          <w:sz w:val="28"/>
          <w:szCs w:val="28"/>
        </w:rPr>
        <w:t>1817,6</w:t>
      </w:r>
      <w:r w:rsidRPr="00AB2B1D">
        <w:rPr>
          <w:sz w:val="28"/>
          <w:szCs w:val="28"/>
        </w:rPr>
        <w:t xml:space="preserve"> тыс. рублей.</w:t>
      </w:r>
    </w:p>
    <w:p w:rsidR="009C3054" w:rsidRPr="00AB2B1D" w:rsidRDefault="009C3054" w:rsidP="009C3054">
      <w:pPr>
        <w:ind w:firstLine="708"/>
        <w:jc w:val="both"/>
        <w:rPr>
          <w:sz w:val="28"/>
          <w:szCs w:val="28"/>
        </w:rPr>
      </w:pPr>
      <w:r w:rsidRPr="00AB2B1D">
        <w:rPr>
          <w:sz w:val="28"/>
          <w:szCs w:val="28"/>
        </w:rPr>
        <w:t xml:space="preserve">Профинансировано в отчетном периоде </w:t>
      </w:r>
      <w:r w:rsidR="00EF2D4E" w:rsidRPr="00EF2D4E">
        <w:rPr>
          <w:sz w:val="28"/>
          <w:szCs w:val="28"/>
        </w:rPr>
        <w:t xml:space="preserve">в сумме </w:t>
      </w:r>
      <w:r w:rsidRPr="00AB2B1D">
        <w:rPr>
          <w:sz w:val="28"/>
          <w:szCs w:val="28"/>
        </w:rPr>
        <w:t xml:space="preserve"> </w:t>
      </w:r>
      <w:r w:rsidR="00FF2CA9">
        <w:rPr>
          <w:sz w:val="28"/>
          <w:szCs w:val="28"/>
        </w:rPr>
        <w:t>5812,6</w:t>
      </w:r>
      <w:r w:rsidRPr="00AB2B1D">
        <w:rPr>
          <w:sz w:val="28"/>
          <w:szCs w:val="28"/>
        </w:rPr>
        <w:t xml:space="preserve"> тыс. рублей (</w:t>
      </w:r>
      <w:r w:rsidR="00FF2CA9">
        <w:rPr>
          <w:sz w:val="28"/>
          <w:szCs w:val="28"/>
        </w:rPr>
        <w:t>97,2</w:t>
      </w:r>
      <w:r w:rsidRPr="00AB2B1D">
        <w:rPr>
          <w:sz w:val="28"/>
          <w:szCs w:val="28"/>
        </w:rPr>
        <w:t xml:space="preserve">%), в том числе: </w:t>
      </w:r>
    </w:p>
    <w:p w:rsidR="009C3054" w:rsidRPr="00AB2B1D" w:rsidRDefault="009C3054" w:rsidP="009C3054">
      <w:pPr>
        <w:ind w:firstLine="709"/>
        <w:jc w:val="both"/>
        <w:rPr>
          <w:sz w:val="28"/>
          <w:szCs w:val="28"/>
        </w:rPr>
      </w:pPr>
      <w:r w:rsidRPr="00AB2B1D">
        <w:rPr>
          <w:sz w:val="28"/>
          <w:szCs w:val="28"/>
        </w:rPr>
        <w:t xml:space="preserve">- за счет средств местного бюджета – </w:t>
      </w:r>
      <w:r w:rsidR="00FF2CA9">
        <w:rPr>
          <w:sz w:val="28"/>
          <w:szCs w:val="28"/>
        </w:rPr>
        <w:t>4095,100</w:t>
      </w:r>
      <w:r w:rsidRPr="00AB2B1D">
        <w:rPr>
          <w:sz w:val="28"/>
          <w:szCs w:val="28"/>
        </w:rPr>
        <w:t xml:space="preserve"> тыс. рублей (</w:t>
      </w:r>
      <w:r w:rsidR="00FF2CA9">
        <w:rPr>
          <w:sz w:val="28"/>
          <w:szCs w:val="28"/>
        </w:rPr>
        <w:t>98,4</w:t>
      </w:r>
      <w:r w:rsidRPr="00AB2B1D">
        <w:rPr>
          <w:sz w:val="28"/>
          <w:szCs w:val="28"/>
        </w:rPr>
        <w:t>%);</w:t>
      </w:r>
    </w:p>
    <w:p w:rsidR="009C3054" w:rsidRDefault="009C3054" w:rsidP="009C3054">
      <w:pPr>
        <w:ind w:firstLine="709"/>
        <w:jc w:val="both"/>
        <w:rPr>
          <w:sz w:val="28"/>
          <w:szCs w:val="28"/>
        </w:rPr>
      </w:pPr>
      <w:r w:rsidRPr="0060720E">
        <w:rPr>
          <w:sz w:val="28"/>
          <w:szCs w:val="28"/>
        </w:rPr>
        <w:t xml:space="preserve">- за счет средств </w:t>
      </w:r>
      <w:r w:rsidR="00FF2CA9">
        <w:rPr>
          <w:sz w:val="28"/>
          <w:szCs w:val="28"/>
        </w:rPr>
        <w:t>федерального</w:t>
      </w:r>
      <w:r w:rsidRPr="0060720E">
        <w:rPr>
          <w:sz w:val="28"/>
          <w:szCs w:val="28"/>
        </w:rPr>
        <w:t xml:space="preserve"> бюджета – </w:t>
      </w:r>
      <w:r w:rsidR="00FF2CA9">
        <w:rPr>
          <w:sz w:val="28"/>
          <w:szCs w:val="28"/>
        </w:rPr>
        <w:t>1717,5</w:t>
      </w:r>
      <w:r w:rsidRPr="0060720E">
        <w:rPr>
          <w:sz w:val="28"/>
          <w:szCs w:val="28"/>
        </w:rPr>
        <w:t xml:space="preserve"> тыс. рублей </w:t>
      </w:r>
      <w:r w:rsidR="00FF2CA9">
        <w:rPr>
          <w:sz w:val="28"/>
          <w:szCs w:val="28"/>
        </w:rPr>
        <w:t>(100%)</w:t>
      </w:r>
    </w:p>
    <w:p w:rsidR="00827091" w:rsidRDefault="009C3054" w:rsidP="003D0FDC">
      <w:pPr>
        <w:ind w:firstLine="708"/>
        <w:jc w:val="both"/>
        <w:rPr>
          <w:b/>
          <w:sz w:val="28"/>
          <w:szCs w:val="28"/>
        </w:rPr>
      </w:pPr>
      <w:r w:rsidRPr="009C3054">
        <w:rPr>
          <w:sz w:val="28"/>
          <w:szCs w:val="28"/>
        </w:rPr>
        <w:t xml:space="preserve">Остаток неиспользованных средств на сумму </w:t>
      </w:r>
      <w:r w:rsidR="00827091">
        <w:rPr>
          <w:sz w:val="28"/>
          <w:szCs w:val="28"/>
        </w:rPr>
        <w:t>67,100</w:t>
      </w:r>
      <w:r w:rsidR="003D0FDC">
        <w:rPr>
          <w:sz w:val="28"/>
          <w:szCs w:val="28"/>
        </w:rPr>
        <w:t xml:space="preserve"> тыс. руб. </w:t>
      </w:r>
      <w:r w:rsidR="003D0FDC" w:rsidRPr="003D0FDC">
        <w:rPr>
          <w:sz w:val="28"/>
          <w:szCs w:val="28"/>
        </w:rPr>
        <w:t xml:space="preserve">экономия сложилась в части </w:t>
      </w:r>
      <w:r w:rsidR="00827091" w:rsidRPr="00EC0EFD">
        <w:rPr>
          <w:b/>
          <w:sz w:val="28"/>
          <w:szCs w:val="28"/>
        </w:rPr>
        <w:t xml:space="preserve"> </w:t>
      </w:r>
      <w:r w:rsidR="00827091" w:rsidRPr="00827091">
        <w:rPr>
          <w:sz w:val="28"/>
          <w:szCs w:val="28"/>
        </w:rPr>
        <w:t>оплаты медицинских услуг по проведению диспансеризации отдела по ФК и</w:t>
      </w:r>
      <w:proofErr w:type="gramStart"/>
      <w:r w:rsidR="00827091" w:rsidRPr="00827091">
        <w:rPr>
          <w:sz w:val="28"/>
          <w:szCs w:val="28"/>
        </w:rPr>
        <w:t xml:space="preserve"> С</w:t>
      </w:r>
      <w:proofErr w:type="gramEnd"/>
      <w:r w:rsidR="00827091" w:rsidRPr="00827091">
        <w:rPr>
          <w:sz w:val="28"/>
          <w:szCs w:val="28"/>
        </w:rPr>
        <w:t xml:space="preserve"> администрации МО Тбилисский район </w:t>
      </w:r>
      <w:r w:rsidR="00827091">
        <w:rPr>
          <w:sz w:val="28"/>
          <w:szCs w:val="28"/>
        </w:rPr>
        <w:t>4,5 тыс. рублей</w:t>
      </w:r>
      <w:r w:rsidR="00827091" w:rsidRPr="00827091">
        <w:rPr>
          <w:sz w:val="28"/>
          <w:szCs w:val="28"/>
        </w:rPr>
        <w:t>;</w:t>
      </w:r>
      <w:r w:rsidR="00827091" w:rsidRPr="00827091">
        <w:rPr>
          <w:szCs w:val="28"/>
        </w:rPr>
        <w:t xml:space="preserve"> </w:t>
      </w:r>
      <w:r w:rsidR="00827091" w:rsidRPr="00827091">
        <w:rPr>
          <w:sz w:val="28"/>
          <w:szCs w:val="28"/>
        </w:rPr>
        <w:t>11.4 тыс. рублей в связи с образовавшейся экономией в части оплаты образовательных услуг «Управление государственными и муниципальными закупками в контрактной системе»; 51,2 тыс. рублей связи со сложившейся экономией, в части зарплаты и налогов.</w:t>
      </w:r>
      <w:r w:rsidR="00827091">
        <w:rPr>
          <w:b/>
          <w:sz w:val="28"/>
          <w:szCs w:val="28"/>
        </w:rPr>
        <w:t xml:space="preserve"> </w:t>
      </w:r>
    </w:p>
    <w:p w:rsidR="009C392C" w:rsidRPr="00241178" w:rsidRDefault="009C392C" w:rsidP="003D0FDC">
      <w:pPr>
        <w:ind w:firstLine="708"/>
        <w:jc w:val="both"/>
        <w:rPr>
          <w:rFonts w:eastAsia="Calibri"/>
          <w:bCs/>
          <w:sz w:val="28"/>
          <w:szCs w:val="28"/>
        </w:rPr>
      </w:pPr>
      <w:r w:rsidRPr="00241178">
        <w:rPr>
          <w:rFonts w:eastAsia="Calibri"/>
          <w:bCs/>
          <w:sz w:val="28"/>
          <w:szCs w:val="28"/>
        </w:rPr>
        <w:t xml:space="preserve">Запланированное к реализации в отчетном году мероприятие </w:t>
      </w:r>
      <w:r w:rsidRPr="00241178">
        <w:rPr>
          <w:sz w:val="28"/>
          <w:szCs w:val="28"/>
        </w:rPr>
        <w:t xml:space="preserve">«Обеспечение деятельности отдела по физической культуре и спорту </w:t>
      </w:r>
      <w:r w:rsidRPr="00241178">
        <w:rPr>
          <w:sz w:val="28"/>
          <w:szCs w:val="28"/>
        </w:rPr>
        <w:lastRenderedPageBreak/>
        <w:t xml:space="preserve">администрации муниципального образования Тбилисский район» </w:t>
      </w:r>
      <w:r w:rsidRPr="00241178">
        <w:rPr>
          <w:rFonts w:eastAsia="Calibri"/>
          <w:bCs/>
          <w:sz w:val="28"/>
          <w:szCs w:val="28"/>
        </w:rPr>
        <w:t>выполнено  полностью.</w:t>
      </w:r>
    </w:p>
    <w:p w:rsidR="00E12F2C" w:rsidRPr="00E12F2C" w:rsidRDefault="00E12F2C" w:rsidP="00E12F2C">
      <w:pPr>
        <w:ind w:firstLine="684"/>
        <w:jc w:val="both"/>
        <w:rPr>
          <w:sz w:val="28"/>
          <w:szCs w:val="28"/>
        </w:rPr>
      </w:pPr>
      <w:r w:rsidRPr="00E12F2C">
        <w:rPr>
          <w:sz w:val="28"/>
          <w:szCs w:val="28"/>
        </w:rPr>
        <w:t>Штатная численность отдела по физической культуре и спорту администрации муниципального образования Тбилисский район – два человека (начальник отдела и ведущий специалист). В 202</w:t>
      </w:r>
      <w:r w:rsidR="00827091">
        <w:rPr>
          <w:sz w:val="28"/>
          <w:szCs w:val="28"/>
        </w:rPr>
        <w:t>3</w:t>
      </w:r>
      <w:r w:rsidRPr="00E12F2C">
        <w:rPr>
          <w:sz w:val="28"/>
          <w:szCs w:val="28"/>
        </w:rPr>
        <w:t xml:space="preserve"> году выплаты работникам отдела составили </w:t>
      </w:r>
      <w:r w:rsidR="00EF2D4E" w:rsidRPr="00EF2D4E">
        <w:rPr>
          <w:sz w:val="28"/>
          <w:szCs w:val="28"/>
        </w:rPr>
        <w:t xml:space="preserve">в сумме </w:t>
      </w:r>
      <w:r w:rsidR="00827091">
        <w:rPr>
          <w:sz w:val="28"/>
          <w:szCs w:val="28"/>
        </w:rPr>
        <w:t>1602,800</w:t>
      </w:r>
      <w:r w:rsidR="003D0FDC">
        <w:rPr>
          <w:sz w:val="28"/>
          <w:szCs w:val="28"/>
        </w:rPr>
        <w:t xml:space="preserve"> </w:t>
      </w:r>
      <w:r w:rsidRPr="00E12F2C">
        <w:rPr>
          <w:sz w:val="28"/>
          <w:szCs w:val="28"/>
        </w:rPr>
        <w:t xml:space="preserve">тыс. рублей.  </w:t>
      </w:r>
    </w:p>
    <w:p w:rsidR="000C28FD" w:rsidRDefault="000C28FD" w:rsidP="00F628AB">
      <w:pPr>
        <w:ind w:firstLine="540"/>
        <w:jc w:val="center"/>
        <w:rPr>
          <w:b/>
          <w:i/>
          <w:sz w:val="28"/>
          <w:szCs w:val="28"/>
        </w:rPr>
      </w:pPr>
    </w:p>
    <w:p w:rsidR="009C392C" w:rsidRPr="00241178" w:rsidRDefault="009C392C" w:rsidP="00F628AB">
      <w:pPr>
        <w:ind w:firstLine="540"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>3.9.4. Достижение целевых показателей муниципальной программы «Развитие физической культуры и спорта»</w:t>
      </w:r>
    </w:p>
    <w:p w:rsidR="00827091" w:rsidRPr="00827091" w:rsidRDefault="00E12F2C" w:rsidP="00827091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827091">
        <w:rPr>
          <w:b/>
          <w:sz w:val="28"/>
          <w:szCs w:val="28"/>
        </w:rPr>
        <w:t xml:space="preserve"> </w:t>
      </w:r>
      <w:r w:rsidR="00827091" w:rsidRPr="00827091">
        <w:rPr>
          <w:rFonts w:eastAsia="Calibri"/>
          <w:color w:val="000000"/>
          <w:sz w:val="28"/>
          <w:szCs w:val="28"/>
          <w:lang w:eastAsia="en-US"/>
        </w:rPr>
        <w:t>Целевой</w:t>
      </w:r>
      <w:r w:rsidR="00827091" w:rsidRPr="00827091">
        <w:rPr>
          <w:color w:val="000000"/>
          <w:sz w:val="28"/>
          <w:szCs w:val="28"/>
        </w:rPr>
        <w:t xml:space="preserve"> показатель: «</w:t>
      </w:r>
      <w:r w:rsidR="00827091" w:rsidRPr="00827091">
        <w:rPr>
          <w:rFonts w:eastAsia="Calibri"/>
          <w:color w:val="000000"/>
          <w:sz w:val="28"/>
          <w:szCs w:val="28"/>
          <w:lang w:eastAsia="en-US"/>
        </w:rPr>
        <w:t>Удельный вес населения Тбилисского района, систематически занимающегося физической культурой и спортом, в общей численности населения» достигнут в размере 58 % (план – 50,0%).</w:t>
      </w:r>
      <w:r w:rsidR="00827091" w:rsidRPr="00827091">
        <w:rPr>
          <w:color w:val="000000"/>
          <w:sz w:val="28"/>
          <w:szCs w:val="28"/>
        </w:rPr>
        <w:t xml:space="preserve"> Целевой показатель выполнен.</w:t>
      </w:r>
    </w:p>
    <w:p w:rsidR="00827091" w:rsidRPr="00827091" w:rsidRDefault="00827091" w:rsidP="00827091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827091">
        <w:rPr>
          <w:color w:val="000000"/>
          <w:sz w:val="28"/>
          <w:szCs w:val="28"/>
        </w:rPr>
        <w:t>Целевой показатель: «Количество проведенных спортивно-массовых мероприятий, число участников» достигли 80/650 (план 70/580). Целевой показатель по количеству мероприятий выполнен на 114%, по количеству участников на 112%.</w:t>
      </w:r>
    </w:p>
    <w:p w:rsidR="00827091" w:rsidRPr="00827091" w:rsidRDefault="00827091" w:rsidP="00827091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827091">
        <w:rPr>
          <w:rFonts w:eastAsia="Calibri"/>
          <w:color w:val="000000"/>
          <w:sz w:val="28"/>
          <w:szCs w:val="28"/>
          <w:lang w:eastAsia="en-US"/>
        </w:rPr>
        <w:t>Целевой</w:t>
      </w:r>
      <w:r w:rsidRPr="00827091">
        <w:rPr>
          <w:color w:val="000000"/>
          <w:sz w:val="28"/>
          <w:szCs w:val="28"/>
        </w:rPr>
        <w:t xml:space="preserve"> показатель «Количество участников районных спортивно-массовых мероприятий» достигнут в количестве 1500 человек (план – 1400). Целевой показатель выполнен на 107 %.</w:t>
      </w:r>
    </w:p>
    <w:p w:rsidR="00827091" w:rsidRPr="00827091" w:rsidRDefault="00827091" w:rsidP="00827091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827091">
        <w:rPr>
          <w:color w:val="000000"/>
          <w:sz w:val="28"/>
          <w:szCs w:val="28"/>
        </w:rPr>
        <w:t>Целевой показатель: «Число спортсменов, участвующих в тренировочном процессе» достигнуто 1400 человек (план 560). Целевой показатель перевыполнен на 250,0 %.</w:t>
      </w:r>
    </w:p>
    <w:p w:rsidR="00827091" w:rsidRPr="00827091" w:rsidRDefault="00827091" w:rsidP="00827091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827091">
        <w:rPr>
          <w:rFonts w:eastAsia="Calibri"/>
          <w:color w:val="000000"/>
          <w:sz w:val="28"/>
          <w:szCs w:val="28"/>
          <w:lang w:eastAsia="en-US"/>
        </w:rPr>
        <w:t>Целевой</w:t>
      </w:r>
      <w:r w:rsidRPr="00827091">
        <w:rPr>
          <w:color w:val="000000"/>
          <w:sz w:val="28"/>
          <w:szCs w:val="28"/>
        </w:rPr>
        <w:t xml:space="preserve"> показатель: «Численность спортсменов включенных в составы сборных команд Краснодарского края и Российской Федерации» достигнут в количестве 12 человек (план – 9 человек). Целевой показатель выполнен           на 133,3 %.</w:t>
      </w:r>
    </w:p>
    <w:p w:rsidR="00827091" w:rsidRPr="00827091" w:rsidRDefault="00827091" w:rsidP="00827091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827091">
        <w:rPr>
          <w:color w:val="000000"/>
          <w:sz w:val="28"/>
          <w:szCs w:val="28"/>
        </w:rPr>
        <w:t>Целевой показатель: «Численность лиц, систематически занимающихся физической культурой и спортом»: достигнут 25,8 (план 24,0). Целевой показатель выполнен на 107,5 %.</w:t>
      </w:r>
    </w:p>
    <w:p w:rsidR="00827091" w:rsidRPr="00827091" w:rsidRDefault="00827091" w:rsidP="00827091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827091">
        <w:rPr>
          <w:color w:val="000000"/>
          <w:sz w:val="28"/>
          <w:szCs w:val="28"/>
        </w:rPr>
        <w:t>Целевой показатель: «Удельный вес детей и подростков в возрасте 6-15 лет, систематически занимающихся в специализированных учреждениях»: достигнут 53,0 % (план 52 %).</w:t>
      </w:r>
    </w:p>
    <w:p w:rsidR="00827091" w:rsidRPr="00827091" w:rsidRDefault="00827091" w:rsidP="00827091">
      <w:pPr>
        <w:shd w:val="clear" w:color="auto" w:fill="FFFFFF"/>
        <w:ind w:firstLine="708"/>
        <w:jc w:val="both"/>
        <w:rPr>
          <w:sz w:val="28"/>
          <w:szCs w:val="28"/>
        </w:rPr>
      </w:pPr>
      <w:r w:rsidRPr="00827091">
        <w:rPr>
          <w:sz w:val="28"/>
          <w:szCs w:val="28"/>
        </w:rPr>
        <w:t xml:space="preserve">Целевой показатель: «Количество проведенных спортивно массовых мероприятий»: достигнут 1150 мероприятий (план 1102).  Целевой показатель выполнен на 104,4 %. </w:t>
      </w:r>
    </w:p>
    <w:p w:rsidR="00827091" w:rsidRPr="00827091" w:rsidRDefault="00827091" w:rsidP="00827091">
      <w:pPr>
        <w:shd w:val="clear" w:color="auto" w:fill="FFFFFF"/>
        <w:ind w:firstLine="708"/>
        <w:jc w:val="both"/>
        <w:rPr>
          <w:sz w:val="28"/>
          <w:szCs w:val="28"/>
        </w:rPr>
      </w:pPr>
      <w:r w:rsidRPr="00827091">
        <w:rPr>
          <w:sz w:val="28"/>
          <w:szCs w:val="28"/>
        </w:rPr>
        <w:t>Целевой показатель: Количество участников физкультурно - спортивных мероприятий»: достигнут 35,7 тыс. человек (план 34,5 тыс. чел.). Целевой показатель выполнен на 103,5 %.</w:t>
      </w:r>
    </w:p>
    <w:p w:rsidR="00827091" w:rsidRPr="00827091" w:rsidRDefault="00827091" w:rsidP="00827091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827091">
        <w:rPr>
          <w:color w:val="000000"/>
          <w:sz w:val="28"/>
          <w:szCs w:val="28"/>
        </w:rPr>
        <w:t xml:space="preserve">Целевой показатель: доля граждан, выполнивших нормативы Всероссийского физкультурно спортивного комплекса «Готов к труду и обороне» (ГТО), в общей численности населения, принявшего участие в выполнении нормативов Всероссийского физкультурно спортивного комплекса «Готов к труду и обороне» (ГТО) 65,7 % (план 50 %). Целевой показатель выполнен на 131,4 %. </w:t>
      </w:r>
    </w:p>
    <w:p w:rsidR="00827091" w:rsidRDefault="00827091" w:rsidP="00827091">
      <w:pPr>
        <w:shd w:val="clear" w:color="auto" w:fill="FFFFFF"/>
        <w:ind w:firstLine="708"/>
        <w:jc w:val="both"/>
        <w:rPr>
          <w:rFonts w:eastAsia="Calibri"/>
          <w:b/>
          <w:i/>
          <w:sz w:val="28"/>
          <w:szCs w:val="28"/>
          <w:lang w:eastAsia="en-US"/>
        </w:rPr>
      </w:pPr>
    </w:p>
    <w:p w:rsidR="009C392C" w:rsidRPr="00241178" w:rsidRDefault="009C392C" w:rsidP="000C28FD">
      <w:pPr>
        <w:shd w:val="clear" w:color="auto" w:fill="FFFFFF"/>
        <w:ind w:firstLine="708"/>
        <w:jc w:val="center"/>
        <w:rPr>
          <w:rFonts w:eastAsia="Calibri"/>
          <w:b/>
          <w:i/>
          <w:sz w:val="28"/>
          <w:szCs w:val="28"/>
          <w:lang w:eastAsia="en-US"/>
        </w:rPr>
      </w:pPr>
      <w:r w:rsidRPr="00241178">
        <w:rPr>
          <w:rFonts w:eastAsia="Calibri"/>
          <w:b/>
          <w:i/>
          <w:sz w:val="28"/>
          <w:szCs w:val="28"/>
          <w:lang w:eastAsia="en-US"/>
        </w:rPr>
        <w:t>3.9.5. Показатели выполнения муниципальных заданий на оказание муниципа</w:t>
      </w:r>
      <w:r w:rsidR="00720B20">
        <w:rPr>
          <w:rFonts w:eastAsia="Calibri"/>
          <w:b/>
          <w:i/>
          <w:sz w:val="28"/>
          <w:szCs w:val="28"/>
          <w:lang w:eastAsia="en-US"/>
        </w:rPr>
        <w:t>льных услуг в рамках реализации</w:t>
      </w:r>
      <w:r w:rsidRPr="00241178">
        <w:rPr>
          <w:rFonts w:eastAsia="Calibri"/>
          <w:b/>
          <w:i/>
          <w:sz w:val="28"/>
          <w:szCs w:val="28"/>
          <w:lang w:eastAsia="en-US"/>
        </w:rPr>
        <w:t xml:space="preserve"> муниципальной программы «Развитие </w:t>
      </w:r>
      <w:r w:rsidRPr="00241178">
        <w:rPr>
          <w:b/>
          <w:i/>
          <w:sz w:val="28"/>
          <w:szCs w:val="28"/>
        </w:rPr>
        <w:t>физической культуры и спорта</w:t>
      </w:r>
      <w:r w:rsidRPr="00241178">
        <w:rPr>
          <w:rFonts w:eastAsia="Calibri"/>
          <w:b/>
          <w:i/>
          <w:sz w:val="28"/>
          <w:szCs w:val="28"/>
          <w:lang w:eastAsia="en-US"/>
        </w:rPr>
        <w:t>»</w:t>
      </w:r>
    </w:p>
    <w:p w:rsidR="009C392C" w:rsidRPr="00241178" w:rsidRDefault="00720B20" w:rsidP="00F628AB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рамках реализации</w:t>
      </w:r>
      <w:r w:rsidR="009C392C" w:rsidRPr="00241178">
        <w:rPr>
          <w:rFonts w:eastAsia="Calibri"/>
          <w:sz w:val="28"/>
          <w:szCs w:val="28"/>
          <w:lang w:eastAsia="en-US"/>
        </w:rPr>
        <w:t xml:space="preserve"> муниципальной программы «Развитие </w:t>
      </w:r>
      <w:r w:rsidR="009C392C" w:rsidRPr="00241178">
        <w:rPr>
          <w:sz w:val="28"/>
          <w:szCs w:val="28"/>
        </w:rPr>
        <w:t>физической культуры и спорта</w:t>
      </w:r>
      <w:r w:rsidR="009C392C" w:rsidRPr="00241178">
        <w:rPr>
          <w:rFonts w:eastAsia="Calibri"/>
          <w:sz w:val="28"/>
          <w:szCs w:val="28"/>
          <w:lang w:eastAsia="en-US"/>
        </w:rPr>
        <w:t>» в муниципальном образовании Тбилисский район оказываются услуги по спорт</w:t>
      </w:r>
      <w:r>
        <w:rPr>
          <w:rFonts w:eastAsia="Calibri"/>
          <w:sz w:val="28"/>
          <w:szCs w:val="28"/>
          <w:lang w:eastAsia="en-US"/>
        </w:rPr>
        <w:t>ивной подготовке по олимпийским</w:t>
      </w:r>
      <w:r w:rsidR="009C392C" w:rsidRPr="00241178">
        <w:rPr>
          <w:rFonts w:eastAsia="Calibri"/>
          <w:sz w:val="28"/>
          <w:szCs w:val="28"/>
          <w:lang w:eastAsia="en-US"/>
        </w:rPr>
        <w:t xml:space="preserve"> видам спорта, по спортивной подготовке по неоли</w:t>
      </w:r>
      <w:r>
        <w:rPr>
          <w:rFonts w:eastAsia="Calibri"/>
          <w:sz w:val="28"/>
          <w:szCs w:val="28"/>
          <w:lang w:eastAsia="en-US"/>
        </w:rPr>
        <w:t>мпийским  видам спорта, а также организация</w:t>
      </w:r>
      <w:r w:rsidR="009C392C" w:rsidRPr="00241178">
        <w:rPr>
          <w:rFonts w:eastAsia="Calibri"/>
          <w:sz w:val="28"/>
          <w:szCs w:val="28"/>
          <w:lang w:eastAsia="en-US"/>
        </w:rPr>
        <w:t xml:space="preserve"> и проведение спо</w:t>
      </w:r>
      <w:r>
        <w:rPr>
          <w:rFonts w:eastAsia="Calibri"/>
          <w:sz w:val="28"/>
          <w:szCs w:val="28"/>
          <w:lang w:eastAsia="en-US"/>
        </w:rPr>
        <w:t>ртивно-оздоровительной работы.</w:t>
      </w:r>
    </w:p>
    <w:p w:rsidR="009C392C" w:rsidRPr="00241178" w:rsidRDefault="009C392C" w:rsidP="00F628AB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41178">
        <w:rPr>
          <w:rFonts w:eastAsia="Calibri"/>
          <w:sz w:val="28"/>
          <w:szCs w:val="28"/>
          <w:lang w:eastAsia="en-US"/>
        </w:rPr>
        <w:t>Показатели объема муниципального задания выполнены в полном объеме. Испо</w:t>
      </w:r>
      <w:r w:rsidR="00720B20">
        <w:rPr>
          <w:rFonts w:eastAsia="Calibri"/>
          <w:sz w:val="28"/>
          <w:szCs w:val="28"/>
          <w:lang w:eastAsia="en-US"/>
        </w:rPr>
        <w:t>лнение по расходам в 20</w:t>
      </w:r>
      <w:r w:rsidR="00E342FC">
        <w:rPr>
          <w:rFonts w:eastAsia="Calibri"/>
          <w:sz w:val="28"/>
          <w:szCs w:val="28"/>
          <w:lang w:eastAsia="en-US"/>
        </w:rPr>
        <w:t>2</w:t>
      </w:r>
      <w:r w:rsidR="00827091">
        <w:rPr>
          <w:rFonts w:eastAsia="Calibri"/>
          <w:sz w:val="28"/>
          <w:szCs w:val="28"/>
          <w:lang w:eastAsia="en-US"/>
        </w:rPr>
        <w:t>3</w:t>
      </w:r>
      <w:r w:rsidR="00720B20">
        <w:rPr>
          <w:rFonts w:eastAsia="Calibri"/>
          <w:sz w:val="28"/>
          <w:szCs w:val="28"/>
          <w:lang w:eastAsia="en-US"/>
        </w:rPr>
        <w:t xml:space="preserve"> году </w:t>
      </w:r>
      <w:r w:rsidRPr="00241178">
        <w:rPr>
          <w:rFonts w:eastAsia="Calibri"/>
          <w:sz w:val="28"/>
          <w:szCs w:val="28"/>
          <w:lang w:eastAsia="en-US"/>
        </w:rPr>
        <w:t xml:space="preserve">по муниципальному заданию </w:t>
      </w:r>
      <w:r w:rsidRPr="000D3E75">
        <w:rPr>
          <w:rFonts w:eastAsia="Calibri"/>
          <w:sz w:val="28"/>
          <w:szCs w:val="28"/>
          <w:lang w:eastAsia="en-US"/>
        </w:rPr>
        <w:t xml:space="preserve">составило </w:t>
      </w:r>
      <w:r w:rsidR="00EF2D4E" w:rsidRPr="00EF2D4E">
        <w:rPr>
          <w:rFonts w:eastAsia="Calibri"/>
          <w:sz w:val="28"/>
          <w:szCs w:val="28"/>
          <w:lang w:eastAsia="en-US"/>
        </w:rPr>
        <w:t xml:space="preserve">в сумме </w:t>
      </w:r>
      <w:r w:rsidR="000F31F3">
        <w:rPr>
          <w:rFonts w:eastAsia="Calibri"/>
          <w:sz w:val="28"/>
          <w:szCs w:val="28"/>
          <w:lang w:eastAsia="en-US"/>
        </w:rPr>
        <w:t>32799,6</w:t>
      </w:r>
      <w:r w:rsidR="000D3E75">
        <w:rPr>
          <w:rFonts w:eastAsia="Calibri"/>
          <w:sz w:val="28"/>
          <w:szCs w:val="28"/>
          <w:lang w:eastAsia="en-US"/>
        </w:rPr>
        <w:t xml:space="preserve"> </w:t>
      </w:r>
      <w:r w:rsidRPr="000D3E75">
        <w:rPr>
          <w:rFonts w:eastAsia="Calibri"/>
          <w:sz w:val="28"/>
          <w:szCs w:val="28"/>
          <w:lang w:eastAsia="en-US"/>
        </w:rPr>
        <w:t xml:space="preserve">тыс. рублей, при плане </w:t>
      </w:r>
      <w:r w:rsidR="00EF2D4E" w:rsidRPr="00EF2D4E">
        <w:rPr>
          <w:rFonts w:eastAsia="Calibri"/>
          <w:sz w:val="28"/>
          <w:szCs w:val="28"/>
          <w:lang w:eastAsia="en-US"/>
        </w:rPr>
        <w:t xml:space="preserve">в сумме </w:t>
      </w:r>
      <w:r w:rsidR="000F31F3">
        <w:rPr>
          <w:rFonts w:eastAsia="Calibri"/>
          <w:sz w:val="28"/>
          <w:szCs w:val="28"/>
          <w:lang w:eastAsia="en-US"/>
        </w:rPr>
        <w:t>32798,8</w:t>
      </w:r>
      <w:r w:rsidR="00706B4C">
        <w:rPr>
          <w:rFonts w:eastAsia="Calibri"/>
          <w:sz w:val="28"/>
          <w:szCs w:val="28"/>
          <w:lang w:eastAsia="en-US"/>
        </w:rPr>
        <w:t xml:space="preserve"> </w:t>
      </w:r>
      <w:r w:rsidR="00720B20" w:rsidRPr="000D3E75">
        <w:rPr>
          <w:rFonts w:eastAsia="Calibri"/>
          <w:sz w:val="28"/>
          <w:szCs w:val="28"/>
          <w:lang w:eastAsia="en-US"/>
        </w:rPr>
        <w:t xml:space="preserve"> </w:t>
      </w:r>
      <w:r w:rsidRPr="000D3E75">
        <w:rPr>
          <w:rFonts w:eastAsia="Calibri"/>
          <w:sz w:val="28"/>
          <w:szCs w:val="28"/>
          <w:lang w:eastAsia="en-US"/>
        </w:rPr>
        <w:t>или 100,0% .</w:t>
      </w:r>
      <w:r w:rsidRPr="00241178">
        <w:rPr>
          <w:rFonts w:eastAsia="Calibri"/>
          <w:sz w:val="28"/>
          <w:szCs w:val="28"/>
          <w:lang w:eastAsia="en-US"/>
        </w:rPr>
        <w:t xml:space="preserve"> </w:t>
      </w:r>
    </w:p>
    <w:p w:rsidR="00720B20" w:rsidRPr="00241178" w:rsidRDefault="00720B20" w:rsidP="00F628AB">
      <w:pPr>
        <w:ind w:firstLine="708"/>
        <w:jc w:val="both"/>
        <w:rPr>
          <w:sz w:val="28"/>
          <w:szCs w:val="28"/>
          <w:highlight w:val="green"/>
        </w:rPr>
      </w:pPr>
    </w:p>
    <w:p w:rsidR="009C392C" w:rsidRPr="00241178" w:rsidRDefault="009C392C" w:rsidP="00F628AB">
      <w:pPr>
        <w:jc w:val="center"/>
        <w:rPr>
          <w:b/>
          <w:i/>
          <w:color w:val="000000"/>
          <w:sz w:val="28"/>
          <w:szCs w:val="28"/>
        </w:rPr>
      </w:pPr>
      <w:r w:rsidRPr="00241178">
        <w:rPr>
          <w:b/>
          <w:i/>
          <w:color w:val="000000"/>
          <w:sz w:val="28"/>
          <w:szCs w:val="28"/>
        </w:rPr>
        <w:t>Вывод</w:t>
      </w:r>
    </w:p>
    <w:p w:rsidR="009C392C" w:rsidRPr="00241178" w:rsidRDefault="00720B20" w:rsidP="00F628A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  <w:t xml:space="preserve">По результатам </w:t>
      </w:r>
      <w:proofErr w:type="gramStart"/>
      <w:r>
        <w:rPr>
          <w:color w:val="000000"/>
          <w:sz w:val="28"/>
          <w:szCs w:val="28"/>
        </w:rPr>
        <w:t>оценки</w:t>
      </w:r>
      <w:r w:rsidR="009C392C" w:rsidRPr="00241178">
        <w:rPr>
          <w:color w:val="000000"/>
          <w:sz w:val="28"/>
          <w:szCs w:val="28"/>
        </w:rPr>
        <w:t xml:space="preserve"> эффективности реализации муниципальной программы муниципально</w:t>
      </w:r>
      <w:r>
        <w:rPr>
          <w:color w:val="000000"/>
          <w:sz w:val="28"/>
          <w:szCs w:val="28"/>
        </w:rPr>
        <w:t>го образования</w:t>
      </w:r>
      <w:proofErr w:type="gramEnd"/>
      <w:r>
        <w:rPr>
          <w:color w:val="000000"/>
          <w:sz w:val="28"/>
          <w:szCs w:val="28"/>
        </w:rPr>
        <w:t xml:space="preserve"> Тбилисский район</w:t>
      </w:r>
      <w:r w:rsidR="009C392C" w:rsidRPr="00241178">
        <w:rPr>
          <w:color w:val="000000"/>
          <w:sz w:val="28"/>
          <w:szCs w:val="28"/>
        </w:rPr>
        <w:t xml:space="preserve"> </w:t>
      </w:r>
      <w:r w:rsidR="009C392C" w:rsidRPr="00241178">
        <w:rPr>
          <w:sz w:val="28"/>
          <w:szCs w:val="28"/>
        </w:rPr>
        <w:t>«Развитие физической культуры и спорта», э</w:t>
      </w:r>
      <w:r>
        <w:rPr>
          <w:color w:val="000000"/>
          <w:sz w:val="28"/>
          <w:szCs w:val="28"/>
        </w:rPr>
        <w:t xml:space="preserve">ффективность реализации </w:t>
      </w:r>
      <w:r w:rsidR="009C392C" w:rsidRPr="00241178">
        <w:rPr>
          <w:color w:val="000000"/>
          <w:sz w:val="28"/>
          <w:szCs w:val="28"/>
        </w:rPr>
        <w:t xml:space="preserve">муниципальной </w:t>
      </w:r>
      <w:r w:rsidR="009C392C" w:rsidRPr="00241178">
        <w:rPr>
          <w:sz w:val="28"/>
          <w:szCs w:val="28"/>
        </w:rPr>
        <w:t>программы в 20</w:t>
      </w:r>
      <w:r w:rsidR="00E342FC">
        <w:rPr>
          <w:sz w:val="28"/>
          <w:szCs w:val="28"/>
        </w:rPr>
        <w:t>2</w:t>
      </w:r>
      <w:r w:rsidR="000F31F3">
        <w:rPr>
          <w:sz w:val="28"/>
          <w:szCs w:val="28"/>
        </w:rPr>
        <w:t>3</w:t>
      </w:r>
      <w:r w:rsidR="009C392C" w:rsidRPr="00241178">
        <w:rPr>
          <w:sz w:val="28"/>
          <w:szCs w:val="28"/>
        </w:rPr>
        <w:t xml:space="preserve"> году может быть признана </w:t>
      </w:r>
      <w:r w:rsidR="00EC6A78">
        <w:rPr>
          <w:sz w:val="28"/>
          <w:szCs w:val="28"/>
        </w:rPr>
        <w:t>высокой</w:t>
      </w:r>
      <w:r w:rsidR="009C392C" w:rsidRPr="00241178">
        <w:rPr>
          <w:sz w:val="28"/>
          <w:szCs w:val="28"/>
        </w:rPr>
        <w:t>, коэффициент эффективности реа</w:t>
      </w:r>
      <w:r>
        <w:rPr>
          <w:sz w:val="28"/>
          <w:szCs w:val="28"/>
        </w:rPr>
        <w:t>лизации муниципальной программы</w:t>
      </w:r>
      <w:r w:rsidR="009C392C" w:rsidRPr="00241178">
        <w:rPr>
          <w:sz w:val="28"/>
          <w:szCs w:val="28"/>
        </w:rPr>
        <w:t xml:space="preserve"> составил </w:t>
      </w:r>
      <w:r w:rsidR="00A259D5">
        <w:rPr>
          <w:sz w:val="28"/>
          <w:szCs w:val="28"/>
        </w:rPr>
        <w:t>–</w:t>
      </w:r>
      <w:r w:rsidR="009C392C" w:rsidRPr="00241178">
        <w:rPr>
          <w:sz w:val="28"/>
          <w:szCs w:val="28"/>
        </w:rPr>
        <w:t xml:space="preserve"> </w:t>
      </w:r>
      <w:r w:rsidR="00A259D5">
        <w:rPr>
          <w:sz w:val="28"/>
          <w:szCs w:val="28"/>
        </w:rPr>
        <w:t>0,</w:t>
      </w:r>
      <w:r w:rsidR="00EC6A78">
        <w:rPr>
          <w:sz w:val="28"/>
          <w:szCs w:val="28"/>
        </w:rPr>
        <w:t>9</w:t>
      </w:r>
      <w:r w:rsidR="00706B4C">
        <w:rPr>
          <w:sz w:val="28"/>
          <w:szCs w:val="28"/>
        </w:rPr>
        <w:t>9</w:t>
      </w:r>
    </w:p>
    <w:p w:rsidR="009C392C" w:rsidRDefault="009C392C" w:rsidP="00F628AB">
      <w:pPr>
        <w:jc w:val="both"/>
        <w:rPr>
          <w:sz w:val="28"/>
          <w:szCs w:val="28"/>
        </w:rPr>
      </w:pPr>
      <w:r w:rsidRPr="00241178">
        <w:rPr>
          <w:sz w:val="28"/>
          <w:szCs w:val="28"/>
        </w:rPr>
        <w:t xml:space="preserve">           В ходе дальнейшей реализации муниципальной программы координатору – отделу по физической культуре и спорту администрации муниципального образования Тбилисский район необходимо продолжить постоянный мониторинг и </w:t>
      </w:r>
      <w:proofErr w:type="gramStart"/>
      <w:r w:rsidRPr="00241178">
        <w:rPr>
          <w:sz w:val="28"/>
          <w:szCs w:val="28"/>
        </w:rPr>
        <w:t>контроль за</w:t>
      </w:r>
      <w:proofErr w:type="gramEnd"/>
      <w:r w:rsidRPr="00241178">
        <w:rPr>
          <w:sz w:val="28"/>
          <w:szCs w:val="28"/>
        </w:rPr>
        <w:t xml:space="preserve"> выполнением программных мероприятий, достижением целевых показателей. </w:t>
      </w:r>
    </w:p>
    <w:p w:rsidR="00381803" w:rsidRPr="00241178" w:rsidRDefault="00381803" w:rsidP="00F628AB">
      <w:pPr>
        <w:jc w:val="both"/>
        <w:rPr>
          <w:rFonts w:eastAsia="Calibri"/>
          <w:bCs/>
          <w:sz w:val="28"/>
          <w:szCs w:val="28"/>
        </w:rPr>
      </w:pPr>
    </w:p>
    <w:p w:rsidR="009C392C" w:rsidRPr="00241178" w:rsidRDefault="009C392C" w:rsidP="00F628AB">
      <w:pPr>
        <w:keepNext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>3.10. О ходе реал</w:t>
      </w:r>
      <w:r w:rsidR="00720B20">
        <w:rPr>
          <w:b/>
          <w:i/>
          <w:sz w:val="28"/>
          <w:szCs w:val="28"/>
        </w:rPr>
        <w:t>изации муниципальной программы</w:t>
      </w:r>
    </w:p>
    <w:p w:rsidR="009C392C" w:rsidRPr="00241178" w:rsidRDefault="009C392C" w:rsidP="00F628AB">
      <w:pPr>
        <w:keepNext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>«Обеспечение безопасности населения»</w:t>
      </w:r>
    </w:p>
    <w:p w:rsidR="009C392C" w:rsidRPr="00241178" w:rsidRDefault="009C392C" w:rsidP="00F628AB">
      <w:pPr>
        <w:ind w:firstLine="708"/>
        <w:jc w:val="both"/>
        <w:rPr>
          <w:sz w:val="28"/>
          <w:szCs w:val="28"/>
          <w:highlight w:val="green"/>
        </w:rPr>
      </w:pPr>
      <w:r w:rsidRPr="00241178">
        <w:rPr>
          <w:sz w:val="28"/>
          <w:szCs w:val="28"/>
        </w:rPr>
        <w:t>Муниципальная программа муниципально</w:t>
      </w:r>
      <w:r w:rsidR="00396221">
        <w:rPr>
          <w:sz w:val="28"/>
          <w:szCs w:val="28"/>
        </w:rPr>
        <w:t>го образования Тбилисский район</w:t>
      </w:r>
      <w:r w:rsidRPr="00241178">
        <w:rPr>
          <w:sz w:val="28"/>
          <w:szCs w:val="28"/>
        </w:rPr>
        <w:t xml:space="preserve"> «Обеспечение безопасности населения» (да</w:t>
      </w:r>
      <w:r w:rsidR="00396221">
        <w:rPr>
          <w:sz w:val="28"/>
          <w:szCs w:val="28"/>
        </w:rPr>
        <w:t xml:space="preserve">лее – муниципальная программа) утверждена постановлением </w:t>
      </w:r>
      <w:r w:rsidRPr="00241178">
        <w:rPr>
          <w:sz w:val="28"/>
          <w:szCs w:val="28"/>
        </w:rPr>
        <w:t>администрации муниципального образования Тбилисский рай</w:t>
      </w:r>
      <w:r w:rsidR="00396221">
        <w:rPr>
          <w:sz w:val="28"/>
          <w:szCs w:val="28"/>
        </w:rPr>
        <w:t xml:space="preserve">он </w:t>
      </w:r>
      <w:r w:rsidRPr="00241178">
        <w:rPr>
          <w:sz w:val="28"/>
          <w:szCs w:val="28"/>
        </w:rPr>
        <w:t xml:space="preserve">от 6 ноября 2014 года № 1055. </w:t>
      </w:r>
    </w:p>
    <w:p w:rsidR="009C392C" w:rsidRPr="00241178" w:rsidRDefault="00396221" w:rsidP="00F628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муниципальной программы</w:t>
      </w:r>
      <w:r w:rsidR="009C392C" w:rsidRPr="00241178">
        <w:rPr>
          <w:sz w:val="28"/>
          <w:szCs w:val="28"/>
        </w:rPr>
        <w:t xml:space="preserve"> – заместитель главы муниципального образования Тбилисский район, начальник отдела по взаимодействию с правоохранительными органами, казачеством.</w:t>
      </w:r>
    </w:p>
    <w:p w:rsidR="009C392C" w:rsidRPr="00241178" w:rsidRDefault="009C392C" w:rsidP="00F628AB">
      <w:pPr>
        <w:keepLines/>
        <w:widowControl w:val="0"/>
        <w:suppressAutoHyphens/>
        <w:ind w:firstLine="709"/>
        <w:jc w:val="both"/>
        <w:outlineLvl w:val="2"/>
        <w:rPr>
          <w:bCs/>
          <w:sz w:val="28"/>
          <w:szCs w:val="28"/>
        </w:rPr>
      </w:pPr>
      <w:r w:rsidRPr="00241178">
        <w:rPr>
          <w:bCs/>
          <w:sz w:val="28"/>
          <w:szCs w:val="28"/>
        </w:rPr>
        <w:t xml:space="preserve">Участники муниципальной программы: </w:t>
      </w:r>
    </w:p>
    <w:p w:rsidR="009C392C" w:rsidRPr="00241178" w:rsidRDefault="009C392C" w:rsidP="00F628AB">
      <w:pPr>
        <w:keepLines/>
        <w:widowControl w:val="0"/>
        <w:suppressAutoHyphens/>
        <w:ind w:firstLine="709"/>
        <w:jc w:val="both"/>
        <w:outlineLvl w:val="2"/>
        <w:rPr>
          <w:bCs/>
          <w:color w:val="000000"/>
          <w:sz w:val="28"/>
          <w:szCs w:val="28"/>
        </w:rPr>
      </w:pPr>
      <w:r w:rsidRPr="00241178">
        <w:rPr>
          <w:bCs/>
          <w:color w:val="000000"/>
          <w:sz w:val="28"/>
          <w:szCs w:val="28"/>
        </w:rPr>
        <w:t>муниципальное казенное учреждение «Служба по делам гражданской обороны и чрезвычайным ситуациям»;</w:t>
      </w:r>
    </w:p>
    <w:p w:rsidR="009C392C" w:rsidRPr="00241178" w:rsidRDefault="009C392C" w:rsidP="00F628AB">
      <w:pPr>
        <w:keepLines/>
        <w:widowControl w:val="0"/>
        <w:suppressAutoHyphens/>
        <w:ind w:firstLine="709"/>
        <w:jc w:val="both"/>
        <w:outlineLvl w:val="2"/>
        <w:rPr>
          <w:bCs/>
          <w:color w:val="000000"/>
          <w:sz w:val="28"/>
          <w:szCs w:val="28"/>
        </w:rPr>
      </w:pPr>
      <w:r w:rsidRPr="00241178">
        <w:rPr>
          <w:bCs/>
          <w:color w:val="000000"/>
          <w:sz w:val="28"/>
          <w:szCs w:val="28"/>
        </w:rPr>
        <w:t>отдел по взаимодействию с правоохранительными органами, казачеством администрации муниципального образования Тбилисский район;</w:t>
      </w:r>
    </w:p>
    <w:p w:rsidR="009C392C" w:rsidRPr="00241178" w:rsidRDefault="009C392C" w:rsidP="00F628AB">
      <w:pPr>
        <w:keepLines/>
        <w:widowControl w:val="0"/>
        <w:suppressAutoHyphens/>
        <w:ind w:firstLine="709"/>
        <w:jc w:val="both"/>
        <w:outlineLvl w:val="2"/>
        <w:rPr>
          <w:bCs/>
          <w:color w:val="000000"/>
          <w:sz w:val="28"/>
          <w:szCs w:val="28"/>
        </w:rPr>
      </w:pPr>
      <w:r w:rsidRPr="00241178">
        <w:rPr>
          <w:bCs/>
          <w:color w:val="000000"/>
          <w:sz w:val="28"/>
          <w:szCs w:val="28"/>
        </w:rPr>
        <w:t>муниципальное бюджетное учреждение здравоохранения «Тбилисская центральная больница»;</w:t>
      </w:r>
    </w:p>
    <w:p w:rsidR="009C392C" w:rsidRPr="00241178" w:rsidRDefault="009C392C" w:rsidP="00F628AB">
      <w:pPr>
        <w:keepLines/>
        <w:widowControl w:val="0"/>
        <w:suppressAutoHyphens/>
        <w:ind w:firstLine="709"/>
        <w:jc w:val="both"/>
        <w:outlineLvl w:val="2"/>
        <w:rPr>
          <w:bCs/>
          <w:color w:val="000000"/>
          <w:sz w:val="28"/>
          <w:szCs w:val="28"/>
        </w:rPr>
      </w:pPr>
      <w:r w:rsidRPr="00241178">
        <w:rPr>
          <w:bCs/>
          <w:color w:val="000000"/>
          <w:sz w:val="28"/>
          <w:szCs w:val="28"/>
        </w:rPr>
        <w:t>управление образованием администрации муниципального образования Тбилисский район, образовательные организации Тбилисского района;</w:t>
      </w:r>
    </w:p>
    <w:p w:rsidR="009C392C" w:rsidRPr="00241178" w:rsidRDefault="009C392C" w:rsidP="00F628AB">
      <w:pPr>
        <w:keepLines/>
        <w:widowControl w:val="0"/>
        <w:suppressAutoHyphens/>
        <w:ind w:firstLine="709"/>
        <w:jc w:val="both"/>
        <w:outlineLvl w:val="2"/>
        <w:rPr>
          <w:bCs/>
          <w:color w:val="000000"/>
          <w:sz w:val="28"/>
          <w:szCs w:val="28"/>
        </w:rPr>
      </w:pPr>
      <w:r w:rsidRPr="00241178">
        <w:rPr>
          <w:bCs/>
          <w:color w:val="000000"/>
          <w:sz w:val="28"/>
          <w:szCs w:val="28"/>
        </w:rPr>
        <w:lastRenderedPageBreak/>
        <w:t>отдел по делам несовершеннолетних администрации муниципального образования Тбилисский район;</w:t>
      </w:r>
    </w:p>
    <w:p w:rsidR="009C392C" w:rsidRPr="00241178" w:rsidRDefault="009C392C" w:rsidP="00F628AB">
      <w:pPr>
        <w:keepLines/>
        <w:widowControl w:val="0"/>
        <w:suppressAutoHyphens/>
        <w:ind w:firstLine="709"/>
        <w:jc w:val="both"/>
        <w:outlineLvl w:val="2"/>
        <w:rPr>
          <w:bCs/>
          <w:color w:val="000000"/>
          <w:sz w:val="28"/>
          <w:szCs w:val="28"/>
        </w:rPr>
      </w:pPr>
      <w:r w:rsidRPr="00241178">
        <w:rPr>
          <w:bCs/>
          <w:color w:val="000000"/>
          <w:sz w:val="28"/>
          <w:szCs w:val="28"/>
        </w:rPr>
        <w:t>отдел по ЖКХ, транспорту, связи и капитальному строительству управления по ЖКХ, строительству, архитектуре администрации муниципального образования Тбилисский район.</w:t>
      </w:r>
    </w:p>
    <w:p w:rsidR="009C392C" w:rsidRPr="00241178" w:rsidRDefault="009C392C" w:rsidP="00F628AB">
      <w:pPr>
        <w:ind w:firstLine="708"/>
        <w:jc w:val="both"/>
        <w:rPr>
          <w:sz w:val="28"/>
          <w:szCs w:val="28"/>
        </w:rPr>
      </w:pPr>
      <w:r w:rsidRPr="00241178">
        <w:rPr>
          <w:sz w:val="28"/>
          <w:szCs w:val="28"/>
        </w:rPr>
        <w:t>Целью м</w:t>
      </w:r>
      <w:r w:rsidR="00261FD2" w:rsidRPr="00241178">
        <w:rPr>
          <w:sz w:val="28"/>
          <w:szCs w:val="28"/>
        </w:rPr>
        <w:t xml:space="preserve">униципальной программы является </w:t>
      </w:r>
      <w:r w:rsidRPr="00241178">
        <w:rPr>
          <w:sz w:val="28"/>
          <w:szCs w:val="28"/>
        </w:rPr>
        <w:t>создание условий обеспечения безопасности населения и объектов инфраструктуры на территории муниципального образования Тбилисский район.</w:t>
      </w:r>
    </w:p>
    <w:p w:rsidR="009C392C" w:rsidRPr="00241178" w:rsidRDefault="009C392C" w:rsidP="00F628AB">
      <w:pPr>
        <w:ind w:firstLine="708"/>
        <w:jc w:val="both"/>
        <w:rPr>
          <w:sz w:val="28"/>
          <w:szCs w:val="28"/>
        </w:rPr>
      </w:pPr>
      <w:r w:rsidRPr="00241178">
        <w:rPr>
          <w:sz w:val="28"/>
          <w:szCs w:val="28"/>
        </w:rPr>
        <w:t>Задачами муниципальной программы являются:</w:t>
      </w:r>
    </w:p>
    <w:p w:rsidR="009C392C" w:rsidRPr="00241178" w:rsidRDefault="009C392C" w:rsidP="00F628AB">
      <w:pPr>
        <w:ind w:firstLine="708"/>
        <w:jc w:val="both"/>
        <w:rPr>
          <w:sz w:val="28"/>
          <w:szCs w:val="28"/>
        </w:rPr>
      </w:pPr>
      <w:r w:rsidRPr="00241178">
        <w:rPr>
          <w:sz w:val="28"/>
          <w:szCs w:val="28"/>
        </w:rPr>
        <w:t>обеспечение эффективного функционирования системы управления силами и средствами гражданской обороны, защиты населения и территорий от чрезвычайных ситуаций;</w:t>
      </w:r>
    </w:p>
    <w:p w:rsidR="009C392C" w:rsidRPr="00241178" w:rsidRDefault="009C392C" w:rsidP="00F628AB">
      <w:pPr>
        <w:ind w:firstLine="708"/>
        <w:jc w:val="both"/>
        <w:rPr>
          <w:sz w:val="28"/>
          <w:szCs w:val="28"/>
        </w:rPr>
      </w:pPr>
      <w:r w:rsidRPr="00241178">
        <w:rPr>
          <w:sz w:val="28"/>
          <w:szCs w:val="28"/>
        </w:rPr>
        <w:t>повышение эффективности охраны общественного порядка и обеспечение общественной безопасности;</w:t>
      </w:r>
    </w:p>
    <w:p w:rsidR="009C392C" w:rsidRPr="00241178" w:rsidRDefault="009C392C" w:rsidP="00F628AB">
      <w:pPr>
        <w:ind w:firstLine="708"/>
        <w:jc w:val="both"/>
        <w:rPr>
          <w:sz w:val="28"/>
          <w:szCs w:val="28"/>
        </w:rPr>
      </w:pPr>
      <w:r w:rsidRPr="00241178">
        <w:rPr>
          <w:sz w:val="28"/>
          <w:szCs w:val="28"/>
        </w:rPr>
        <w:t>повышение уровня инженерно-технической защищенности объектов социальной сферы и мест массового пребывания людей;</w:t>
      </w:r>
    </w:p>
    <w:p w:rsidR="009C392C" w:rsidRPr="00241178" w:rsidRDefault="009C392C" w:rsidP="00F628AB">
      <w:pPr>
        <w:ind w:firstLine="708"/>
        <w:jc w:val="both"/>
        <w:rPr>
          <w:sz w:val="28"/>
          <w:szCs w:val="28"/>
        </w:rPr>
      </w:pPr>
      <w:r w:rsidRPr="00241178">
        <w:rPr>
          <w:sz w:val="28"/>
          <w:szCs w:val="28"/>
        </w:rPr>
        <w:t xml:space="preserve">развитие и обеспечение </w:t>
      </w:r>
      <w:proofErr w:type="gramStart"/>
      <w:r w:rsidRPr="00241178">
        <w:rPr>
          <w:sz w:val="28"/>
          <w:szCs w:val="28"/>
        </w:rPr>
        <w:t>функционирования системы комплексного обеспечения безопасности жизнедеятельности муниципального образования</w:t>
      </w:r>
      <w:proofErr w:type="gramEnd"/>
      <w:r w:rsidRPr="00241178">
        <w:rPr>
          <w:sz w:val="28"/>
          <w:szCs w:val="28"/>
        </w:rPr>
        <w:t xml:space="preserve"> Тбилисский район на основе внедрения информационно-коммуникационных технологий;</w:t>
      </w:r>
    </w:p>
    <w:p w:rsidR="009C392C" w:rsidRPr="00241178" w:rsidRDefault="009C392C" w:rsidP="00F628AB">
      <w:pPr>
        <w:ind w:firstLine="708"/>
        <w:jc w:val="both"/>
        <w:rPr>
          <w:color w:val="000000"/>
          <w:sz w:val="28"/>
          <w:szCs w:val="28"/>
        </w:rPr>
      </w:pPr>
      <w:r w:rsidRPr="00241178">
        <w:rPr>
          <w:color w:val="000000"/>
          <w:sz w:val="28"/>
          <w:szCs w:val="28"/>
        </w:rPr>
        <w:t>реализация первоочередных мер по противопожарной защите объектов социальной сферы;</w:t>
      </w:r>
    </w:p>
    <w:p w:rsidR="009C392C" w:rsidRPr="00241178" w:rsidRDefault="009C392C" w:rsidP="00F628AB">
      <w:pPr>
        <w:ind w:firstLine="708"/>
        <w:jc w:val="both"/>
        <w:rPr>
          <w:sz w:val="28"/>
          <w:szCs w:val="28"/>
        </w:rPr>
      </w:pPr>
      <w:r w:rsidRPr="00241178">
        <w:rPr>
          <w:color w:val="000000"/>
          <w:sz w:val="28"/>
          <w:szCs w:val="28"/>
        </w:rPr>
        <w:t>предупреждение детского дорожно-транспортного травматизма.</w:t>
      </w:r>
    </w:p>
    <w:p w:rsidR="009C392C" w:rsidRPr="00241178" w:rsidRDefault="009C392C" w:rsidP="00F628AB">
      <w:pPr>
        <w:jc w:val="both"/>
        <w:rPr>
          <w:sz w:val="28"/>
          <w:szCs w:val="28"/>
        </w:rPr>
      </w:pPr>
      <w:r w:rsidRPr="00241178">
        <w:rPr>
          <w:sz w:val="28"/>
          <w:szCs w:val="28"/>
        </w:rPr>
        <w:t xml:space="preserve">          Объем финансир</w:t>
      </w:r>
      <w:r w:rsidR="00396221">
        <w:rPr>
          <w:sz w:val="28"/>
          <w:szCs w:val="28"/>
        </w:rPr>
        <w:t>ования муниципальной  программы</w:t>
      </w:r>
      <w:r w:rsidRPr="00241178">
        <w:rPr>
          <w:sz w:val="28"/>
          <w:szCs w:val="28"/>
        </w:rPr>
        <w:t xml:space="preserve"> «Обеспечение безопасности населения» в 20</w:t>
      </w:r>
      <w:r w:rsidR="00992C6D">
        <w:rPr>
          <w:sz w:val="28"/>
          <w:szCs w:val="28"/>
        </w:rPr>
        <w:t>2</w:t>
      </w:r>
      <w:r w:rsidR="00633BEA">
        <w:rPr>
          <w:sz w:val="28"/>
          <w:szCs w:val="28"/>
        </w:rPr>
        <w:t>3</w:t>
      </w:r>
      <w:r w:rsidR="00F3069A">
        <w:rPr>
          <w:sz w:val="28"/>
          <w:szCs w:val="28"/>
        </w:rPr>
        <w:t xml:space="preserve"> </w:t>
      </w:r>
      <w:r w:rsidRPr="00241178">
        <w:rPr>
          <w:sz w:val="28"/>
          <w:szCs w:val="28"/>
        </w:rPr>
        <w:t xml:space="preserve">году был предусмотрен в сумме </w:t>
      </w:r>
      <w:r w:rsidR="009063E2" w:rsidRPr="00241178">
        <w:rPr>
          <w:sz w:val="28"/>
          <w:szCs w:val="28"/>
        </w:rPr>
        <w:t xml:space="preserve">                       </w:t>
      </w:r>
      <w:r w:rsidR="00633BEA">
        <w:rPr>
          <w:sz w:val="28"/>
          <w:szCs w:val="28"/>
        </w:rPr>
        <w:t>65968,700</w:t>
      </w:r>
      <w:r w:rsidRPr="00241178">
        <w:rPr>
          <w:sz w:val="28"/>
          <w:szCs w:val="28"/>
        </w:rPr>
        <w:t xml:space="preserve"> тыс. рублей, в том числе:</w:t>
      </w:r>
    </w:p>
    <w:p w:rsidR="009C392C" w:rsidRPr="00241178" w:rsidRDefault="009C392C" w:rsidP="00F628AB">
      <w:pPr>
        <w:ind w:firstLine="709"/>
        <w:jc w:val="both"/>
        <w:rPr>
          <w:sz w:val="28"/>
          <w:szCs w:val="28"/>
        </w:rPr>
      </w:pPr>
      <w:r w:rsidRPr="00241178">
        <w:rPr>
          <w:sz w:val="28"/>
          <w:szCs w:val="28"/>
        </w:rPr>
        <w:t xml:space="preserve">- за счет средств местного бюджета – </w:t>
      </w:r>
      <w:r w:rsidR="00633BEA">
        <w:rPr>
          <w:sz w:val="28"/>
          <w:szCs w:val="28"/>
        </w:rPr>
        <w:t>59997,800</w:t>
      </w:r>
      <w:r w:rsidRPr="00241178">
        <w:rPr>
          <w:sz w:val="28"/>
          <w:szCs w:val="28"/>
        </w:rPr>
        <w:t xml:space="preserve"> тыс. рублей;</w:t>
      </w:r>
    </w:p>
    <w:p w:rsidR="00367221" w:rsidRPr="00241178" w:rsidRDefault="009C392C" w:rsidP="00F628AB">
      <w:pPr>
        <w:ind w:firstLine="709"/>
        <w:jc w:val="both"/>
        <w:rPr>
          <w:sz w:val="28"/>
          <w:szCs w:val="28"/>
        </w:rPr>
      </w:pPr>
      <w:r w:rsidRPr="00241178">
        <w:rPr>
          <w:sz w:val="28"/>
          <w:szCs w:val="28"/>
        </w:rPr>
        <w:t>- за счет сре</w:t>
      </w:r>
      <w:proofErr w:type="gramStart"/>
      <w:r w:rsidRPr="00241178">
        <w:rPr>
          <w:sz w:val="28"/>
          <w:szCs w:val="28"/>
        </w:rPr>
        <w:t>дств кр</w:t>
      </w:r>
      <w:proofErr w:type="gramEnd"/>
      <w:r w:rsidRPr="00241178">
        <w:rPr>
          <w:sz w:val="28"/>
          <w:szCs w:val="28"/>
        </w:rPr>
        <w:t xml:space="preserve">аевого бюджета –  </w:t>
      </w:r>
      <w:r w:rsidR="00633BEA">
        <w:rPr>
          <w:sz w:val="28"/>
          <w:szCs w:val="28"/>
        </w:rPr>
        <w:t>5970,9</w:t>
      </w:r>
      <w:r w:rsidR="002432EE">
        <w:rPr>
          <w:sz w:val="28"/>
          <w:szCs w:val="28"/>
        </w:rPr>
        <w:t xml:space="preserve"> тыс. рублей</w:t>
      </w:r>
      <w:r w:rsidR="00367221">
        <w:rPr>
          <w:sz w:val="28"/>
          <w:szCs w:val="28"/>
        </w:rPr>
        <w:t>.</w:t>
      </w:r>
    </w:p>
    <w:p w:rsidR="009C392C" w:rsidRPr="00241178" w:rsidRDefault="009C392C" w:rsidP="00F628AB">
      <w:pPr>
        <w:ind w:firstLine="708"/>
        <w:jc w:val="both"/>
        <w:rPr>
          <w:sz w:val="28"/>
          <w:szCs w:val="28"/>
        </w:rPr>
      </w:pPr>
      <w:r w:rsidRPr="00241178">
        <w:rPr>
          <w:sz w:val="28"/>
          <w:szCs w:val="28"/>
        </w:rPr>
        <w:t>Кас</w:t>
      </w:r>
      <w:r w:rsidR="00396221">
        <w:rPr>
          <w:sz w:val="28"/>
          <w:szCs w:val="28"/>
        </w:rPr>
        <w:t>совые расходы по муниципальной программе за 20</w:t>
      </w:r>
      <w:r w:rsidR="00DA0B37">
        <w:rPr>
          <w:sz w:val="28"/>
          <w:szCs w:val="28"/>
        </w:rPr>
        <w:t>2</w:t>
      </w:r>
      <w:r w:rsidR="00633BEA">
        <w:rPr>
          <w:sz w:val="28"/>
          <w:szCs w:val="28"/>
        </w:rPr>
        <w:t>3</w:t>
      </w:r>
      <w:r w:rsidR="00396221">
        <w:rPr>
          <w:sz w:val="28"/>
          <w:szCs w:val="28"/>
        </w:rPr>
        <w:t xml:space="preserve"> год </w:t>
      </w:r>
      <w:r w:rsidRPr="00241178">
        <w:rPr>
          <w:sz w:val="28"/>
          <w:szCs w:val="28"/>
        </w:rPr>
        <w:t xml:space="preserve">составили </w:t>
      </w:r>
      <w:r w:rsidR="00EF2D4E" w:rsidRPr="00EF2D4E">
        <w:rPr>
          <w:sz w:val="28"/>
          <w:szCs w:val="28"/>
        </w:rPr>
        <w:t xml:space="preserve">в сумме </w:t>
      </w:r>
      <w:r w:rsidR="00633BEA">
        <w:rPr>
          <w:sz w:val="28"/>
          <w:szCs w:val="28"/>
        </w:rPr>
        <w:t>58603,258</w:t>
      </w:r>
      <w:r w:rsidR="009F6CF4">
        <w:rPr>
          <w:sz w:val="28"/>
          <w:szCs w:val="28"/>
        </w:rPr>
        <w:t xml:space="preserve"> </w:t>
      </w:r>
      <w:r w:rsidRPr="00241178">
        <w:rPr>
          <w:sz w:val="28"/>
          <w:szCs w:val="28"/>
        </w:rPr>
        <w:t xml:space="preserve"> тыс. рублей или </w:t>
      </w:r>
      <w:r w:rsidR="00633BEA">
        <w:rPr>
          <w:sz w:val="28"/>
          <w:szCs w:val="28"/>
        </w:rPr>
        <w:t>88,8</w:t>
      </w:r>
      <w:r w:rsidRPr="00241178">
        <w:rPr>
          <w:sz w:val="28"/>
          <w:szCs w:val="28"/>
        </w:rPr>
        <w:t xml:space="preserve"> % от плановых назначений, в том числе: </w:t>
      </w:r>
    </w:p>
    <w:p w:rsidR="009C392C" w:rsidRPr="00241178" w:rsidRDefault="009C392C" w:rsidP="00F628AB">
      <w:pPr>
        <w:ind w:firstLine="709"/>
        <w:jc w:val="both"/>
        <w:rPr>
          <w:sz w:val="28"/>
          <w:szCs w:val="28"/>
        </w:rPr>
      </w:pPr>
      <w:r w:rsidRPr="00241178">
        <w:rPr>
          <w:sz w:val="28"/>
          <w:szCs w:val="28"/>
        </w:rPr>
        <w:t>- за сч</w:t>
      </w:r>
      <w:r w:rsidR="00396221">
        <w:rPr>
          <w:sz w:val="28"/>
          <w:szCs w:val="28"/>
        </w:rPr>
        <w:t xml:space="preserve">ет местного бюджета – </w:t>
      </w:r>
      <w:r w:rsidR="00633BEA">
        <w:rPr>
          <w:sz w:val="28"/>
          <w:szCs w:val="28"/>
        </w:rPr>
        <w:t>52695,358</w:t>
      </w:r>
      <w:r w:rsidR="00396221">
        <w:rPr>
          <w:sz w:val="28"/>
          <w:szCs w:val="28"/>
        </w:rPr>
        <w:t xml:space="preserve"> </w:t>
      </w:r>
      <w:r w:rsidRPr="00241178">
        <w:rPr>
          <w:sz w:val="28"/>
          <w:szCs w:val="28"/>
        </w:rPr>
        <w:t>тыс. рублей (</w:t>
      </w:r>
      <w:r w:rsidR="00633BEA">
        <w:rPr>
          <w:sz w:val="28"/>
          <w:szCs w:val="28"/>
        </w:rPr>
        <w:t>87,8</w:t>
      </w:r>
      <w:r w:rsidRPr="00241178">
        <w:rPr>
          <w:sz w:val="28"/>
          <w:szCs w:val="28"/>
        </w:rPr>
        <w:t xml:space="preserve"> %);</w:t>
      </w:r>
    </w:p>
    <w:p w:rsidR="009C392C" w:rsidRPr="00241178" w:rsidRDefault="009C392C" w:rsidP="00F628AB">
      <w:pPr>
        <w:ind w:firstLine="709"/>
        <w:jc w:val="both"/>
        <w:rPr>
          <w:sz w:val="28"/>
          <w:szCs w:val="28"/>
        </w:rPr>
      </w:pPr>
      <w:r w:rsidRPr="00241178">
        <w:rPr>
          <w:sz w:val="28"/>
          <w:szCs w:val="28"/>
        </w:rPr>
        <w:t>- за счет краевого</w:t>
      </w:r>
      <w:r w:rsidR="00396221">
        <w:rPr>
          <w:sz w:val="28"/>
          <w:szCs w:val="28"/>
        </w:rPr>
        <w:t xml:space="preserve"> бюджета – </w:t>
      </w:r>
      <w:r w:rsidR="00633BEA">
        <w:rPr>
          <w:sz w:val="28"/>
          <w:szCs w:val="28"/>
        </w:rPr>
        <w:t>5907,9</w:t>
      </w:r>
      <w:r w:rsidR="00396221">
        <w:rPr>
          <w:sz w:val="28"/>
          <w:szCs w:val="28"/>
        </w:rPr>
        <w:t xml:space="preserve"> тыс. рублей </w:t>
      </w:r>
      <w:r w:rsidRPr="00241178">
        <w:rPr>
          <w:sz w:val="28"/>
          <w:szCs w:val="28"/>
        </w:rPr>
        <w:t>(</w:t>
      </w:r>
      <w:r w:rsidR="00633BEA">
        <w:rPr>
          <w:sz w:val="28"/>
          <w:szCs w:val="28"/>
        </w:rPr>
        <w:t>98,9</w:t>
      </w:r>
      <w:r w:rsidRPr="00241178">
        <w:rPr>
          <w:sz w:val="28"/>
          <w:szCs w:val="28"/>
        </w:rPr>
        <w:t>%).</w:t>
      </w:r>
    </w:p>
    <w:p w:rsidR="009C392C" w:rsidRPr="00241178" w:rsidRDefault="009C392C" w:rsidP="00F628AB">
      <w:pPr>
        <w:ind w:firstLine="708"/>
        <w:jc w:val="both"/>
        <w:rPr>
          <w:sz w:val="28"/>
          <w:szCs w:val="28"/>
        </w:rPr>
      </w:pPr>
      <w:r w:rsidRPr="00241178">
        <w:rPr>
          <w:sz w:val="28"/>
          <w:szCs w:val="28"/>
        </w:rPr>
        <w:t xml:space="preserve">Муниципальная программа </w:t>
      </w:r>
      <w:r w:rsidR="00A24C48" w:rsidRPr="00241178">
        <w:rPr>
          <w:sz w:val="28"/>
          <w:szCs w:val="28"/>
        </w:rPr>
        <w:t>в 20</w:t>
      </w:r>
      <w:r w:rsidR="00CC764D">
        <w:rPr>
          <w:sz w:val="28"/>
          <w:szCs w:val="28"/>
        </w:rPr>
        <w:t>2</w:t>
      </w:r>
      <w:r w:rsidR="00633BEA">
        <w:rPr>
          <w:sz w:val="28"/>
          <w:szCs w:val="28"/>
        </w:rPr>
        <w:t>3</w:t>
      </w:r>
      <w:r w:rsidR="00A24C48" w:rsidRPr="00241178">
        <w:rPr>
          <w:sz w:val="28"/>
          <w:szCs w:val="28"/>
        </w:rPr>
        <w:t xml:space="preserve"> году </w:t>
      </w:r>
      <w:r w:rsidRPr="00241178">
        <w:rPr>
          <w:sz w:val="28"/>
          <w:szCs w:val="28"/>
        </w:rPr>
        <w:t xml:space="preserve">реализуется в рамках </w:t>
      </w:r>
      <w:r w:rsidR="00A234EA">
        <w:rPr>
          <w:sz w:val="28"/>
          <w:szCs w:val="28"/>
        </w:rPr>
        <w:t>6</w:t>
      </w:r>
      <w:r w:rsidRPr="00241178">
        <w:rPr>
          <w:sz w:val="28"/>
          <w:szCs w:val="28"/>
        </w:rPr>
        <w:t>-</w:t>
      </w:r>
      <w:r w:rsidR="00A24C48" w:rsidRPr="00241178">
        <w:rPr>
          <w:sz w:val="28"/>
          <w:szCs w:val="28"/>
        </w:rPr>
        <w:t>х основных мероприятий</w:t>
      </w:r>
      <w:r w:rsidR="00A234EA">
        <w:rPr>
          <w:sz w:val="28"/>
          <w:szCs w:val="28"/>
        </w:rPr>
        <w:t xml:space="preserve"> и одной подпрограммой</w:t>
      </w:r>
      <w:r w:rsidR="00A24C48" w:rsidRPr="00241178">
        <w:rPr>
          <w:sz w:val="28"/>
          <w:szCs w:val="28"/>
        </w:rPr>
        <w:t>:</w:t>
      </w:r>
    </w:p>
    <w:p w:rsidR="009C392C" w:rsidRPr="00241178" w:rsidRDefault="009C392C" w:rsidP="00F628AB">
      <w:pPr>
        <w:jc w:val="both"/>
        <w:rPr>
          <w:sz w:val="28"/>
          <w:szCs w:val="28"/>
        </w:rPr>
      </w:pPr>
      <w:r w:rsidRPr="00241178">
        <w:rPr>
          <w:sz w:val="28"/>
          <w:szCs w:val="28"/>
        </w:rPr>
        <w:tab/>
        <w:t>1. Предупреждение и ликвидация чрезвычайных ситуаций, стихийных бедствий и их последствий в муниципальн</w:t>
      </w:r>
      <w:r w:rsidR="009063E2" w:rsidRPr="00241178">
        <w:rPr>
          <w:sz w:val="28"/>
          <w:szCs w:val="28"/>
        </w:rPr>
        <w:t>ом образовании Тбилисский район;</w:t>
      </w:r>
    </w:p>
    <w:p w:rsidR="009C392C" w:rsidRPr="00241178" w:rsidRDefault="009C392C" w:rsidP="00F628AB">
      <w:pPr>
        <w:ind w:firstLine="708"/>
        <w:jc w:val="both"/>
        <w:rPr>
          <w:sz w:val="28"/>
          <w:szCs w:val="28"/>
        </w:rPr>
      </w:pPr>
      <w:r w:rsidRPr="00241178">
        <w:rPr>
          <w:sz w:val="28"/>
          <w:szCs w:val="28"/>
        </w:rPr>
        <w:t>2. Укрепление правопорядка, профилактика правонарушений, усиление борьбы с преступностью в муниципальн</w:t>
      </w:r>
      <w:r w:rsidR="009063E2" w:rsidRPr="00241178">
        <w:rPr>
          <w:sz w:val="28"/>
          <w:szCs w:val="28"/>
        </w:rPr>
        <w:t>ом образовании Тбилисский район;</w:t>
      </w:r>
    </w:p>
    <w:p w:rsidR="009C392C" w:rsidRDefault="009C392C" w:rsidP="00F628AB">
      <w:pPr>
        <w:ind w:firstLine="708"/>
        <w:jc w:val="both"/>
        <w:rPr>
          <w:sz w:val="28"/>
          <w:szCs w:val="28"/>
        </w:rPr>
      </w:pPr>
      <w:r w:rsidRPr="00241178">
        <w:rPr>
          <w:sz w:val="28"/>
          <w:szCs w:val="28"/>
        </w:rPr>
        <w:t>3. Профилактика терроризма и экстремизма в муниципальн</w:t>
      </w:r>
      <w:r w:rsidR="009063E2" w:rsidRPr="00241178">
        <w:rPr>
          <w:sz w:val="28"/>
          <w:szCs w:val="28"/>
        </w:rPr>
        <w:t>ом образовании Тбилисский район;</w:t>
      </w:r>
    </w:p>
    <w:p w:rsidR="00410DBD" w:rsidRDefault="00410DBD" w:rsidP="00F628AB">
      <w:pPr>
        <w:ind w:firstLine="708"/>
        <w:jc w:val="both"/>
        <w:rPr>
          <w:color w:val="000000"/>
          <w:sz w:val="28"/>
          <w:szCs w:val="28"/>
        </w:rPr>
      </w:pPr>
      <w:r w:rsidRPr="00410DBD">
        <w:rPr>
          <w:color w:val="000000"/>
          <w:sz w:val="28"/>
          <w:szCs w:val="28"/>
        </w:rPr>
        <w:t xml:space="preserve">4. Создание </w:t>
      </w:r>
      <w:proofErr w:type="gramStart"/>
      <w:r w:rsidRPr="00410DBD">
        <w:rPr>
          <w:color w:val="000000"/>
          <w:sz w:val="28"/>
          <w:szCs w:val="28"/>
        </w:rPr>
        <w:t>системы комплексного обеспечения безопасности жизнедеятельности муниципально</w:t>
      </w:r>
      <w:r w:rsidR="0078763F">
        <w:rPr>
          <w:color w:val="000000"/>
          <w:sz w:val="28"/>
          <w:szCs w:val="28"/>
        </w:rPr>
        <w:t>го образования</w:t>
      </w:r>
      <w:proofErr w:type="gramEnd"/>
      <w:r w:rsidR="0078763F">
        <w:rPr>
          <w:color w:val="000000"/>
          <w:sz w:val="28"/>
          <w:szCs w:val="28"/>
        </w:rPr>
        <w:t xml:space="preserve"> Тбилисский район;</w:t>
      </w:r>
    </w:p>
    <w:p w:rsidR="0078763F" w:rsidRPr="00410DBD" w:rsidRDefault="0078763F" w:rsidP="00F628A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Пожарная безопасность в муниципальном образовании Тбилисский район;</w:t>
      </w:r>
    </w:p>
    <w:p w:rsidR="009C392C" w:rsidRDefault="0078763F" w:rsidP="00F628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9C392C" w:rsidRPr="00241178">
        <w:rPr>
          <w:sz w:val="28"/>
          <w:szCs w:val="28"/>
        </w:rPr>
        <w:t>. Повышение безопасности дорожного движения в муниципальном образовании Тбилисский район.</w:t>
      </w:r>
    </w:p>
    <w:p w:rsidR="00A234EA" w:rsidRPr="00241178" w:rsidRDefault="00A234EA" w:rsidP="00F628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A234EA">
        <w:rPr>
          <w:sz w:val="28"/>
          <w:szCs w:val="28"/>
        </w:rPr>
        <w:t>Профилактика терроризма и экстремизма в муниципальн</w:t>
      </w:r>
      <w:r>
        <w:rPr>
          <w:sz w:val="28"/>
          <w:szCs w:val="28"/>
        </w:rPr>
        <w:t>ом образовании Тбилисский район</w:t>
      </w:r>
    </w:p>
    <w:p w:rsidR="009C392C" w:rsidRPr="00241178" w:rsidRDefault="009C392C" w:rsidP="00F628AB">
      <w:pPr>
        <w:ind w:firstLine="711"/>
        <w:jc w:val="center"/>
        <w:rPr>
          <w:b/>
          <w:i/>
          <w:sz w:val="28"/>
          <w:szCs w:val="28"/>
          <w:highlight w:val="green"/>
        </w:rPr>
      </w:pPr>
    </w:p>
    <w:p w:rsidR="009C392C" w:rsidRPr="00241178" w:rsidRDefault="009C392C" w:rsidP="00F628AB">
      <w:pPr>
        <w:ind w:firstLine="711"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>3.10.1. О ходе реализации основного мероприятия № 1</w:t>
      </w:r>
    </w:p>
    <w:p w:rsidR="00396221" w:rsidRDefault="009C392C" w:rsidP="00F628AB">
      <w:pPr>
        <w:ind w:firstLine="711"/>
        <w:jc w:val="center"/>
        <w:rPr>
          <w:b/>
          <w:i/>
          <w:sz w:val="28"/>
          <w:szCs w:val="28"/>
        </w:rPr>
      </w:pPr>
      <w:r w:rsidRPr="00241178">
        <w:rPr>
          <w:rFonts w:eastAsia="Calibri"/>
          <w:b/>
          <w:bCs/>
          <w:i/>
          <w:sz w:val="28"/>
          <w:szCs w:val="28"/>
        </w:rPr>
        <w:t>«</w:t>
      </w:r>
      <w:r w:rsidRPr="00241178">
        <w:rPr>
          <w:b/>
          <w:i/>
          <w:sz w:val="28"/>
          <w:szCs w:val="28"/>
        </w:rPr>
        <w:t xml:space="preserve">Предупреждение и ликвидация чрезвычайных ситуаций, стихийных бедствий и их последствий в муниципальном образовании </w:t>
      </w:r>
    </w:p>
    <w:p w:rsidR="009C392C" w:rsidRPr="00241178" w:rsidRDefault="009C392C" w:rsidP="00F628AB">
      <w:pPr>
        <w:ind w:firstLine="711"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>Тбилисский район</w:t>
      </w:r>
      <w:r w:rsidRPr="00241178">
        <w:rPr>
          <w:rFonts w:eastAsia="Calibri"/>
          <w:b/>
          <w:bCs/>
          <w:i/>
          <w:sz w:val="28"/>
          <w:szCs w:val="28"/>
        </w:rPr>
        <w:t>»</w:t>
      </w:r>
    </w:p>
    <w:p w:rsidR="00633BEA" w:rsidRPr="00633BEA" w:rsidRDefault="00633BEA" w:rsidP="00633BEA">
      <w:pPr>
        <w:widowControl w:val="0"/>
        <w:ind w:firstLine="708"/>
        <w:jc w:val="both"/>
        <w:rPr>
          <w:sz w:val="28"/>
          <w:szCs w:val="28"/>
        </w:rPr>
      </w:pPr>
      <w:r w:rsidRPr="00633BEA">
        <w:rPr>
          <w:sz w:val="28"/>
          <w:szCs w:val="28"/>
        </w:rPr>
        <w:t>Мероприятие направлено на предупреждение развития и ликвидацию последствий муниципальных и межмуниципальных чрезвычайных ситуаций, стихийных бедствий и содержание МКУ «Служба по делам ГО и ЧС», как органа, уполномоченного решать задачи в области гражданской обороны и защиты населения от чрезвычайных ситуаций.</w:t>
      </w:r>
    </w:p>
    <w:p w:rsidR="00633BEA" w:rsidRPr="00633BEA" w:rsidRDefault="00633BEA" w:rsidP="00633BEA">
      <w:pPr>
        <w:widowControl w:val="0"/>
        <w:ind w:firstLine="708"/>
        <w:jc w:val="both"/>
        <w:rPr>
          <w:sz w:val="28"/>
          <w:szCs w:val="28"/>
        </w:rPr>
      </w:pPr>
      <w:r w:rsidRPr="00633BEA">
        <w:rPr>
          <w:sz w:val="28"/>
          <w:szCs w:val="28"/>
        </w:rPr>
        <w:t>В рамках реализации данного основного мероприятия выполнены следующие мероприятия:</w:t>
      </w:r>
    </w:p>
    <w:p w:rsidR="00633BEA" w:rsidRPr="00633BEA" w:rsidRDefault="00633BEA" w:rsidP="00633BEA">
      <w:pPr>
        <w:widowControl w:val="0"/>
        <w:ind w:firstLine="708"/>
        <w:jc w:val="both"/>
        <w:rPr>
          <w:sz w:val="28"/>
          <w:szCs w:val="28"/>
        </w:rPr>
      </w:pPr>
      <w:proofErr w:type="gramStart"/>
      <w:r w:rsidRPr="00633BEA">
        <w:rPr>
          <w:sz w:val="28"/>
          <w:szCs w:val="28"/>
        </w:rPr>
        <w:t>погашена кредиторская задолженность за 2022 год (финансовое обеспечение МКУ «Служба по делам ГО и ЧС», техническое обслуживание  оборудования системы оперативного контроля и мониторинга паводковой ситуации и оборудования системы экстренного оповещения и информирования населения об угрозе возникновения чрезвычайных ситуаций, приобретение раскладушек и спальных мешков для создания резервов материальных ресурсов, услуги по установлению камер видеонаблюдения и приобретение для них лицензий);</w:t>
      </w:r>
      <w:proofErr w:type="gramEnd"/>
    </w:p>
    <w:p w:rsidR="00633BEA" w:rsidRPr="00633BEA" w:rsidRDefault="00633BEA" w:rsidP="00633BEA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633BEA">
        <w:rPr>
          <w:sz w:val="28"/>
          <w:szCs w:val="28"/>
        </w:rPr>
        <w:t>оплачены услуги по приобретению и установке центрального пульта управления, блока базовой радиостанции</w:t>
      </w:r>
      <w:r w:rsidRPr="00633BEA">
        <w:rPr>
          <w:color w:val="000000"/>
          <w:sz w:val="28"/>
          <w:szCs w:val="28"/>
        </w:rPr>
        <w:t xml:space="preserve"> в помещении Единой дежурно-диспетчерской службы МКУ «Служба по делам ГО и ЧС» и 1-ого устройства усилительного электронной сирены УУЭС-300-Р муниципальной автоматизированной системы централизованного оповещения                                  в </w:t>
      </w:r>
      <w:proofErr w:type="spellStart"/>
      <w:r w:rsidRPr="00633BEA">
        <w:rPr>
          <w:color w:val="000000"/>
          <w:sz w:val="28"/>
          <w:szCs w:val="28"/>
        </w:rPr>
        <w:t>хут</w:t>
      </w:r>
      <w:proofErr w:type="spellEnd"/>
      <w:r w:rsidRPr="00633BEA">
        <w:rPr>
          <w:color w:val="000000"/>
          <w:sz w:val="28"/>
          <w:szCs w:val="28"/>
        </w:rPr>
        <w:t xml:space="preserve">. </w:t>
      </w:r>
      <w:proofErr w:type="spellStart"/>
      <w:r w:rsidRPr="00633BEA">
        <w:rPr>
          <w:color w:val="000000"/>
          <w:sz w:val="28"/>
          <w:szCs w:val="28"/>
        </w:rPr>
        <w:t>Зайчанский</w:t>
      </w:r>
      <w:proofErr w:type="spellEnd"/>
      <w:r w:rsidRPr="00633BEA">
        <w:rPr>
          <w:color w:val="000000"/>
          <w:sz w:val="28"/>
          <w:szCs w:val="28"/>
        </w:rPr>
        <w:t>;</w:t>
      </w:r>
    </w:p>
    <w:p w:rsidR="00633BEA" w:rsidRPr="00633BEA" w:rsidRDefault="00633BEA" w:rsidP="00633BEA">
      <w:pPr>
        <w:widowControl w:val="0"/>
        <w:ind w:firstLine="708"/>
        <w:jc w:val="both"/>
        <w:rPr>
          <w:sz w:val="28"/>
          <w:szCs w:val="28"/>
        </w:rPr>
      </w:pPr>
      <w:r w:rsidRPr="00633BEA">
        <w:rPr>
          <w:sz w:val="28"/>
          <w:szCs w:val="28"/>
        </w:rPr>
        <w:t>оплачены услуги по проведению восстановительного ремонта оборудования сегмента АПК «Безопасный город»;</w:t>
      </w:r>
    </w:p>
    <w:p w:rsidR="00633BEA" w:rsidRPr="00633BEA" w:rsidRDefault="00633BEA" w:rsidP="00633BEA">
      <w:pPr>
        <w:widowControl w:val="0"/>
        <w:ind w:firstLine="708"/>
        <w:jc w:val="both"/>
        <w:rPr>
          <w:sz w:val="28"/>
          <w:szCs w:val="28"/>
        </w:rPr>
      </w:pPr>
      <w:r w:rsidRPr="00633BEA">
        <w:rPr>
          <w:sz w:val="28"/>
          <w:szCs w:val="28"/>
        </w:rPr>
        <w:t>оплачены услуги по изготовлению паспорта безопасности муниципального образования Тбилисский район;</w:t>
      </w:r>
    </w:p>
    <w:p w:rsidR="00633BEA" w:rsidRPr="00633BEA" w:rsidRDefault="00633BEA" w:rsidP="00633BEA">
      <w:pPr>
        <w:widowControl w:val="0"/>
        <w:ind w:firstLine="708"/>
        <w:jc w:val="both"/>
        <w:rPr>
          <w:sz w:val="28"/>
          <w:szCs w:val="28"/>
        </w:rPr>
      </w:pPr>
      <w:r w:rsidRPr="00633BEA">
        <w:rPr>
          <w:sz w:val="28"/>
          <w:szCs w:val="28"/>
        </w:rPr>
        <w:t>приобретена наглядная агитация в области ГО и ЧС (карты для аттестации Аварийно-спасательного отряда);</w:t>
      </w:r>
    </w:p>
    <w:p w:rsidR="00633BEA" w:rsidRPr="00633BEA" w:rsidRDefault="00633BEA" w:rsidP="00633BEA">
      <w:pPr>
        <w:widowControl w:val="0"/>
        <w:ind w:firstLine="708"/>
        <w:jc w:val="both"/>
        <w:rPr>
          <w:sz w:val="28"/>
          <w:szCs w:val="28"/>
        </w:rPr>
      </w:pPr>
      <w:r w:rsidRPr="00633BEA">
        <w:rPr>
          <w:sz w:val="28"/>
          <w:szCs w:val="28"/>
        </w:rPr>
        <w:t>произведена оплата за использование 2 радиочастот;</w:t>
      </w:r>
    </w:p>
    <w:p w:rsidR="00633BEA" w:rsidRPr="00633BEA" w:rsidRDefault="00633BEA" w:rsidP="00633BEA">
      <w:pPr>
        <w:widowControl w:val="0"/>
        <w:ind w:firstLine="708"/>
        <w:jc w:val="both"/>
        <w:rPr>
          <w:sz w:val="28"/>
          <w:szCs w:val="28"/>
        </w:rPr>
      </w:pPr>
      <w:proofErr w:type="gramStart"/>
      <w:r w:rsidRPr="00633BEA">
        <w:rPr>
          <w:sz w:val="28"/>
          <w:szCs w:val="28"/>
        </w:rPr>
        <w:t>финансовое обеспечение МКУ «Служба по делам ГО и ЧС» (выплата заработной платы, оплата командировочных расходов, оплата услуг по замене автошин, услуг по профессиональной подготовке по профессии «Спасатель        1 сотрудника, услуг по дополнительной профессии программы профессиональной подготовки «Матрос спасатель» 1 сотрудника, услуг по выполнению экологической отчетности, услуг по медицинскому осмотру спасателей, услуг по страхованию 2 автотранспортных средств, услуг по страхованию жизни</w:t>
      </w:r>
      <w:proofErr w:type="gramEnd"/>
      <w:r w:rsidRPr="00633BEA">
        <w:rPr>
          <w:sz w:val="28"/>
          <w:szCs w:val="28"/>
        </w:rPr>
        <w:t xml:space="preserve"> </w:t>
      </w:r>
      <w:proofErr w:type="gramStart"/>
      <w:r w:rsidRPr="00633BEA">
        <w:rPr>
          <w:sz w:val="28"/>
          <w:szCs w:val="28"/>
        </w:rPr>
        <w:t xml:space="preserve">13 спасателей, приобретение огнетушителей, канцелярских </w:t>
      </w:r>
      <w:r w:rsidRPr="00633BEA">
        <w:rPr>
          <w:sz w:val="28"/>
          <w:szCs w:val="28"/>
        </w:rPr>
        <w:lastRenderedPageBreak/>
        <w:t>товаров, оплата налогов, плата за негативное воздействие на окружающую среду).</w:t>
      </w:r>
      <w:proofErr w:type="gramEnd"/>
    </w:p>
    <w:p w:rsidR="00633BEA" w:rsidRPr="00633BEA" w:rsidRDefault="00633BEA" w:rsidP="00633BEA">
      <w:pPr>
        <w:widowControl w:val="0"/>
        <w:ind w:firstLine="708"/>
        <w:jc w:val="both"/>
        <w:rPr>
          <w:sz w:val="28"/>
          <w:szCs w:val="28"/>
        </w:rPr>
      </w:pPr>
      <w:r w:rsidRPr="00633BEA">
        <w:rPr>
          <w:sz w:val="28"/>
          <w:szCs w:val="28"/>
        </w:rPr>
        <w:t>Объем финансирования на 2023 год составляет 21237,900 тыс. рублей, фактически освоено 20412</w:t>
      </w:r>
      <w:r w:rsidRPr="00633BEA">
        <w:rPr>
          <w:color w:val="000000"/>
          <w:sz w:val="28"/>
          <w:szCs w:val="28"/>
        </w:rPr>
        <w:t>,775</w:t>
      </w:r>
      <w:r w:rsidRPr="00633BEA">
        <w:rPr>
          <w:sz w:val="28"/>
          <w:szCs w:val="28"/>
        </w:rPr>
        <w:t xml:space="preserve"> тыс. рублей или 96,1%.</w:t>
      </w:r>
    </w:p>
    <w:p w:rsidR="00633BEA" w:rsidRPr="00633BEA" w:rsidRDefault="00633BEA" w:rsidP="00633BEA">
      <w:pPr>
        <w:pStyle w:val="Aacaenyeonoie"/>
        <w:spacing w:line="240" w:lineRule="auto"/>
        <w:ind w:firstLine="708"/>
        <w:rPr>
          <w:szCs w:val="28"/>
        </w:rPr>
      </w:pPr>
      <w:r w:rsidRPr="00633BEA">
        <w:rPr>
          <w:szCs w:val="28"/>
        </w:rPr>
        <w:t>В рамках реализации данного основного мероприятия не полностью профинансировано выполнение следующих мероприятий (образовалась кредиторская задолженность в размере 707,047 тыс. рублей):</w:t>
      </w:r>
    </w:p>
    <w:p w:rsidR="00633BEA" w:rsidRPr="00633BEA" w:rsidRDefault="00633BEA" w:rsidP="00633BEA">
      <w:pPr>
        <w:widowControl w:val="0"/>
        <w:ind w:firstLine="708"/>
        <w:jc w:val="both"/>
        <w:rPr>
          <w:sz w:val="28"/>
          <w:szCs w:val="28"/>
        </w:rPr>
      </w:pPr>
      <w:proofErr w:type="gramStart"/>
      <w:r w:rsidRPr="00633BEA">
        <w:rPr>
          <w:sz w:val="28"/>
          <w:szCs w:val="28"/>
        </w:rPr>
        <w:t>финансовое обеспечение МКУ «Служба по делам ГО и ЧС» (начисление на оплату труда, оплата услуг связи, услуг по водоснабжению, услуг по вывозу твердых коммунальных отходов,  услуг по обслуживанию и ремонту транспортных средств,  услуг по техническому обслуживанию акустической ретрансляционной уличной системы оповещения, услуг по техническому обслуживанию офисной техники, услуг по техническому обслуживанию автоматической пожарной сигнализации, услуг по техническому и аварийно-диспетчерскому обслуживанию</w:t>
      </w:r>
      <w:proofErr w:type="gramEnd"/>
      <w:r w:rsidRPr="00633BEA">
        <w:rPr>
          <w:sz w:val="28"/>
          <w:szCs w:val="28"/>
        </w:rPr>
        <w:t xml:space="preserve"> сети </w:t>
      </w:r>
      <w:proofErr w:type="spellStart"/>
      <w:r w:rsidRPr="00633BEA">
        <w:rPr>
          <w:sz w:val="28"/>
          <w:szCs w:val="28"/>
        </w:rPr>
        <w:t>газопотребления</w:t>
      </w:r>
      <w:proofErr w:type="spellEnd"/>
      <w:r w:rsidRPr="00633BEA">
        <w:rPr>
          <w:sz w:val="28"/>
          <w:szCs w:val="28"/>
        </w:rPr>
        <w:t xml:space="preserve">, услуг по страхованию автомобиля,  услуг по потреблению электроэнергии, услуг по поставке газа, услуг за организацию работ по охране труда, услуг по обучению требованиям охраны труда, приобретение бензина, смывающих и обезвреживающих средств,  расходных материалов к бензопилам и аварийно-спасательному оборудованию),  </w:t>
      </w:r>
    </w:p>
    <w:p w:rsidR="00633BEA" w:rsidRPr="00633BEA" w:rsidRDefault="00633BEA" w:rsidP="00633BEA">
      <w:pPr>
        <w:widowControl w:val="0"/>
        <w:ind w:firstLine="708"/>
        <w:jc w:val="both"/>
        <w:rPr>
          <w:sz w:val="28"/>
          <w:szCs w:val="28"/>
        </w:rPr>
      </w:pPr>
      <w:r w:rsidRPr="00633BEA">
        <w:rPr>
          <w:sz w:val="28"/>
          <w:szCs w:val="28"/>
        </w:rPr>
        <w:t>техническое обслуживание 1 комплекта оборудования системы оперативного контроля и мониторинга паводковой ситуации;</w:t>
      </w:r>
    </w:p>
    <w:p w:rsidR="00633BEA" w:rsidRPr="00633BEA" w:rsidRDefault="00633BEA" w:rsidP="00633BEA">
      <w:pPr>
        <w:widowControl w:val="0"/>
        <w:ind w:firstLine="708"/>
        <w:jc w:val="both"/>
        <w:rPr>
          <w:sz w:val="28"/>
          <w:szCs w:val="28"/>
        </w:rPr>
      </w:pPr>
      <w:r w:rsidRPr="00633BEA">
        <w:rPr>
          <w:sz w:val="28"/>
          <w:szCs w:val="28"/>
        </w:rPr>
        <w:t>техническое обслуживание 15 комплектов оборудования системы экстренного оповещения и информирования населения об угрозе возникновения чрезвычайных ситуаций.</w:t>
      </w:r>
    </w:p>
    <w:p w:rsidR="00633BEA" w:rsidRPr="00633BEA" w:rsidRDefault="00633BEA" w:rsidP="00633BEA">
      <w:pPr>
        <w:widowControl w:val="0"/>
        <w:autoSpaceDE w:val="0"/>
        <w:ind w:firstLine="708"/>
        <w:jc w:val="both"/>
        <w:rPr>
          <w:sz w:val="28"/>
          <w:szCs w:val="28"/>
        </w:rPr>
      </w:pPr>
      <w:proofErr w:type="gramStart"/>
      <w:r w:rsidRPr="00633BEA">
        <w:rPr>
          <w:sz w:val="28"/>
          <w:szCs w:val="28"/>
        </w:rPr>
        <w:t xml:space="preserve">Еще одной причиной неполного освоения выделенных ассигнований является </w:t>
      </w:r>
      <w:proofErr w:type="spellStart"/>
      <w:r w:rsidRPr="00633BEA">
        <w:rPr>
          <w:sz w:val="28"/>
          <w:szCs w:val="28"/>
        </w:rPr>
        <w:t>непоступление</w:t>
      </w:r>
      <w:proofErr w:type="spellEnd"/>
      <w:r w:rsidRPr="00633BEA">
        <w:rPr>
          <w:sz w:val="28"/>
          <w:szCs w:val="28"/>
        </w:rPr>
        <w:t xml:space="preserve"> ассигнований из краевого бюджета в размере              63,0 тыс. рублей по мероприятию «Осуществление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ситуаций» (на территории муниципального образования Тбилисский район в 2023 году не было зарегистрировано чрезвычайных ситуаций, повлекших потерю жилых помещений или гибели людей).</w:t>
      </w:r>
      <w:proofErr w:type="gramEnd"/>
    </w:p>
    <w:p w:rsidR="00FE0274" w:rsidRPr="00FE0274" w:rsidRDefault="00FE0274" w:rsidP="00FE0274">
      <w:pPr>
        <w:widowControl w:val="0"/>
        <w:autoSpaceDE w:val="0"/>
        <w:ind w:firstLine="708"/>
        <w:jc w:val="both"/>
        <w:rPr>
          <w:sz w:val="28"/>
          <w:szCs w:val="28"/>
        </w:rPr>
      </w:pPr>
    </w:p>
    <w:p w:rsidR="009C392C" w:rsidRPr="00241178" w:rsidRDefault="009C392C" w:rsidP="00F628AB">
      <w:pPr>
        <w:ind w:firstLine="711"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 xml:space="preserve">3.10.2. О ходе реализации основного мероприятия № 2 </w:t>
      </w:r>
    </w:p>
    <w:p w:rsidR="009C392C" w:rsidRPr="00241178" w:rsidRDefault="009C392C" w:rsidP="00F628AB">
      <w:pPr>
        <w:ind w:firstLine="711"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>«Укрепление правопорядка, профилактика правонарушений, усиление борьбы с преступностью в муниципальном образовании Тбилисский район»</w:t>
      </w:r>
    </w:p>
    <w:p w:rsidR="00633BEA" w:rsidRPr="00633BEA" w:rsidRDefault="00633BEA" w:rsidP="00633BEA">
      <w:pPr>
        <w:widowControl w:val="0"/>
        <w:ind w:firstLine="708"/>
        <w:jc w:val="both"/>
        <w:rPr>
          <w:sz w:val="28"/>
          <w:szCs w:val="28"/>
        </w:rPr>
      </w:pPr>
      <w:r w:rsidRPr="00633BEA">
        <w:rPr>
          <w:sz w:val="28"/>
          <w:szCs w:val="28"/>
        </w:rPr>
        <w:t xml:space="preserve">Мероприятие направлено на оптимизацию системы укрепления правопорядка, профилактики правонарушений, усиления борьбы с преступностью в муниципальном образовании Тбилисский район. </w:t>
      </w:r>
    </w:p>
    <w:p w:rsidR="00633BEA" w:rsidRPr="00633BEA" w:rsidRDefault="00633BEA" w:rsidP="00633BEA">
      <w:pPr>
        <w:widowControl w:val="0"/>
        <w:ind w:firstLine="708"/>
        <w:jc w:val="both"/>
        <w:rPr>
          <w:sz w:val="28"/>
          <w:szCs w:val="28"/>
        </w:rPr>
      </w:pPr>
      <w:r w:rsidRPr="00633BEA">
        <w:rPr>
          <w:sz w:val="28"/>
          <w:szCs w:val="28"/>
        </w:rPr>
        <w:t>В рамках реализации данного основного мероприятия выполнены следующие мероприятия:</w:t>
      </w:r>
    </w:p>
    <w:p w:rsidR="00633BEA" w:rsidRPr="00633BEA" w:rsidRDefault="00633BEA" w:rsidP="00633BEA">
      <w:pPr>
        <w:widowControl w:val="0"/>
        <w:autoSpaceDE w:val="0"/>
        <w:ind w:firstLine="708"/>
        <w:jc w:val="both"/>
        <w:rPr>
          <w:sz w:val="28"/>
          <w:szCs w:val="28"/>
        </w:rPr>
      </w:pPr>
      <w:proofErr w:type="gramStart"/>
      <w:r w:rsidRPr="00633BEA">
        <w:rPr>
          <w:sz w:val="28"/>
          <w:szCs w:val="28"/>
        </w:rPr>
        <w:t xml:space="preserve">погашена кредиторская задолженность за 2022 год (приобретение почетных грамот и ценных подарков для поощрения граждан – участников рейдовых мероприятий за достигнутые результаты по охране общественного </w:t>
      </w:r>
      <w:r w:rsidRPr="00633BEA">
        <w:rPr>
          <w:sz w:val="28"/>
          <w:szCs w:val="28"/>
        </w:rPr>
        <w:lastRenderedPageBreak/>
        <w:t>порядка, проведение мероприятий по приобретению или изготовлению рекламной продукции, пропагандирующей здоровый образ жизни, направленной на формирование у населения активной гражданской позиции и неприятие к совершению противоправных действий, приобретение светоотражающих жилетов для народных дружинников);</w:t>
      </w:r>
      <w:proofErr w:type="gramEnd"/>
    </w:p>
    <w:p w:rsidR="00633BEA" w:rsidRPr="00633BEA" w:rsidRDefault="00633BEA" w:rsidP="00633BEA">
      <w:pPr>
        <w:widowControl w:val="0"/>
        <w:autoSpaceDE w:val="0"/>
        <w:ind w:firstLine="708"/>
        <w:jc w:val="both"/>
        <w:rPr>
          <w:sz w:val="28"/>
          <w:szCs w:val="28"/>
        </w:rPr>
      </w:pPr>
      <w:r w:rsidRPr="00633BEA">
        <w:rPr>
          <w:sz w:val="28"/>
          <w:szCs w:val="28"/>
        </w:rPr>
        <w:t>приобретена наглядная агитация в сфере профилактики преступных посягательств в отношении несовершеннолетних;</w:t>
      </w:r>
    </w:p>
    <w:p w:rsidR="00633BEA" w:rsidRPr="00633BEA" w:rsidRDefault="00633BEA" w:rsidP="00633BEA">
      <w:pPr>
        <w:widowControl w:val="0"/>
        <w:ind w:firstLine="708"/>
        <w:jc w:val="both"/>
        <w:rPr>
          <w:sz w:val="28"/>
          <w:szCs w:val="28"/>
        </w:rPr>
      </w:pPr>
      <w:r w:rsidRPr="00633BEA">
        <w:rPr>
          <w:color w:val="000000"/>
          <w:sz w:val="28"/>
          <w:szCs w:val="28"/>
        </w:rPr>
        <w:t xml:space="preserve">проведены мероприятия, направленных на пропаганду здорового образа жизни, традиционных семейных ценностей, правовое информирование, формирование у населения активной гражданской позиции и неприятие к совершению противоправных действий: конкурс, направленный на формирование принципов здорового образа жизни; интеллектуальная игра «Игры разума. Здоровый образ жизни»; </w:t>
      </w:r>
      <w:r w:rsidRPr="00633BEA">
        <w:rPr>
          <w:sz w:val="28"/>
          <w:szCs w:val="28"/>
        </w:rPr>
        <w:t>районный смотр-конкурс на лучшую постановку работы библиотек МБУК «МБС Тбилисского района» в рамках библиотечного проекта «Колокол души» с детьми, оказавшимися в трудной жизненной ситуации; районный смотр-конкурс на лучшую организацию работы с семьей «Творческое пространство – семья» среди учреждений культуры клубного типа; районный смотр-конкурс агитационно-творческих программ «Мы за здоровый образ жизни» среди клубных учреждений культуры района, широкомасштабная акция «Школа – территория свободная от табака» во всех общеобразовательных учреждениях;</w:t>
      </w:r>
    </w:p>
    <w:p w:rsidR="00633BEA" w:rsidRPr="00633BEA" w:rsidRDefault="00633BEA" w:rsidP="00633BEA">
      <w:pPr>
        <w:widowControl w:val="0"/>
        <w:ind w:firstLine="708"/>
        <w:jc w:val="both"/>
        <w:rPr>
          <w:sz w:val="28"/>
          <w:szCs w:val="28"/>
        </w:rPr>
      </w:pPr>
      <w:r w:rsidRPr="00633BEA">
        <w:rPr>
          <w:sz w:val="28"/>
          <w:szCs w:val="28"/>
        </w:rPr>
        <w:t>приобретен необходимый инструментарий для оснащения кабинета профилактики МБОУ «СОШ № 10».</w:t>
      </w:r>
    </w:p>
    <w:p w:rsidR="00633BEA" w:rsidRPr="00633BEA" w:rsidRDefault="00633BEA" w:rsidP="00633BEA">
      <w:pPr>
        <w:widowControl w:val="0"/>
        <w:ind w:firstLine="708"/>
        <w:jc w:val="both"/>
        <w:rPr>
          <w:sz w:val="28"/>
          <w:szCs w:val="28"/>
        </w:rPr>
      </w:pPr>
      <w:r w:rsidRPr="00633BEA">
        <w:rPr>
          <w:sz w:val="28"/>
          <w:szCs w:val="28"/>
        </w:rPr>
        <w:t>Объем финансирования на 2023 год составляет 227,0 тыс. рублей</w:t>
      </w:r>
      <w:proofErr w:type="gramStart"/>
      <w:r w:rsidRPr="00633BEA">
        <w:rPr>
          <w:sz w:val="28"/>
          <w:szCs w:val="28"/>
        </w:rPr>
        <w:t>.</w:t>
      </w:r>
      <w:proofErr w:type="gramEnd"/>
      <w:r w:rsidRPr="00633BEA">
        <w:rPr>
          <w:sz w:val="28"/>
          <w:szCs w:val="28"/>
        </w:rPr>
        <w:t xml:space="preserve"> </w:t>
      </w:r>
      <w:proofErr w:type="gramStart"/>
      <w:r w:rsidRPr="00633BEA">
        <w:rPr>
          <w:sz w:val="28"/>
          <w:szCs w:val="28"/>
        </w:rPr>
        <w:t>ф</w:t>
      </w:r>
      <w:proofErr w:type="gramEnd"/>
      <w:r w:rsidRPr="00633BEA">
        <w:rPr>
          <w:sz w:val="28"/>
          <w:szCs w:val="28"/>
        </w:rPr>
        <w:t>актически освоено 209,796 тыс. рублей или 92,4%.</w:t>
      </w:r>
    </w:p>
    <w:p w:rsidR="00633BEA" w:rsidRPr="00633BEA" w:rsidRDefault="00633BEA" w:rsidP="00633BEA">
      <w:pPr>
        <w:widowControl w:val="0"/>
        <w:ind w:firstLine="708"/>
        <w:jc w:val="both"/>
        <w:rPr>
          <w:sz w:val="28"/>
          <w:szCs w:val="28"/>
        </w:rPr>
      </w:pPr>
      <w:r w:rsidRPr="00633BEA">
        <w:rPr>
          <w:sz w:val="28"/>
          <w:szCs w:val="28"/>
        </w:rPr>
        <w:t>В рамках реализации данного основного мероприятия не полностью профинансировано выполнение следующего мероприятия (образовалась кредиторская задолженность в размере 16,5 тыс. рублей):</w:t>
      </w:r>
    </w:p>
    <w:p w:rsidR="00633BEA" w:rsidRPr="00633BEA" w:rsidRDefault="00633BEA" w:rsidP="00633BEA">
      <w:pPr>
        <w:widowControl w:val="0"/>
        <w:ind w:firstLine="708"/>
        <w:jc w:val="both"/>
        <w:rPr>
          <w:sz w:val="28"/>
          <w:szCs w:val="28"/>
        </w:rPr>
      </w:pPr>
      <w:r w:rsidRPr="00633BEA">
        <w:rPr>
          <w:sz w:val="28"/>
          <w:szCs w:val="28"/>
        </w:rPr>
        <w:t xml:space="preserve">проведение мероприятий, направленных на пропаганду здорового образа жизни, правовое информирование, формирование у населения активной гражданской позиции и неприятие к совершению противоправных действий. </w:t>
      </w:r>
    </w:p>
    <w:p w:rsidR="00633BEA" w:rsidRPr="00633BEA" w:rsidRDefault="00633BEA" w:rsidP="00633BEA">
      <w:pPr>
        <w:widowControl w:val="0"/>
        <w:ind w:firstLine="708"/>
        <w:jc w:val="both"/>
        <w:rPr>
          <w:sz w:val="28"/>
          <w:szCs w:val="28"/>
        </w:rPr>
      </w:pPr>
      <w:r w:rsidRPr="00633BEA">
        <w:rPr>
          <w:sz w:val="28"/>
          <w:szCs w:val="28"/>
        </w:rPr>
        <w:t>Кроме того, по данному мероприятию сложилась экономия финансовых сре</w:t>
      </w:r>
      <w:proofErr w:type="gramStart"/>
      <w:r w:rsidRPr="00633BEA">
        <w:rPr>
          <w:sz w:val="28"/>
          <w:szCs w:val="28"/>
        </w:rPr>
        <w:t>дств в р</w:t>
      </w:r>
      <w:proofErr w:type="gramEnd"/>
      <w:r w:rsidRPr="00633BEA">
        <w:rPr>
          <w:sz w:val="28"/>
          <w:szCs w:val="28"/>
        </w:rPr>
        <w:t>азмере 704 рублей.</w:t>
      </w:r>
    </w:p>
    <w:p w:rsidR="0072403C" w:rsidRDefault="0072403C" w:rsidP="0072403C">
      <w:pPr>
        <w:ind w:firstLine="711"/>
        <w:jc w:val="both"/>
        <w:rPr>
          <w:sz w:val="28"/>
          <w:szCs w:val="28"/>
        </w:rPr>
      </w:pPr>
    </w:p>
    <w:p w:rsidR="009C392C" w:rsidRPr="00241178" w:rsidRDefault="009C392C" w:rsidP="0072403C">
      <w:pPr>
        <w:ind w:firstLine="711"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>3.10.3. О ходе реализации основного мероприятия № 3</w:t>
      </w:r>
    </w:p>
    <w:p w:rsidR="009C392C" w:rsidRPr="00241178" w:rsidRDefault="009C392C" w:rsidP="0072403C">
      <w:pPr>
        <w:ind w:firstLine="711"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>«Профилактика терроризма и экстремизма в муниципальном образовании Тбилисский район»</w:t>
      </w:r>
    </w:p>
    <w:p w:rsidR="00410DBD" w:rsidRPr="00EC5C1D" w:rsidRDefault="00410DBD" w:rsidP="00F628AB">
      <w:pPr>
        <w:ind w:firstLine="708"/>
        <w:jc w:val="both"/>
        <w:rPr>
          <w:sz w:val="28"/>
          <w:szCs w:val="28"/>
        </w:rPr>
      </w:pPr>
      <w:r w:rsidRPr="00EC5C1D">
        <w:rPr>
          <w:sz w:val="28"/>
          <w:szCs w:val="28"/>
        </w:rPr>
        <w:t>Мероприятие направлено на выполнение комплекса организационно-практических мер противодействия террористическим проявлениям, эффективного планирования конкретных антитеррористических мероприятий, поддержания информационного обмена в интересах предотвращения террористических угроз и экстремизма.</w:t>
      </w:r>
    </w:p>
    <w:p w:rsidR="00EC5C1D" w:rsidRPr="00EC5C1D" w:rsidRDefault="00EC5C1D" w:rsidP="00F628AB">
      <w:pPr>
        <w:widowControl w:val="0"/>
        <w:ind w:firstLine="708"/>
        <w:jc w:val="both"/>
        <w:rPr>
          <w:sz w:val="28"/>
          <w:szCs w:val="28"/>
        </w:rPr>
      </w:pPr>
      <w:r w:rsidRPr="00EC5C1D">
        <w:rPr>
          <w:sz w:val="28"/>
          <w:szCs w:val="28"/>
        </w:rPr>
        <w:t>В 202</w:t>
      </w:r>
      <w:r w:rsidR="0072403C">
        <w:rPr>
          <w:sz w:val="28"/>
          <w:szCs w:val="28"/>
        </w:rPr>
        <w:t>0</w:t>
      </w:r>
      <w:r w:rsidRPr="00EC5C1D">
        <w:rPr>
          <w:sz w:val="28"/>
          <w:szCs w:val="28"/>
        </w:rPr>
        <w:t xml:space="preserve"> году в связи с указаниями Антитеррористической комиссии Краснодарского края о разработке и утверждении отдельных подпрограмм по профилактике терроризма и экстремизма предусмотрено закрытие </w:t>
      </w:r>
      <w:r w:rsidRPr="00EC5C1D">
        <w:rPr>
          <w:sz w:val="28"/>
          <w:szCs w:val="28"/>
        </w:rPr>
        <w:lastRenderedPageBreak/>
        <w:t>ассигнований по основному мероприятию № 3 «Профилактика терроризма в муниципальном образовании Тбилисский район» и открытие ассигнований по подпрограмме «Профилактика терроризма и экстремизма в муниципальном образовании Тбилисский район».</w:t>
      </w:r>
    </w:p>
    <w:p w:rsidR="000C28FD" w:rsidRDefault="000C28FD" w:rsidP="00F628AB">
      <w:pPr>
        <w:ind w:left="710"/>
        <w:jc w:val="center"/>
        <w:rPr>
          <w:b/>
          <w:i/>
          <w:sz w:val="28"/>
          <w:szCs w:val="28"/>
        </w:rPr>
      </w:pPr>
    </w:p>
    <w:p w:rsidR="00410DBD" w:rsidRPr="00410DBD" w:rsidRDefault="00410DBD" w:rsidP="00F628AB">
      <w:pPr>
        <w:ind w:left="71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3.10.4.</w:t>
      </w:r>
      <w:r w:rsidRPr="00410DBD">
        <w:rPr>
          <w:b/>
          <w:i/>
          <w:sz w:val="28"/>
          <w:szCs w:val="28"/>
        </w:rPr>
        <w:t xml:space="preserve">О ходе реализации основного мероприятия № 4 </w:t>
      </w:r>
    </w:p>
    <w:p w:rsidR="00410DBD" w:rsidRPr="00410DBD" w:rsidRDefault="00410DBD" w:rsidP="00F628AB">
      <w:pPr>
        <w:ind w:left="710"/>
        <w:jc w:val="center"/>
        <w:rPr>
          <w:b/>
          <w:i/>
          <w:color w:val="000000"/>
          <w:sz w:val="28"/>
          <w:szCs w:val="28"/>
        </w:rPr>
      </w:pPr>
      <w:r w:rsidRPr="00410DBD">
        <w:rPr>
          <w:b/>
          <w:i/>
          <w:sz w:val="28"/>
          <w:szCs w:val="28"/>
        </w:rPr>
        <w:t>«</w:t>
      </w:r>
      <w:r w:rsidRPr="00410DBD">
        <w:rPr>
          <w:b/>
          <w:i/>
          <w:color w:val="000000"/>
          <w:sz w:val="28"/>
          <w:szCs w:val="28"/>
        </w:rPr>
        <w:t xml:space="preserve">Создание </w:t>
      </w:r>
      <w:proofErr w:type="gramStart"/>
      <w:r w:rsidRPr="00410DBD">
        <w:rPr>
          <w:b/>
          <w:i/>
          <w:color w:val="000000"/>
          <w:sz w:val="28"/>
          <w:szCs w:val="28"/>
        </w:rPr>
        <w:t>системы комплексного обеспечения безопасности жизнедеятельности муниципального образования</w:t>
      </w:r>
      <w:proofErr w:type="gramEnd"/>
      <w:r w:rsidRPr="00410DBD">
        <w:rPr>
          <w:b/>
          <w:i/>
          <w:color w:val="000000"/>
          <w:sz w:val="28"/>
          <w:szCs w:val="28"/>
        </w:rPr>
        <w:t xml:space="preserve"> Тбилисский район»</w:t>
      </w:r>
    </w:p>
    <w:p w:rsidR="003720FF" w:rsidRPr="003720FF" w:rsidRDefault="003720FF" w:rsidP="003720FF">
      <w:pPr>
        <w:widowControl w:val="0"/>
        <w:ind w:firstLine="708"/>
        <w:jc w:val="both"/>
        <w:rPr>
          <w:sz w:val="28"/>
          <w:szCs w:val="28"/>
        </w:rPr>
      </w:pPr>
      <w:proofErr w:type="gramStart"/>
      <w:r w:rsidRPr="003720FF">
        <w:rPr>
          <w:sz w:val="28"/>
          <w:szCs w:val="28"/>
        </w:rPr>
        <w:t>Мероприятие направлено на развитие и обеспечение функционирования инфраструктуры системы комплексного обеспечения безопасности жизнедеятельности в целях профилактики терроризма на территории муниципального образования Тбилисский район, предупреждения ситуаций, которые могут привести к нарушению функционирования систем жизнеобеспечения населения, предупреждения чрезвычайных ситуаций муниципального и межмуниципального характера, стихийных бедствий, эпидемий и ликвидации их последствий, обеспечения безопасности дорожного движения на автомобильных дорогах регионального и местного значения.</w:t>
      </w:r>
      <w:proofErr w:type="gramEnd"/>
    </w:p>
    <w:p w:rsidR="003720FF" w:rsidRPr="003720FF" w:rsidRDefault="003720FF" w:rsidP="003720FF">
      <w:pPr>
        <w:widowControl w:val="0"/>
        <w:ind w:firstLine="708"/>
        <w:jc w:val="both"/>
        <w:rPr>
          <w:sz w:val="28"/>
          <w:szCs w:val="28"/>
        </w:rPr>
      </w:pPr>
      <w:r w:rsidRPr="003720FF">
        <w:rPr>
          <w:sz w:val="28"/>
          <w:szCs w:val="28"/>
        </w:rPr>
        <w:t>В рамках реализации данного основного мероприятия не полностью профинансировано выполнение следующего мероприятия (образовалась кредиторская задолженность в размере 16,701 тыс. рублей):</w:t>
      </w:r>
    </w:p>
    <w:p w:rsidR="003720FF" w:rsidRPr="003720FF" w:rsidRDefault="003720FF" w:rsidP="003720FF">
      <w:pPr>
        <w:widowControl w:val="0"/>
        <w:ind w:firstLine="708"/>
        <w:jc w:val="both"/>
        <w:rPr>
          <w:sz w:val="28"/>
          <w:szCs w:val="28"/>
        </w:rPr>
      </w:pPr>
      <w:r w:rsidRPr="003720FF">
        <w:rPr>
          <w:sz w:val="28"/>
          <w:szCs w:val="28"/>
        </w:rPr>
        <w:t xml:space="preserve">оплата услуг по </w:t>
      </w:r>
      <w:r w:rsidRPr="003720FF">
        <w:rPr>
          <w:color w:val="000000"/>
          <w:sz w:val="28"/>
          <w:szCs w:val="28"/>
        </w:rPr>
        <w:t>предоставлению мест креплений на воздушных ЛЭП для размещения оптического кабеля муниципального сегмента АПК «Безопасный город».</w:t>
      </w:r>
    </w:p>
    <w:p w:rsidR="003720FF" w:rsidRPr="003720FF" w:rsidRDefault="003720FF" w:rsidP="003720FF">
      <w:pPr>
        <w:widowControl w:val="0"/>
        <w:ind w:firstLine="708"/>
        <w:jc w:val="both"/>
        <w:rPr>
          <w:sz w:val="28"/>
          <w:szCs w:val="28"/>
        </w:rPr>
      </w:pPr>
      <w:r w:rsidRPr="003720FF">
        <w:rPr>
          <w:sz w:val="28"/>
          <w:szCs w:val="28"/>
        </w:rPr>
        <w:t>Объем финансирования на 2023 год составляет 283,4 тыс. рублей, фактически освоено 266,699 тыс. рублей или 94,1 %.</w:t>
      </w:r>
    </w:p>
    <w:p w:rsidR="0003219F" w:rsidRDefault="0003219F" w:rsidP="00F628AB">
      <w:pPr>
        <w:widowControl w:val="0"/>
        <w:ind w:firstLine="708"/>
        <w:jc w:val="both"/>
        <w:rPr>
          <w:sz w:val="28"/>
          <w:szCs w:val="28"/>
        </w:rPr>
      </w:pPr>
    </w:p>
    <w:p w:rsidR="0003219F" w:rsidRDefault="0003219F" w:rsidP="00F628AB">
      <w:pPr>
        <w:ind w:firstLine="711"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>3.10.</w:t>
      </w:r>
      <w:r>
        <w:rPr>
          <w:b/>
          <w:i/>
          <w:sz w:val="28"/>
          <w:szCs w:val="28"/>
        </w:rPr>
        <w:t>5</w:t>
      </w:r>
      <w:r w:rsidRPr="00241178">
        <w:rPr>
          <w:b/>
          <w:i/>
          <w:sz w:val="28"/>
          <w:szCs w:val="28"/>
        </w:rPr>
        <w:t xml:space="preserve">. О ходе реализации основного мероприятия № </w:t>
      </w:r>
      <w:r>
        <w:rPr>
          <w:b/>
          <w:i/>
          <w:sz w:val="28"/>
          <w:szCs w:val="28"/>
        </w:rPr>
        <w:t xml:space="preserve">5 </w:t>
      </w:r>
    </w:p>
    <w:p w:rsidR="0003219F" w:rsidRDefault="0003219F" w:rsidP="00F628AB">
      <w:pPr>
        <w:ind w:firstLine="711"/>
        <w:jc w:val="center"/>
        <w:rPr>
          <w:b/>
          <w:i/>
          <w:color w:val="000000"/>
          <w:sz w:val="28"/>
          <w:szCs w:val="28"/>
        </w:rPr>
      </w:pPr>
      <w:r w:rsidRPr="0003219F">
        <w:rPr>
          <w:b/>
          <w:i/>
          <w:sz w:val="28"/>
          <w:szCs w:val="28"/>
        </w:rPr>
        <w:t>«</w:t>
      </w:r>
      <w:r w:rsidR="00B66D32">
        <w:rPr>
          <w:b/>
          <w:i/>
          <w:sz w:val="28"/>
          <w:szCs w:val="28"/>
        </w:rPr>
        <w:t>Обеспечение п</w:t>
      </w:r>
      <w:r w:rsidRPr="0003219F">
        <w:rPr>
          <w:b/>
          <w:i/>
          <w:color w:val="000000"/>
          <w:sz w:val="28"/>
          <w:szCs w:val="28"/>
        </w:rPr>
        <w:t>ожарн</w:t>
      </w:r>
      <w:r w:rsidR="00B66D32">
        <w:rPr>
          <w:b/>
          <w:i/>
          <w:color w:val="000000"/>
          <w:sz w:val="28"/>
          <w:szCs w:val="28"/>
        </w:rPr>
        <w:t xml:space="preserve">ой </w:t>
      </w:r>
      <w:r w:rsidRPr="0003219F">
        <w:rPr>
          <w:b/>
          <w:i/>
          <w:color w:val="000000"/>
          <w:sz w:val="28"/>
          <w:szCs w:val="28"/>
        </w:rPr>
        <w:t xml:space="preserve"> безопасност</w:t>
      </w:r>
      <w:r w:rsidR="00B66D32">
        <w:rPr>
          <w:b/>
          <w:i/>
          <w:color w:val="000000"/>
          <w:sz w:val="28"/>
          <w:szCs w:val="28"/>
        </w:rPr>
        <w:t>и</w:t>
      </w:r>
      <w:r w:rsidRPr="0003219F">
        <w:rPr>
          <w:b/>
          <w:i/>
          <w:color w:val="000000"/>
          <w:sz w:val="28"/>
          <w:szCs w:val="28"/>
        </w:rPr>
        <w:t xml:space="preserve"> в муниципальном образовании</w:t>
      </w:r>
    </w:p>
    <w:p w:rsidR="0003219F" w:rsidRDefault="0003219F" w:rsidP="00F628AB">
      <w:pPr>
        <w:ind w:firstLine="711"/>
        <w:jc w:val="center"/>
        <w:rPr>
          <w:b/>
          <w:i/>
          <w:sz w:val="28"/>
          <w:szCs w:val="28"/>
        </w:rPr>
      </w:pPr>
      <w:r w:rsidRPr="0003219F">
        <w:rPr>
          <w:b/>
          <w:i/>
          <w:color w:val="000000"/>
          <w:sz w:val="28"/>
          <w:szCs w:val="28"/>
        </w:rPr>
        <w:t xml:space="preserve"> Тбилисский район</w:t>
      </w:r>
      <w:r w:rsidRPr="0003219F">
        <w:rPr>
          <w:b/>
          <w:i/>
          <w:sz w:val="28"/>
          <w:szCs w:val="28"/>
        </w:rPr>
        <w:t>»</w:t>
      </w:r>
    </w:p>
    <w:p w:rsidR="003720FF" w:rsidRPr="003720FF" w:rsidRDefault="003720FF" w:rsidP="003720FF">
      <w:pPr>
        <w:widowControl w:val="0"/>
        <w:ind w:firstLine="708"/>
        <w:jc w:val="both"/>
        <w:rPr>
          <w:sz w:val="28"/>
          <w:szCs w:val="28"/>
        </w:rPr>
      </w:pPr>
      <w:r w:rsidRPr="003720FF">
        <w:rPr>
          <w:sz w:val="28"/>
          <w:szCs w:val="28"/>
        </w:rPr>
        <w:t>Мероприятие направлено</w:t>
      </w:r>
      <w:r w:rsidRPr="003720FF">
        <w:rPr>
          <w:color w:val="000000"/>
          <w:sz w:val="28"/>
          <w:szCs w:val="28"/>
        </w:rPr>
        <w:t xml:space="preserve"> на снижение пожарной опасности зданий и сооружений объектов социальной сферы и мест проживания семей, состоящих на учете в органах профилактики.</w:t>
      </w:r>
      <w:r w:rsidRPr="003720FF">
        <w:rPr>
          <w:sz w:val="28"/>
          <w:szCs w:val="28"/>
        </w:rPr>
        <w:t xml:space="preserve"> </w:t>
      </w:r>
    </w:p>
    <w:p w:rsidR="003720FF" w:rsidRPr="003720FF" w:rsidRDefault="003720FF" w:rsidP="003720FF">
      <w:pPr>
        <w:widowControl w:val="0"/>
        <w:ind w:firstLine="708"/>
        <w:jc w:val="both"/>
        <w:rPr>
          <w:sz w:val="28"/>
          <w:szCs w:val="28"/>
        </w:rPr>
      </w:pPr>
      <w:r w:rsidRPr="003720FF">
        <w:rPr>
          <w:sz w:val="28"/>
          <w:szCs w:val="28"/>
        </w:rPr>
        <w:t>В рамках реализации данного основного мероприятия выполнено следующее мероприятие:</w:t>
      </w:r>
    </w:p>
    <w:p w:rsidR="003720FF" w:rsidRPr="003720FF" w:rsidRDefault="003720FF" w:rsidP="003720FF">
      <w:pPr>
        <w:widowControl w:val="0"/>
        <w:ind w:firstLine="708"/>
        <w:jc w:val="both"/>
        <w:rPr>
          <w:sz w:val="28"/>
          <w:szCs w:val="28"/>
        </w:rPr>
      </w:pPr>
      <w:r w:rsidRPr="003720FF">
        <w:rPr>
          <w:sz w:val="28"/>
          <w:szCs w:val="28"/>
        </w:rPr>
        <w:t xml:space="preserve">приобретены и установлены автономные пожарные </w:t>
      </w:r>
      <w:proofErr w:type="spellStart"/>
      <w:r w:rsidRPr="003720FF">
        <w:rPr>
          <w:sz w:val="28"/>
          <w:szCs w:val="28"/>
        </w:rPr>
        <w:t>извещатели</w:t>
      </w:r>
      <w:proofErr w:type="spellEnd"/>
      <w:r w:rsidRPr="003720FF">
        <w:rPr>
          <w:sz w:val="28"/>
          <w:szCs w:val="28"/>
        </w:rPr>
        <w:t xml:space="preserve"> в местах проживания 32 семей, состоящих на учете в органах профилактики.</w:t>
      </w:r>
    </w:p>
    <w:p w:rsidR="003720FF" w:rsidRPr="003720FF" w:rsidRDefault="003720FF" w:rsidP="003720FF">
      <w:pPr>
        <w:widowControl w:val="0"/>
        <w:ind w:firstLine="708"/>
        <w:jc w:val="both"/>
        <w:rPr>
          <w:sz w:val="28"/>
          <w:szCs w:val="28"/>
        </w:rPr>
      </w:pPr>
      <w:r w:rsidRPr="003720FF">
        <w:rPr>
          <w:sz w:val="28"/>
          <w:szCs w:val="28"/>
        </w:rPr>
        <w:t>Объем финансирования на 2023 год составляет 16,0 тыс. рублей</w:t>
      </w:r>
      <w:proofErr w:type="gramStart"/>
      <w:r w:rsidRPr="003720FF">
        <w:rPr>
          <w:sz w:val="28"/>
          <w:szCs w:val="28"/>
        </w:rPr>
        <w:t>.</w:t>
      </w:r>
      <w:proofErr w:type="gramEnd"/>
      <w:r w:rsidRPr="003720FF">
        <w:rPr>
          <w:sz w:val="28"/>
          <w:szCs w:val="28"/>
        </w:rPr>
        <w:t xml:space="preserve"> </w:t>
      </w:r>
      <w:proofErr w:type="gramStart"/>
      <w:r w:rsidRPr="003720FF">
        <w:rPr>
          <w:sz w:val="28"/>
          <w:szCs w:val="28"/>
        </w:rPr>
        <w:t>ф</w:t>
      </w:r>
      <w:proofErr w:type="gramEnd"/>
      <w:r w:rsidRPr="003720FF">
        <w:rPr>
          <w:sz w:val="28"/>
          <w:szCs w:val="28"/>
        </w:rPr>
        <w:t>актически освоено 15,904 тыс. рублей или 99,4%.</w:t>
      </w:r>
    </w:p>
    <w:p w:rsidR="003720FF" w:rsidRPr="003720FF" w:rsidRDefault="003720FF" w:rsidP="003720FF">
      <w:pPr>
        <w:widowControl w:val="0"/>
        <w:ind w:firstLine="708"/>
        <w:jc w:val="both"/>
        <w:rPr>
          <w:sz w:val="28"/>
          <w:szCs w:val="28"/>
        </w:rPr>
      </w:pPr>
      <w:r w:rsidRPr="003720FF">
        <w:rPr>
          <w:sz w:val="28"/>
          <w:szCs w:val="28"/>
        </w:rPr>
        <w:t>Причиной неполного освоения выделенных ассигнований является экономия финансовых сре</w:t>
      </w:r>
      <w:proofErr w:type="gramStart"/>
      <w:r w:rsidRPr="003720FF">
        <w:rPr>
          <w:sz w:val="28"/>
          <w:szCs w:val="28"/>
        </w:rPr>
        <w:t>дств в р</w:t>
      </w:r>
      <w:proofErr w:type="gramEnd"/>
      <w:r w:rsidRPr="003720FF">
        <w:rPr>
          <w:sz w:val="28"/>
          <w:szCs w:val="28"/>
        </w:rPr>
        <w:t xml:space="preserve">азмере 96 рублей по мероприятию «Приобретение автономных пожарных </w:t>
      </w:r>
      <w:proofErr w:type="spellStart"/>
      <w:r w:rsidRPr="003720FF">
        <w:rPr>
          <w:sz w:val="28"/>
          <w:szCs w:val="28"/>
        </w:rPr>
        <w:t>извещателей</w:t>
      </w:r>
      <w:proofErr w:type="spellEnd"/>
      <w:r w:rsidRPr="003720FF">
        <w:rPr>
          <w:sz w:val="28"/>
          <w:szCs w:val="28"/>
        </w:rPr>
        <w:t xml:space="preserve"> для семей, состоящих на учете в органах профилактики».</w:t>
      </w:r>
    </w:p>
    <w:p w:rsidR="009C392C" w:rsidRPr="00241178" w:rsidRDefault="009C392C" w:rsidP="00F628AB">
      <w:pPr>
        <w:ind w:firstLine="711"/>
        <w:jc w:val="center"/>
        <w:rPr>
          <w:b/>
          <w:i/>
          <w:sz w:val="28"/>
          <w:szCs w:val="28"/>
          <w:highlight w:val="green"/>
        </w:rPr>
      </w:pPr>
    </w:p>
    <w:p w:rsidR="000C28FD" w:rsidRDefault="000C28FD" w:rsidP="00F628AB">
      <w:pPr>
        <w:ind w:firstLine="711"/>
        <w:jc w:val="center"/>
        <w:rPr>
          <w:b/>
          <w:i/>
          <w:sz w:val="28"/>
          <w:szCs w:val="28"/>
        </w:rPr>
      </w:pPr>
    </w:p>
    <w:p w:rsidR="000C28FD" w:rsidRDefault="000C28FD" w:rsidP="00F628AB">
      <w:pPr>
        <w:ind w:firstLine="711"/>
        <w:jc w:val="center"/>
        <w:rPr>
          <w:b/>
          <w:i/>
          <w:sz w:val="28"/>
          <w:szCs w:val="28"/>
        </w:rPr>
      </w:pPr>
    </w:p>
    <w:p w:rsidR="009C392C" w:rsidRPr="00241178" w:rsidRDefault="009C392C" w:rsidP="00F628AB">
      <w:pPr>
        <w:ind w:firstLine="711"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lastRenderedPageBreak/>
        <w:t>3.10.</w:t>
      </w:r>
      <w:r w:rsidR="0003219F">
        <w:rPr>
          <w:b/>
          <w:i/>
          <w:sz w:val="28"/>
          <w:szCs w:val="28"/>
        </w:rPr>
        <w:t>6</w:t>
      </w:r>
      <w:r w:rsidRPr="00241178">
        <w:rPr>
          <w:b/>
          <w:i/>
          <w:sz w:val="28"/>
          <w:szCs w:val="28"/>
        </w:rPr>
        <w:t xml:space="preserve">. О ходе реализации основного мероприятия № 6 </w:t>
      </w:r>
    </w:p>
    <w:p w:rsidR="009C392C" w:rsidRPr="00241178" w:rsidRDefault="009C392C" w:rsidP="00F628AB">
      <w:pPr>
        <w:ind w:firstLine="711"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>«Повышение безопасности дорожного движения в муниципальном образовании Тбилисский район»</w:t>
      </w:r>
    </w:p>
    <w:p w:rsidR="00367221" w:rsidRPr="00367221" w:rsidRDefault="00367221" w:rsidP="00367221">
      <w:pPr>
        <w:widowControl w:val="0"/>
        <w:ind w:firstLine="708"/>
        <w:jc w:val="both"/>
        <w:rPr>
          <w:sz w:val="28"/>
          <w:szCs w:val="28"/>
        </w:rPr>
      </w:pPr>
      <w:r w:rsidRPr="00367221">
        <w:rPr>
          <w:sz w:val="28"/>
          <w:szCs w:val="28"/>
        </w:rPr>
        <w:t>Мероприятие направлено на снижение количества дорожно-транспортных происшествий с детьми.</w:t>
      </w:r>
    </w:p>
    <w:p w:rsidR="003720FF" w:rsidRPr="003720FF" w:rsidRDefault="003720FF" w:rsidP="003720FF">
      <w:pPr>
        <w:widowControl w:val="0"/>
        <w:ind w:firstLine="708"/>
        <w:jc w:val="both"/>
        <w:rPr>
          <w:sz w:val="28"/>
          <w:szCs w:val="28"/>
        </w:rPr>
      </w:pPr>
      <w:r w:rsidRPr="003720FF">
        <w:rPr>
          <w:sz w:val="28"/>
          <w:szCs w:val="28"/>
        </w:rPr>
        <w:t>В 2023 году данное основное мероприятие не финансировалось.</w:t>
      </w:r>
    </w:p>
    <w:p w:rsidR="007904B1" w:rsidRDefault="007904B1" w:rsidP="00F628AB">
      <w:pPr>
        <w:ind w:firstLine="711"/>
        <w:jc w:val="center"/>
        <w:rPr>
          <w:b/>
          <w:i/>
          <w:sz w:val="28"/>
          <w:szCs w:val="28"/>
        </w:rPr>
      </w:pPr>
    </w:p>
    <w:p w:rsidR="00EC5C1D" w:rsidRPr="00241178" w:rsidRDefault="00EC5C1D" w:rsidP="00F628AB">
      <w:pPr>
        <w:ind w:firstLine="711"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>3.10.</w:t>
      </w:r>
      <w:r>
        <w:rPr>
          <w:b/>
          <w:i/>
          <w:sz w:val="28"/>
          <w:szCs w:val="28"/>
        </w:rPr>
        <w:t>7</w:t>
      </w:r>
      <w:r w:rsidRPr="00241178">
        <w:rPr>
          <w:b/>
          <w:i/>
          <w:sz w:val="28"/>
          <w:szCs w:val="28"/>
        </w:rPr>
        <w:t xml:space="preserve">. О ходе реализации </w:t>
      </w:r>
      <w:r>
        <w:rPr>
          <w:b/>
          <w:i/>
          <w:sz w:val="28"/>
          <w:szCs w:val="28"/>
        </w:rPr>
        <w:t>подпрограммы</w:t>
      </w:r>
      <w:r w:rsidRPr="00241178">
        <w:rPr>
          <w:b/>
          <w:i/>
          <w:sz w:val="28"/>
          <w:szCs w:val="28"/>
        </w:rPr>
        <w:t xml:space="preserve"> </w:t>
      </w:r>
    </w:p>
    <w:p w:rsidR="00EC5C1D" w:rsidRDefault="00EC5C1D" w:rsidP="00F628AB">
      <w:pPr>
        <w:ind w:firstLine="711"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>«Профилактика терроризма и экстремизма в муниципальном образовании Тбилисский район»</w:t>
      </w:r>
    </w:p>
    <w:p w:rsidR="003720FF" w:rsidRPr="003720FF" w:rsidRDefault="003720FF" w:rsidP="003720FF">
      <w:pPr>
        <w:widowControl w:val="0"/>
        <w:ind w:firstLine="708"/>
        <w:jc w:val="both"/>
        <w:rPr>
          <w:sz w:val="28"/>
          <w:szCs w:val="28"/>
        </w:rPr>
      </w:pPr>
      <w:r w:rsidRPr="003720FF">
        <w:rPr>
          <w:sz w:val="28"/>
          <w:szCs w:val="28"/>
        </w:rPr>
        <w:t>Подпрограмма направлена на формирование общественного мнения, направленного на создание атмосферы нетерпимости населения к проявлениям террористической и экстремистской идеологии, повышения уровня антитеррористической защищенности объектов возможных террористических посягательств, расположенных на территории муниципального образования Тбилисский район.</w:t>
      </w:r>
    </w:p>
    <w:p w:rsidR="003720FF" w:rsidRPr="003720FF" w:rsidRDefault="003720FF" w:rsidP="003720FF">
      <w:pPr>
        <w:widowControl w:val="0"/>
        <w:ind w:firstLine="708"/>
        <w:jc w:val="both"/>
        <w:rPr>
          <w:sz w:val="28"/>
          <w:szCs w:val="28"/>
        </w:rPr>
      </w:pPr>
      <w:r w:rsidRPr="003720FF">
        <w:rPr>
          <w:sz w:val="28"/>
          <w:szCs w:val="28"/>
        </w:rPr>
        <w:t>В рамках реализации данного основного мероприятия выполнены следующие мероприятия:</w:t>
      </w:r>
    </w:p>
    <w:p w:rsidR="003720FF" w:rsidRPr="003720FF" w:rsidRDefault="003720FF" w:rsidP="003720FF">
      <w:pPr>
        <w:widowControl w:val="0"/>
        <w:ind w:firstLine="708"/>
        <w:jc w:val="both"/>
        <w:rPr>
          <w:sz w:val="28"/>
          <w:szCs w:val="28"/>
        </w:rPr>
      </w:pPr>
      <w:r w:rsidRPr="003720FF">
        <w:rPr>
          <w:sz w:val="28"/>
          <w:szCs w:val="28"/>
        </w:rPr>
        <w:t>оплачены работы по обеспечению системой охранной сигнализации                    22 образовательных организаций;</w:t>
      </w:r>
    </w:p>
    <w:p w:rsidR="003720FF" w:rsidRPr="003720FF" w:rsidRDefault="003720FF" w:rsidP="003720FF">
      <w:pPr>
        <w:widowControl w:val="0"/>
        <w:ind w:firstLine="708"/>
        <w:jc w:val="both"/>
        <w:rPr>
          <w:sz w:val="28"/>
          <w:szCs w:val="28"/>
        </w:rPr>
      </w:pPr>
      <w:r w:rsidRPr="003720FF">
        <w:rPr>
          <w:sz w:val="28"/>
          <w:szCs w:val="28"/>
        </w:rPr>
        <w:t>приобретена наглядная агитация в сере профилактики терроризма и экстремизма среди населения Тбилисского района (300 свечей, 100 ручек,            100 значков и 1 баннер);</w:t>
      </w:r>
    </w:p>
    <w:p w:rsidR="003720FF" w:rsidRPr="003720FF" w:rsidRDefault="003720FF" w:rsidP="003720FF">
      <w:pPr>
        <w:widowControl w:val="0"/>
        <w:ind w:firstLine="708"/>
        <w:jc w:val="both"/>
        <w:rPr>
          <w:sz w:val="28"/>
          <w:szCs w:val="28"/>
        </w:rPr>
      </w:pPr>
      <w:r w:rsidRPr="003720FF">
        <w:rPr>
          <w:sz w:val="28"/>
          <w:szCs w:val="28"/>
        </w:rPr>
        <w:t>приобретен необходимый инструментарий для проведения акции, посвященной Дню солидарности в борьбе с терроризмом (125 свечей,             125 брелоков, 100 блокнотов).</w:t>
      </w:r>
    </w:p>
    <w:p w:rsidR="003720FF" w:rsidRPr="003720FF" w:rsidRDefault="003720FF" w:rsidP="003720FF">
      <w:pPr>
        <w:widowControl w:val="0"/>
        <w:ind w:firstLine="708"/>
        <w:jc w:val="both"/>
        <w:rPr>
          <w:sz w:val="28"/>
          <w:szCs w:val="28"/>
        </w:rPr>
      </w:pPr>
      <w:r w:rsidRPr="003720FF">
        <w:rPr>
          <w:sz w:val="28"/>
          <w:szCs w:val="28"/>
        </w:rPr>
        <w:t>В рамках реализации данного основного мероприятия не полностью профинансировано выполнение следующего мероприятия (образовалась кредиторская задолженность в размере 6506,316  тыс. рублей):</w:t>
      </w:r>
    </w:p>
    <w:p w:rsidR="003720FF" w:rsidRPr="003720FF" w:rsidRDefault="003720FF" w:rsidP="003720FF">
      <w:pPr>
        <w:widowControl w:val="0"/>
        <w:ind w:firstLine="708"/>
        <w:jc w:val="both"/>
        <w:rPr>
          <w:sz w:val="28"/>
          <w:szCs w:val="28"/>
        </w:rPr>
      </w:pPr>
      <w:r w:rsidRPr="003720FF">
        <w:rPr>
          <w:sz w:val="28"/>
          <w:szCs w:val="28"/>
        </w:rPr>
        <w:t>Объем финансирования на 2023 год составляет 44204,4 тыс. рублей, фактически освоено 37698,084 тыс. рублей или 85,3%.</w:t>
      </w:r>
    </w:p>
    <w:p w:rsidR="003720FF" w:rsidRPr="003720FF" w:rsidRDefault="003720FF" w:rsidP="003720FF">
      <w:pPr>
        <w:widowControl w:val="0"/>
        <w:ind w:firstLine="708"/>
        <w:jc w:val="both"/>
        <w:rPr>
          <w:sz w:val="28"/>
          <w:szCs w:val="28"/>
        </w:rPr>
      </w:pPr>
      <w:r w:rsidRPr="003720FF">
        <w:rPr>
          <w:sz w:val="28"/>
          <w:szCs w:val="28"/>
        </w:rPr>
        <w:t>Кредиторская задолженность по программе была погашена                                в январе и феврале 2024 года.</w:t>
      </w:r>
    </w:p>
    <w:p w:rsidR="003720FF" w:rsidRDefault="003720FF" w:rsidP="00F628AB">
      <w:pPr>
        <w:ind w:firstLine="540"/>
        <w:jc w:val="center"/>
        <w:rPr>
          <w:b/>
          <w:i/>
          <w:sz w:val="28"/>
          <w:szCs w:val="28"/>
        </w:rPr>
      </w:pPr>
    </w:p>
    <w:p w:rsidR="009C392C" w:rsidRPr="00241178" w:rsidRDefault="009C392C" w:rsidP="00F628AB">
      <w:pPr>
        <w:ind w:firstLine="540"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>3.10.</w:t>
      </w:r>
      <w:r w:rsidR="00EC5C1D">
        <w:rPr>
          <w:b/>
          <w:i/>
          <w:sz w:val="28"/>
          <w:szCs w:val="28"/>
        </w:rPr>
        <w:t>8</w:t>
      </w:r>
      <w:r w:rsidRPr="00241178">
        <w:rPr>
          <w:b/>
          <w:i/>
          <w:sz w:val="28"/>
          <w:szCs w:val="28"/>
        </w:rPr>
        <w:t>. Достижение целевых показателей муниципальной программы «Обеспечение безопасности населения»</w:t>
      </w:r>
    </w:p>
    <w:p w:rsidR="00410DBD" w:rsidRDefault="001A5143" w:rsidP="00F628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Исполнение</w:t>
      </w:r>
      <w:r w:rsidR="00410DBD" w:rsidRPr="00AE2AC5">
        <w:rPr>
          <w:sz w:val="28"/>
          <w:szCs w:val="28"/>
        </w:rPr>
        <w:t xml:space="preserve"> в 20</w:t>
      </w:r>
      <w:r w:rsidR="00EC5C1D">
        <w:rPr>
          <w:sz w:val="28"/>
          <w:szCs w:val="28"/>
        </w:rPr>
        <w:t>2</w:t>
      </w:r>
      <w:r w:rsidR="003720FF">
        <w:rPr>
          <w:sz w:val="28"/>
          <w:szCs w:val="28"/>
        </w:rPr>
        <w:t>3</w:t>
      </w:r>
      <w:r w:rsidR="00410DBD" w:rsidRPr="00AE2AC5">
        <w:rPr>
          <w:sz w:val="28"/>
          <w:szCs w:val="28"/>
        </w:rPr>
        <w:t xml:space="preserve"> году следующих целевых показателей:</w:t>
      </w:r>
    </w:p>
    <w:p w:rsidR="00394098" w:rsidRDefault="00394098" w:rsidP="00F628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«К</w:t>
      </w:r>
      <w:r w:rsidRPr="00394098">
        <w:rPr>
          <w:sz w:val="28"/>
          <w:szCs w:val="28"/>
        </w:rPr>
        <w:t>оличество населения, спасенного при проведении аварийно-спасательных работ</w:t>
      </w:r>
      <w:r>
        <w:rPr>
          <w:sz w:val="28"/>
          <w:szCs w:val="28"/>
        </w:rPr>
        <w:t>» при плане 2</w:t>
      </w:r>
      <w:r w:rsidR="003720FF">
        <w:rPr>
          <w:sz w:val="28"/>
          <w:szCs w:val="28"/>
        </w:rPr>
        <w:t>50</w:t>
      </w:r>
      <w:r>
        <w:rPr>
          <w:sz w:val="28"/>
          <w:szCs w:val="28"/>
        </w:rPr>
        <w:t xml:space="preserve"> человек факт</w:t>
      </w:r>
      <w:r w:rsidR="00031D36">
        <w:rPr>
          <w:sz w:val="28"/>
          <w:szCs w:val="28"/>
        </w:rPr>
        <w:t xml:space="preserve">ически </w:t>
      </w:r>
      <w:proofErr w:type="gramStart"/>
      <w:r w:rsidR="00031D36">
        <w:rPr>
          <w:sz w:val="28"/>
          <w:szCs w:val="28"/>
        </w:rPr>
        <w:t>спасли</w:t>
      </w:r>
      <w:r>
        <w:rPr>
          <w:sz w:val="28"/>
          <w:szCs w:val="28"/>
        </w:rPr>
        <w:t xml:space="preserve"> </w:t>
      </w:r>
      <w:r w:rsidR="003720FF">
        <w:rPr>
          <w:sz w:val="28"/>
          <w:szCs w:val="28"/>
        </w:rPr>
        <w:t>292</w:t>
      </w:r>
      <w:r>
        <w:rPr>
          <w:sz w:val="28"/>
          <w:szCs w:val="28"/>
        </w:rPr>
        <w:t xml:space="preserve"> </w:t>
      </w:r>
      <w:r w:rsidRPr="00394098">
        <w:rPr>
          <w:sz w:val="28"/>
          <w:szCs w:val="28"/>
        </w:rPr>
        <w:t>увеличение количество спасенных произошло</w:t>
      </w:r>
      <w:proofErr w:type="gramEnd"/>
      <w:r w:rsidRPr="00394098">
        <w:rPr>
          <w:sz w:val="28"/>
          <w:szCs w:val="28"/>
        </w:rPr>
        <w:t xml:space="preserve"> в результате сокращения времени реагирования, времени прибытия на место проведения аварийно-спасательных работ; сокращения времени проведения аварийно-спасательных работ и повышения их эффективности</w:t>
      </w:r>
      <w:r w:rsidR="00031D36">
        <w:rPr>
          <w:sz w:val="28"/>
          <w:szCs w:val="28"/>
        </w:rPr>
        <w:t>;</w:t>
      </w:r>
    </w:p>
    <w:p w:rsidR="009B70DC" w:rsidRPr="009B70DC" w:rsidRDefault="009B70DC" w:rsidP="00F628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9B70DC">
        <w:rPr>
          <w:sz w:val="28"/>
          <w:szCs w:val="28"/>
        </w:rPr>
        <w:t>охват населения при информировании и оповещении в случае угрозы возникновения или возникновении чрезвычайных ситуаций</w:t>
      </w:r>
      <w:r>
        <w:rPr>
          <w:sz w:val="28"/>
          <w:szCs w:val="28"/>
        </w:rPr>
        <w:t>» - 100% исполнение;</w:t>
      </w:r>
    </w:p>
    <w:p w:rsidR="00031D36" w:rsidRPr="00BF26F9" w:rsidRDefault="00EF3040" w:rsidP="00F628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«К</w:t>
      </w:r>
      <w:r w:rsidRPr="00EF3040">
        <w:rPr>
          <w:sz w:val="28"/>
          <w:szCs w:val="28"/>
        </w:rPr>
        <w:t>оличество ежегодно обученных должностных лиц и специалистов гражданской обороны и территориальной подсистемы единой государственной системы предупреждения и ликвидации чрезвычайных ситуаций способам защиты и действиям в чрезвычайных ситуациях</w:t>
      </w:r>
      <w:r>
        <w:rPr>
          <w:sz w:val="28"/>
          <w:szCs w:val="28"/>
        </w:rPr>
        <w:t>»</w:t>
      </w:r>
      <w:r w:rsidR="009B70DC">
        <w:rPr>
          <w:sz w:val="28"/>
          <w:szCs w:val="28"/>
        </w:rPr>
        <w:t xml:space="preserve"> (при плане </w:t>
      </w:r>
      <w:r w:rsidR="003720FF">
        <w:rPr>
          <w:sz w:val="28"/>
          <w:szCs w:val="28"/>
        </w:rPr>
        <w:t>53</w:t>
      </w:r>
      <w:r w:rsidR="009B70DC">
        <w:rPr>
          <w:sz w:val="28"/>
          <w:szCs w:val="28"/>
        </w:rPr>
        <w:t xml:space="preserve"> человек, фактически </w:t>
      </w:r>
      <w:r w:rsidR="003720FF">
        <w:rPr>
          <w:sz w:val="28"/>
          <w:szCs w:val="28"/>
        </w:rPr>
        <w:t>23</w:t>
      </w:r>
      <w:r w:rsidR="009B70DC">
        <w:rPr>
          <w:sz w:val="28"/>
          <w:szCs w:val="28"/>
        </w:rPr>
        <w:t xml:space="preserve"> человек) </w:t>
      </w:r>
      <w:r>
        <w:rPr>
          <w:sz w:val="28"/>
          <w:szCs w:val="28"/>
        </w:rPr>
        <w:t xml:space="preserve"> </w:t>
      </w:r>
      <w:r w:rsidR="003720FF">
        <w:rPr>
          <w:sz w:val="28"/>
          <w:szCs w:val="28"/>
        </w:rPr>
        <w:t xml:space="preserve">уменьшение </w:t>
      </w:r>
      <w:r w:rsidR="00BF26F9" w:rsidRPr="00BF26F9">
        <w:rPr>
          <w:sz w:val="28"/>
          <w:szCs w:val="28"/>
        </w:rPr>
        <w:t xml:space="preserve">количества обученных произошло в связи с </w:t>
      </w:r>
      <w:r w:rsidR="003720FF">
        <w:rPr>
          <w:sz w:val="28"/>
          <w:szCs w:val="28"/>
        </w:rPr>
        <w:t>сокращением финансирования по данному мероприятию</w:t>
      </w:r>
      <w:r w:rsidR="00031D36" w:rsidRPr="00BF26F9">
        <w:rPr>
          <w:sz w:val="28"/>
          <w:szCs w:val="28"/>
        </w:rPr>
        <w:t>;</w:t>
      </w:r>
    </w:p>
    <w:p w:rsidR="00031D36" w:rsidRPr="00BF26F9" w:rsidRDefault="00410DBD" w:rsidP="00F628AB">
      <w:pPr>
        <w:ind w:firstLine="851"/>
        <w:jc w:val="both"/>
        <w:rPr>
          <w:sz w:val="28"/>
          <w:szCs w:val="28"/>
        </w:rPr>
      </w:pPr>
      <w:r w:rsidRPr="00AE2AC5">
        <w:rPr>
          <w:sz w:val="28"/>
          <w:szCs w:val="28"/>
        </w:rPr>
        <w:t xml:space="preserve">«Количество преступлений, совершенных в общественных местах, на улицах» </w:t>
      </w:r>
      <w:r w:rsidR="00BF26F9">
        <w:rPr>
          <w:sz w:val="28"/>
          <w:szCs w:val="28"/>
        </w:rPr>
        <w:t>(при плане 7</w:t>
      </w:r>
      <w:r w:rsidR="003720FF">
        <w:rPr>
          <w:sz w:val="28"/>
          <w:szCs w:val="28"/>
        </w:rPr>
        <w:t>0</w:t>
      </w:r>
      <w:r w:rsidR="00BF26F9">
        <w:rPr>
          <w:sz w:val="28"/>
          <w:szCs w:val="28"/>
        </w:rPr>
        <w:t xml:space="preserve"> человек, фактически 9</w:t>
      </w:r>
      <w:r w:rsidR="003720FF">
        <w:rPr>
          <w:sz w:val="28"/>
          <w:szCs w:val="28"/>
        </w:rPr>
        <w:t>5</w:t>
      </w:r>
      <w:r w:rsidR="00BF26F9">
        <w:rPr>
          <w:sz w:val="28"/>
          <w:szCs w:val="28"/>
        </w:rPr>
        <w:t xml:space="preserve"> человек) </w:t>
      </w:r>
      <w:r w:rsidR="00BF26F9" w:rsidRPr="00BF26F9">
        <w:rPr>
          <w:sz w:val="28"/>
          <w:szCs w:val="28"/>
        </w:rPr>
        <w:t>рост количества преступлений произошло в результате несоответствия реальной оперативно-служебной нагрузки численности личного состава в основных подразделениях Отдела МВД России по Тбилисскому району, занимающихся профилактикой, пресечением и раскрытием «уличных» преступлений</w:t>
      </w:r>
      <w:r w:rsidR="00031D36" w:rsidRPr="00BF26F9">
        <w:rPr>
          <w:sz w:val="28"/>
          <w:szCs w:val="28"/>
        </w:rPr>
        <w:t>;</w:t>
      </w:r>
    </w:p>
    <w:p w:rsidR="00031D36" w:rsidRPr="00BF26F9" w:rsidRDefault="00031D36" w:rsidP="00F628AB">
      <w:pPr>
        <w:ind w:firstLine="851"/>
        <w:jc w:val="both"/>
        <w:rPr>
          <w:sz w:val="28"/>
          <w:szCs w:val="28"/>
        </w:rPr>
      </w:pPr>
      <w:r w:rsidRPr="00AE2AC5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«</w:t>
      </w:r>
      <w:r w:rsidR="00410DBD" w:rsidRPr="00AE2AC5">
        <w:rPr>
          <w:sz w:val="28"/>
          <w:szCs w:val="28"/>
        </w:rPr>
        <w:t xml:space="preserve">Количество преступлений, совершенных несовершеннолетними» </w:t>
      </w:r>
      <w:r w:rsidR="00BF26F9">
        <w:rPr>
          <w:sz w:val="28"/>
          <w:szCs w:val="28"/>
        </w:rPr>
        <w:t>(при плане 6 человек, фактически 1</w:t>
      </w:r>
      <w:r w:rsidR="003720FF">
        <w:rPr>
          <w:sz w:val="28"/>
          <w:szCs w:val="28"/>
        </w:rPr>
        <w:t>1</w:t>
      </w:r>
      <w:r w:rsidR="00BF26F9">
        <w:rPr>
          <w:sz w:val="28"/>
          <w:szCs w:val="28"/>
        </w:rPr>
        <w:t xml:space="preserve"> человек) </w:t>
      </w:r>
      <w:r w:rsidR="00BF26F9" w:rsidRPr="00BF26F9">
        <w:rPr>
          <w:sz w:val="28"/>
          <w:szCs w:val="28"/>
        </w:rPr>
        <w:t>увеличение количества преступлений связано с тем, что из общего числа уголовных дел, расследованных в              202</w:t>
      </w:r>
      <w:r w:rsidR="003720FF">
        <w:rPr>
          <w:sz w:val="28"/>
          <w:szCs w:val="28"/>
        </w:rPr>
        <w:t>3</w:t>
      </w:r>
      <w:r w:rsidR="00BF26F9" w:rsidRPr="00BF26F9">
        <w:rPr>
          <w:sz w:val="28"/>
          <w:szCs w:val="28"/>
        </w:rPr>
        <w:t xml:space="preserve"> г. - </w:t>
      </w:r>
      <w:r w:rsidR="003720FF">
        <w:rPr>
          <w:sz w:val="28"/>
          <w:szCs w:val="28"/>
        </w:rPr>
        <w:t>6</w:t>
      </w:r>
      <w:r w:rsidR="00BF26F9" w:rsidRPr="00BF26F9">
        <w:rPr>
          <w:sz w:val="28"/>
          <w:szCs w:val="28"/>
        </w:rPr>
        <w:t xml:space="preserve"> преступлени</w:t>
      </w:r>
      <w:r w:rsidR="003720FF">
        <w:rPr>
          <w:sz w:val="28"/>
          <w:szCs w:val="28"/>
        </w:rPr>
        <w:t>й</w:t>
      </w:r>
      <w:r w:rsidR="00BF26F9" w:rsidRPr="00BF26F9">
        <w:rPr>
          <w:sz w:val="28"/>
          <w:szCs w:val="28"/>
        </w:rPr>
        <w:t xml:space="preserve"> совершили несовершеннолетние, которые живут в других муниципальных образованиях Краснодарского края: 1 житель </w:t>
      </w:r>
      <w:r w:rsidR="003720FF">
        <w:rPr>
          <w:sz w:val="28"/>
          <w:szCs w:val="28"/>
        </w:rPr>
        <w:t>Тихорецкого</w:t>
      </w:r>
      <w:r w:rsidR="00BF26F9" w:rsidRPr="00BF26F9">
        <w:rPr>
          <w:sz w:val="28"/>
          <w:szCs w:val="28"/>
        </w:rPr>
        <w:t xml:space="preserve"> района, </w:t>
      </w:r>
      <w:r w:rsidR="003720FF">
        <w:rPr>
          <w:sz w:val="28"/>
          <w:szCs w:val="28"/>
        </w:rPr>
        <w:t xml:space="preserve">4 жителя </w:t>
      </w:r>
      <w:proofErr w:type="spellStart"/>
      <w:r w:rsidR="003720FF">
        <w:rPr>
          <w:sz w:val="28"/>
          <w:szCs w:val="28"/>
        </w:rPr>
        <w:t>Кавказкого</w:t>
      </w:r>
      <w:proofErr w:type="spellEnd"/>
      <w:r w:rsidR="00BF26F9" w:rsidRPr="00BF26F9">
        <w:rPr>
          <w:sz w:val="28"/>
          <w:szCs w:val="28"/>
        </w:rPr>
        <w:t xml:space="preserve"> района и 1 житель гор.</w:t>
      </w:r>
      <w:proofErr w:type="gramEnd"/>
      <w:r w:rsidR="00BF26F9" w:rsidRPr="00BF26F9">
        <w:rPr>
          <w:sz w:val="28"/>
          <w:szCs w:val="28"/>
        </w:rPr>
        <w:t xml:space="preserve"> </w:t>
      </w:r>
      <w:r w:rsidR="003720FF">
        <w:rPr>
          <w:sz w:val="28"/>
          <w:szCs w:val="28"/>
        </w:rPr>
        <w:t>Пермь</w:t>
      </w:r>
      <w:r w:rsidRPr="00BF26F9">
        <w:rPr>
          <w:sz w:val="28"/>
          <w:szCs w:val="28"/>
        </w:rPr>
        <w:t>;</w:t>
      </w:r>
    </w:p>
    <w:p w:rsidR="00410DBD" w:rsidRPr="00EF3040" w:rsidRDefault="00410DBD" w:rsidP="00F628AB">
      <w:pPr>
        <w:ind w:firstLine="708"/>
        <w:jc w:val="both"/>
        <w:rPr>
          <w:sz w:val="28"/>
          <w:szCs w:val="28"/>
        </w:rPr>
      </w:pPr>
      <w:r w:rsidRPr="00AE2AC5">
        <w:rPr>
          <w:sz w:val="28"/>
          <w:szCs w:val="28"/>
        </w:rPr>
        <w:t xml:space="preserve">«Количество преступлений против семьи и несовершеннолетних, против жизни и здоровья несовершеннолетних, против половой неприкосновенности несовершеннолетних» </w:t>
      </w:r>
      <w:r w:rsidR="00031D36" w:rsidRPr="00031D36">
        <w:rPr>
          <w:sz w:val="28"/>
          <w:szCs w:val="28"/>
        </w:rPr>
        <w:t>снижение количества преступлений произошло в результате повышения эффективности принимаемых мер профилактического воздействия органами профилактики</w:t>
      </w:r>
      <w:r w:rsidR="00621318">
        <w:rPr>
          <w:sz w:val="28"/>
          <w:szCs w:val="28"/>
        </w:rPr>
        <w:t xml:space="preserve"> (план 10, факт 5)</w:t>
      </w:r>
      <w:r w:rsidRPr="00EF3040">
        <w:rPr>
          <w:sz w:val="28"/>
          <w:szCs w:val="28"/>
        </w:rPr>
        <w:t>;</w:t>
      </w:r>
    </w:p>
    <w:p w:rsidR="00EF3040" w:rsidRDefault="00410DBD" w:rsidP="00F628AB">
      <w:pPr>
        <w:ind w:firstLine="708"/>
        <w:jc w:val="both"/>
        <w:rPr>
          <w:sz w:val="28"/>
          <w:szCs w:val="28"/>
        </w:rPr>
      </w:pPr>
      <w:r w:rsidRPr="00AE2AC5">
        <w:rPr>
          <w:sz w:val="28"/>
          <w:szCs w:val="28"/>
        </w:rPr>
        <w:t xml:space="preserve"> «Количество несовершеннолетних, выявленных в рамках реализации Закона Краснодарского края от 21 июля 2008 года № 1539-КЗ «О мерах по профилактике безнадзорности и правонарушений несовершеннолетних в Краснодарском крае» определяется на основании данных статистического учета, проводимого отделом МВД России по Тбилисскому району. Выявлено                            </w:t>
      </w:r>
      <w:r w:rsidR="00621318">
        <w:rPr>
          <w:sz w:val="28"/>
          <w:szCs w:val="28"/>
        </w:rPr>
        <w:t>50</w:t>
      </w:r>
      <w:r w:rsidRPr="00AE2AC5">
        <w:rPr>
          <w:sz w:val="28"/>
          <w:szCs w:val="28"/>
        </w:rPr>
        <w:t xml:space="preserve"> человек</w:t>
      </w:r>
      <w:r w:rsidR="00621318">
        <w:rPr>
          <w:sz w:val="28"/>
          <w:szCs w:val="28"/>
        </w:rPr>
        <w:t xml:space="preserve"> при плане 80</w:t>
      </w:r>
      <w:r w:rsidRPr="00AE2AC5">
        <w:rPr>
          <w:sz w:val="28"/>
          <w:szCs w:val="28"/>
        </w:rPr>
        <w:t xml:space="preserve">. </w:t>
      </w:r>
      <w:r w:rsidR="00621318">
        <w:rPr>
          <w:sz w:val="28"/>
          <w:szCs w:val="28"/>
        </w:rPr>
        <w:t>Уменьшение</w:t>
      </w:r>
      <w:r w:rsidRPr="00AE2AC5">
        <w:rPr>
          <w:sz w:val="28"/>
          <w:szCs w:val="28"/>
        </w:rPr>
        <w:t xml:space="preserve"> количества несовершеннолетних, выявленных в ночное время без сопровождения взрослых, произошло в результате </w:t>
      </w:r>
      <w:r w:rsidR="00621318">
        <w:rPr>
          <w:sz w:val="28"/>
          <w:szCs w:val="28"/>
        </w:rPr>
        <w:t>сокращения</w:t>
      </w:r>
      <w:r w:rsidRPr="00AE2AC5">
        <w:rPr>
          <w:sz w:val="28"/>
          <w:szCs w:val="28"/>
        </w:rPr>
        <w:t xml:space="preserve"> маршрутов движения нарядов ППС Отдела МВД России по Тбилисскому району</w:t>
      </w:r>
      <w:r w:rsidR="00EF3040">
        <w:rPr>
          <w:sz w:val="28"/>
          <w:szCs w:val="28"/>
        </w:rPr>
        <w:t>;</w:t>
      </w:r>
    </w:p>
    <w:p w:rsidR="004C59BC" w:rsidRPr="004C59BC" w:rsidRDefault="004C59BC" w:rsidP="004C59BC">
      <w:pPr>
        <w:pStyle w:val="ae"/>
        <w:framePr w:hSpace="180" w:wrap="around" w:vAnchor="text" w:hAnchor="margin" w:xAlign="center" w:y="1"/>
        <w:tabs>
          <w:tab w:val="clear" w:pos="4677"/>
          <w:tab w:val="center" w:pos="709"/>
        </w:tabs>
        <w:ind w:hanging="2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«</w:t>
      </w:r>
      <w:r>
        <w:rPr>
          <w:rFonts w:ascii="Times New Roman" w:hAnsi="Times New Roman"/>
          <w:sz w:val="28"/>
          <w:szCs w:val="28"/>
        </w:rPr>
        <w:tab/>
      </w:r>
      <w:r w:rsidRPr="004C59BC">
        <w:rPr>
          <w:rFonts w:ascii="Times New Roman" w:hAnsi="Times New Roman"/>
          <w:sz w:val="28"/>
          <w:szCs w:val="28"/>
        </w:rPr>
        <w:t xml:space="preserve">количество мест проживания семей, состоящих на учете в органах профилактики, оснащенных автономными пожарными </w:t>
      </w:r>
      <w:proofErr w:type="spellStart"/>
      <w:r w:rsidRPr="004C59BC">
        <w:rPr>
          <w:rFonts w:ascii="Times New Roman" w:hAnsi="Times New Roman"/>
          <w:sz w:val="28"/>
          <w:szCs w:val="28"/>
        </w:rPr>
        <w:t>извещателями</w:t>
      </w:r>
      <w:proofErr w:type="spellEnd"/>
      <w:r>
        <w:rPr>
          <w:rFonts w:ascii="Times New Roman" w:hAnsi="Times New Roman"/>
          <w:sz w:val="28"/>
          <w:szCs w:val="28"/>
        </w:rPr>
        <w:t>» - 100% исполнение;</w:t>
      </w:r>
    </w:p>
    <w:p w:rsidR="00664499" w:rsidRDefault="00F34085" w:rsidP="00F628AB">
      <w:pPr>
        <w:widowControl w:val="0"/>
        <w:ind w:firstLine="708"/>
        <w:jc w:val="both"/>
        <w:rPr>
          <w:sz w:val="28"/>
          <w:szCs w:val="28"/>
        </w:rPr>
      </w:pPr>
      <w:r w:rsidRPr="00F34085">
        <w:rPr>
          <w:sz w:val="28"/>
          <w:szCs w:val="28"/>
        </w:rPr>
        <w:t xml:space="preserve">«Количество несовершеннолетних пострадавших в результате дорожно-транспортных происшествий» </w:t>
      </w:r>
      <w:r w:rsidRPr="00AE2AC5">
        <w:rPr>
          <w:sz w:val="28"/>
          <w:szCs w:val="28"/>
        </w:rPr>
        <w:t xml:space="preserve">планировалось снизить уровень </w:t>
      </w:r>
      <w:r>
        <w:rPr>
          <w:sz w:val="28"/>
          <w:szCs w:val="28"/>
        </w:rPr>
        <w:t>пострадавших</w:t>
      </w:r>
      <w:r w:rsidRPr="00AE2AC5">
        <w:rPr>
          <w:sz w:val="28"/>
          <w:szCs w:val="28"/>
        </w:rPr>
        <w:t xml:space="preserve"> до </w:t>
      </w:r>
      <w:r w:rsidR="00621318">
        <w:rPr>
          <w:sz w:val="28"/>
          <w:szCs w:val="28"/>
        </w:rPr>
        <w:t>5</w:t>
      </w:r>
      <w:r>
        <w:rPr>
          <w:sz w:val="28"/>
          <w:szCs w:val="28"/>
        </w:rPr>
        <w:t xml:space="preserve">, зарегистрировано </w:t>
      </w:r>
      <w:r w:rsidR="00621318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664499">
        <w:rPr>
          <w:sz w:val="28"/>
          <w:szCs w:val="28"/>
        </w:rPr>
        <w:t>Р</w:t>
      </w:r>
      <w:r w:rsidR="00664499" w:rsidRPr="00664499">
        <w:rPr>
          <w:sz w:val="28"/>
          <w:szCs w:val="28"/>
        </w:rPr>
        <w:t>ост количества несовершеннолетних, пострадавших в дорожно-транспортных происшествиях, допущен в результате ряда объективных причин, не связанных с плохой агитационной работой среди учащихся образовательных организаций Тбилисского района, так как виновниками ДТП являлись водители автотранспортных</w:t>
      </w:r>
      <w:r w:rsidR="00664499">
        <w:t xml:space="preserve"> </w:t>
      </w:r>
      <w:r w:rsidR="00664499" w:rsidRPr="00664499">
        <w:rPr>
          <w:sz w:val="28"/>
          <w:szCs w:val="28"/>
        </w:rPr>
        <w:t>средств</w:t>
      </w:r>
      <w:r w:rsidR="00664499">
        <w:rPr>
          <w:sz w:val="28"/>
          <w:szCs w:val="28"/>
        </w:rPr>
        <w:t>;</w:t>
      </w:r>
    </w:p>
    <w:p w:rsidR="004C59BC" w:rsidRPr="004C59BC" w:rsidRDefault="004C59BC" w:rsidP="00F628AB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4C59BC">
        <w:rPr>
          <w:sz w:val="28"/>
          <w:szCs w:val="28"/>
        </w:rPr>
        <w:t>количество информации, размещенной в средствах массовой информации, по вопросам профилактики терроризма и экстремизма, пропаганды социально значимых ценностей и создания условий для мирных межнациональных и межконфессиональных отношений, а также информации по разъяснению сущности терроризма и экстремизма, их общественной опасности и формированию у граждан неприятия идеологии терроризма и экстремизма</w:t>
      </w:r>
      <w:r>
        <w:rPr>
          <w:sz w:val="28"/>
          <w:szCs w:val="28"/>
        </w:rPr>
        <w:t>» - 100% исполнение;</w:t>
      </w:r>
    </w:p>
    <w:p w:rsidR="00694F36" w:rsidRPr="004C59BC" w:rsidRDefault="00664499" w:rsidP="00F628AB">
      <w:pPr>
        <w:widowControl w:val="0"/>
        <w:ind w:firstLine="708"/>
        <w:jc w:val="both"/>
        <w:rPr>
          <w:sz w:val="28"/>
          <w:szCs w:val="28"/>
        </w:rPr>
      </w:pPr>
      <w:r w:rsidRPr="00694F36">
        <w:rPr>
          <w:sz w:val="28"/>
          <w:szCs w:val="28"/>
        </w:rPr>
        <w:t>«</w:t>
      </w:r>
      <w:r w:rsidR="004C59BC" w:rsidRPr="004C59BC">
        <w:rPr>
          <w:sz w:val="28"/>
          <w:szCs w:val="28"/>
        </w:rPr>
        <w:t>количество проведенных обследований объектов возможных террористических посягательств</w:t>
      </w:r>
      <w:r w:rsidR="00694F36">
        <w:rPr>
          <w:sz w:val="28"/>
          <w:szCs w:val="28"/>
        </w:rPr>
        <w:t xml:space="preserve">» </w:t>
      </w:r>
      <w:r w:rsidR="004C59BC" w:rsidRPr="004C59BC">
        <w:rPr>
          <w:sz w:val="28"/>
          <w:szCs w:val="28"/>
        </w:rPr>
        <w:t>увеличение количества проведенных обследований объектов возможных террористических посягатель</w:t>
      </w:r>
      <w:proofErr w:type="gramStart"/>
      <w:r w:rsidR="004C59BC" w:rsidRPr="004C59BC">
        <w:rPr>
          <w:sz w:val="28"/>
          <w:szCs w:val="28"/>
        </w:rPr>
        <w:t>ств св</w:t>
      </w:r>
      <w:proofErr w:type="gramEnd"/>
      <w:r w:rsidR="004C59BC" w:rsidRPr="004C59BC">
        <w:rPr>
          <w:sz w:val="28"/>
          <w:szCs w:val="28"/>
        </w:rPr>
        <w:t>язано с расширением перечня данных объектов</w:t>
      </w:r>
      <w:r w:rsidR="004C59BC">
        <w:rPr>
          <w:sz w:val="28"/>
          <w:szCs w:val="28"/>
        </w:rPr>
        <w:t>.</w:t>
      </w:r>
    </w:p>
    <w:p w:rsidR="00664499" w:rsidRDefault="00664499" w:rsidP="00F628AB">
      <w:pPr>
        <w:widowControl w:val="0"/>
        <w:jc w:val="center"/>
      </w:pPr>
    </w:p>
    <w:p w:rsidR="009C392C" w:rsidRPr="00241178" w:rsidRDefault="009C392C" w:rsidP="00F628AB">
      <w:pPr>
        <w:jc w:val="center"/>
        <w:rPr>
          <w:b/>
          <w:i/>
          <w:color w:val="000000"/>
          <w:sz w:val="28"/>
          <w:szCs w:val="28"/>
        </w:rPr>
      </w:pPr>
      <w:r w:rsidRPr="00241178">
        <w:rPr>
          <w:b/>
          <w:i/>
          <w:color w:val="000000"/>
          <w:sz w:val="28"/>
          <w:szCs w:val="28"/>
        </w:rPr>
        <w:t>Вывод</w:t>
      </w:r>
    </w:p>
    <w:p w:rsidR="009C392C" w:rsidRPr="00241178" w:rsidRDefault="00113F56" w:rsidP="00F628A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  <w:t xml:space="preserve">По результатам </w:t>
      </w:r>
      <w:proofErr w:type="gramStart"/>
      <w:r>
        <w:rPr>
          <w:color w:val="000000"/>
          <w:sz w:val="28"/>
          <w:szCs w:val="28"/>
        </w:rPr>
        <w:t xml:space="preserve">оценки </w:t>
      </w:r>
      <w:r w:rsidR="009C392C" w:rsidRPr="00241178">
        <w:rPr>
          <w:color w:val="000000"/>
          <w:sz w:val="28"/>
          <w:szCs w:val="28"/>
        </w:rPr>
        <w:t>эффективности реализации муниципальной программы муниципальног</w:t>
      </w:r>
      <w:r>
        <w:rPr>
          <w:color w:val="000000"/>
          <w:sz w:val="28"/>
          <w:szCs w:val="28"/>
        </w:rPr>
        <w:t>о образования</w:t>
      </w:r>
      <w:proofErr w:type="gramEnd"/>
      <w:r>
        <w:rPr>
          <w:color w:val="000000"/>
          <w:sz w:val="28"/>
          <w:szCs w:val="28"/>
        </w:rPr>
        <w:t xml:space="preserve"> Тбилисский район </w:t>
      </w:r>
      <w:r w:rsidR="009C392C" w:rsidRPr="00241178">
        <w:rPr>
          <w:sz w:val="28"/>
          <w:szCs w:val="28"/>
        </w:rPr>
        <w:t>«Обеспечение безопасности населения», э</w:t>
      </w:r>
      <w:r w:rsidR="009C392C" w:rsidRPr="00241178">
        <w:rPr>
          <w:color w:val="000000"/>
          <w:sz w:val="28"/>
          <w:szCs w:val="28"/>
        </w:rPr>
        <w:t xml:space="preserve">ффективность реализации  муниципальной </w:t>
      </w:r>
      <w:r w:rsidR="009C392C" w:rsidRPr="00241178">
        <w:rPr>
          <w:sz w:val="28"/>
          <w:szCs w:val="28"/>
        </w:rPr>
        <w:t>программы в 20</w:t>
      </w:r>
      <w:r w:rsidR="00694F36">
        <w:rPr>
          <w:sz w:val="28"/>
          <w:szCs w:val="28"/>
        </w:rPr>
        <w:t>2</w:t>
      </w:r>
      <w:r w:rsidR="00621318">
        <w:rPr>
          <w:sz w:val="28"/>
          <w:szCs w:val="28"/>
        </w:rPr>
        <w:t>3</w:t>
      </w:r>
      <w:r w:rsidR="009C392C" w:rsidRPr="00241178">
        <w:rPr>
          <w:sz w:val="28"/>
          <w:szCs w:val="28"/>
        </w:rPr>
        <w:t xml:space="preserve"> году может быть признана </w:t>
      </w:r>
      <w:r w:rsidR="00AC7EB8">
        <w:rPr>
          <w:sz w:val="28"/>
          <w:szCs w:val="28"/>
        </w:rPr>
        <w:t>высокой</w:t>
      </w:r>
      <w:r w:rsidR="009C392C" w:rsidRPr="00241178">
        <w:rPr>
          <w:sz w:val="28"/>
          <w:szCs w:val="28"/>
        </w:rPr>
        <w:t>, коэффициент эффективности реа</w:t>
      </w:r>
      <w:r>
        <w:rPr>
          <w:sz w:val="28"/>
          <w:szCs w:val="28"/>
        </w:rPr>
        <w:t>лизации муниципальной программы</w:t>
      </w:r>
      <w:r w:rsidR="009C392C" w:rsidRPr="00241178">
        <w:rPr>
          <w:sz w:val="28"/>
          <w:szCs w:val="28"/>
        </w:rPr>
        <w:t xml:space="preserve"> составил - 0,</w:t>
      </w:r>
      <w:r w:rsidR="00AC7EB8">
        <w:rPr>
          <w:sz w:val="28"/>
          <w:szCs w:val="28"/>
        </w:rPr>
        <w:t>9</w:t>
      </w:r>
      <w:r w:rsidR="009C392C" w:rsidRPr="00241178">
        <w:rPr>
          <w:color w:val="000000"/>
          <w:sz w:val="28"/>
          <w:szCs w:val="28"/>
        </w:rPr>
        <w:t xml:space="preserve">. </w:t>
      </w:r>
    </w:p>
    <w:p w:rsidR="009C392C" w:rsidRPr="00241178" w:rsidRDefault="009C392C" w:rsidP="00F628AB">
      <w:pPr>
        <w:jc w:val="both"/>
        <w:rPr>
          <w:rFonts w:eastAsia="Calibri"/>
          <w:bCs/>
          <w:sz w:val="28"/>
          <w:szCs w:val="28"/>
        </w:rPr>
      </w:pPr>
      <w:r w:rsidRPr="00241178">
        <w:rPr>
          <w:sz w:val="28"/>
          <w:szCs w:val="28"/>
        </w:rPr>
        <w:t xml:space="preserve">           В ходе дальнейшей реализации муниципальной программы координатору муниципальной программы необходимо продолжить постоянный мониторинг и </w:t>
      </w:r>
      <w:proofErr w:type="gramStart"/>
      <w:r w:rsidRPr="00241178">
        <w:rPr>
          <w:sz w:val="28"/>
          <w:szCs w:val="28"/>
        </w:rPr>
        <w:t>контроль за</w:t>
      </w:r>
      <w:proofErr w:type="gramEnd"/>
      <w:r w:rsidRPr="00241178">
        <w:rPr>
          <w:sz w:val="28"/>
          <w:szCs w:val="28"/>
        </w:rPr>
        <w:t xml:space="preserve"> выполнением программных мероприятий, достижением целевых показателей. </w:t>
      </w:r>
      <w:r w:rsidRPr="00241178">
        <w:rPr>
          <w:rFonts w:eastAsia="Calibri"/>
          <w:bCs/>
          <w:sz w:val="28"/>
          <w:szCs w:val="28"/>
        </w:rPr>
        <w:t>Обратить внимание на повышение качества планирования целевых показателей.</w:t>
      </w:r>
    </w:p>
    <w:p w:rsidR="009C392C" w:rsidRPr="00241178" w:rsidRDefault="009C392C" w:rsidP="00F628AB">
      <w:pPr>
        <w:jc w:val="both"/>
        <w:rPr>
          <w:rFonts w:eastAsia="Calibri"/>
          <w:bCs/>
          <w:sz w:val="28"/>
          <w:szCs w:val="28"/>
          <w:highlight w:val="green"/>
        </w:rPr>
      </w:pPr>
    </w:p>
    <w:p w:rsidR="009C392C" w:rsidRPr="00241178" w:rsidRDefault="009C392C" w:rsidP="00F628AB">
      <w:pPr>
        <w:keepNext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>3.11. О ходе реал</w:t>
      </w:r>
      <w:r w:rsidR="00113F56">
        <w:rPr>
          <w:b/>
          <w:i/>
          <w:sz w:val="28"/>
          <w:szCs w:val="28"/>
        </w:rPr>
        <w:t xml:space="preserve">изации муниципальной программы </w:t>
      </w:r>
    </w:p>
    <w:p w:rsidR="009C392C" w:rsidRDefault="009C392C" w:rsidP="00F628AB">
      <w:pPr>
        <w:keepNext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>«Развитие культуры Тбилисского района»</w:t>
      </w:r>
    </w:p>
    <w:p w:rsidR="006E514E" w:rsidRPr="006E514E" w:rsidRDefault="009C392C" w:rsidP="006E514E">
      <w:pPr>
        <w:jc w:val="both"/>
        <w:rPr>
          <w:sz w:val="28"/>
          <w:szCs w:val="28"/>
        </w:rPr>
      </w:pPr>
      <w:r w:rsidRPr="006E514E">
        <w:rPr>
          <w:sz w:val="28"/>
          <w:szCs w:val="28"/>
        </w:rPr>
        <w:t xml:space="preserve">          </w:t>
      </w:r>
      <w:r w:rsidR="006E514E" w:rsidRPr="006E514E">
        <w:rPr>
          <w:sz w:val="28"/>
          <w:szCs w:val="28"/>
        </w:rPr>
        <w:t>Муниципальная программа муниципального образования Тбилисский район «Развитие культуры Тбилисского района» утверждена постановлением администрации муниципального образования Тбилисский район от 6  ноября 2014 года № 1051. В 2023 году изменения в муниципальную программу вносились 1 раз.</w:t>
      </w:r>
    </w:p>
    <w:p w:rsidR="006E514E" w:rsidRPr="006E514E" w:rsidRDefault="006E514E" w:rsidP="006E514E">
      <w:pPr>
        <w:ind w:firstLine="708"/>
        <w:jc w:val="both"/>
        <w:rPr>
          <w:sz w:val="28"/>
          <w:szCs w:val="28"/>
        </w:rPr>
      </w:pPr>
      <w:r w:rsidRPr="006E514E">
        <w:rPr>
          <w:sz w:val="28"/>
          <w:szCs w:val="28"/>
        </w:rPr>
        <w:t>Координатором муниципальной программы и главным распорядителем является отдел культуры администрации муниципального образования Тбилисский район.</w:t>
      </w:r>
    </w:p>
    <w:p w:rsidR="006E514E" w:rsidRPr="006E514E" w:rsidRDefault="006E514E" w:rsidP="006E514E">
      <w:pPr>
        <w:ind w:firstLine="708"/>
        <w:jc w:val="both"/>
        <w:rPr>
          <w:sz w:val="28"/>
          <w:szCs w:val="28"/>
        </w:rPr>
      </w:pPr>
      <w:r w:rsidRPr="006E514E">
        <w:rPr>
          <w:sz w:val="28"/>
          <w:szCs w:val="28"/>
        </w:rPr>
        <w:t>Участники муниципальной программы -  МБУ ДО ДШИ станицы Тбилисской, МБУК «</w:t>
      </w:r>
      <w:proofErr w:type="spellStart"/>
      <w:r w:rsidRPr="006E514E">
        <w:rPr>
          <w:sz w:val="28"/>
          <w:szCs w:val="28"/>
        </w:rPr>
        <w:t>Межпоселенческая</w:t>
      </w:r>
      <w:proofErr w:type="spellEnd"/>
      <w:r w:rsidRPr="006E514E">
        <w:rPr>
          <w:sz w:val="28"/>
          <w:szCs w:val="28"/>
        </w:rPr>
        <w:t xml:space="preserve"> библиотечная система Тбилисского района», МБУК «Тбилисский методический центр культуры», МБУК «Тбилисский районный Дом культуры».</w:t>
      </w:r>
    </w:p>
    <w:p w:rsidR="006E514E" w:rsidRPr="006E514E" w:rsidRDefault="006E514E" w:rsidP="006E514E">
      <w:pPr>
        <w:ind w:firstLine="708"/>
        <w:jc w:val="both"/>
        <w:rPr>
          <w:sz w:val="28"/>
          <w:szCs w:val="28"/>
        </w:rPr>
      </w:pPr>
      <w:r w:rsidRPr="006E514E">
        <w:rPr>
          <w:sz w:val="28"/>
          <w:szCs w:val="28"/>
        </w:rPr>
        <w:t>Объем бюджетного финансирования муниципальной программы муниципального образования Тбилисский район «Развитие культуры Тбилисского района» в 2023 году был предусмотрен в сумме 76629,4</w:t>
      </w:r>
      <w:r w:rsidRPr="006E514E">
        <w:rPr>
          <w:color w:val="000000"/>
          <w:sz w:val="28"/>
          <w:szCs w:val="28"/>
        </w:rPr>
        <w:t xml:space="preserve"> </w:t>
      </w:r>
      <w:r w:rsidRPr="006E514E">
        <w:rPr>
          <w:sz w:val="28"/>
          <w:szCs w:val="28"/>
        </w:rPr>
        <w:t>тыс. рублей, в том числе средства:</w:t>
      </w:r>
    </w:p>
    <w:p w:rsidR="006E514E" w:rsidRPr="006E514E" w:rsidRDefault="006E514E" w:rsidP="006E514E">
      <w:pPr>
        <w:jc w:val="both"/>
        <w:rPr>
          <w:sz w:val="28"/>
          <w:szCs w:val="28"/>
        </w:rPr>
      </w:pPr>
      <w:r w:rsidRPr="006E514E">
        <w:rPr>
          <w:sz w:val="28"/>
          <w:szCs w:val="28"/>
        </w:rPr>
        <w:t xml:space="preserve">федерального бюджета – </w:t>
      </w:r>
      <w:r>
        <w:rPr>
          <w:sz w:val="28"/>
          <w:szCs w:val="28"/>
        </w:rPr>
        <w:t>189,071</w:t>
      </w:r>
      <w:r w:rsidRPr="006E514E">
        <w:rPr>
          <w:color w:val="000000"/>
          <w:sz w:val="28"/>
          <w:szCs w:val="28"/>
        </w:rPr>
        <w:t xml:space="preserve"> </w:t>
      </w:r>
      <w:r w:rsidRPr="006E514E">
        <w:rPr>
          <w:sz w:val="28"/>
          <w:szCs w:val="28"/>
        </w:rPr>
        <w:t xml:space="preserve">тыс. руб.; </w:t>
      </w:r>
    </w:p>
    <w:p w:rsidR="006E514E" w:rsidRPr="006E514E" w:rsidRDefault="006E514E" w:rsidP="006E514E">
      <w:pPr>
        <w:jc w:val="both"/>
        <w:rPr>
          <w:sz w:val="28"/>
          <w:szCs w:val="28"/>
        </w:rPr>
      </w:pPr>
      <w:r w:rsidRPr="006E514E">
        <w:rPr>
          <w:sz w:val="28"/>
          <w:szCs w:val="28"/>
        </w:rPr>
        <w:t xml:space="preserve">краевого бюджета – </w:t>
      </w:r>
      <w:r>
        <w:rPr>
          <w:sz w:val="28"/>
          <w:szCs w:val="28"/>
        </w:rPr>
        <w:t>190,829</w:t>
      </w:r>
      <w:r w:rsidRPr="006E514E">
        <w:rPr>
          <w:color w:val="000000"/>
          <w:sz w:val="28"/>
          <w:szCs w:val="28"/>
        </w:rPr>
        <w:t xml:space="preserve"> </w:t>
      </w:r>
      <w:r w:rsidRPr="006E514E">
        <w:rPr>
          <w:sz w:val="28"/>
          <w:szCs w:val="28"/>
        </w:rPr>
        <w:t xml:space="preserve">тыс. руб.; </w:t>
      </w:r>
    </w:p>
    <w:p w:rsidR="006E514E" w:rsidRPr="006E514E" w:rsidRDefault="006E514E" w:rsidP="006E514E">
      <w:pPr>
        <w:jc w:val="both"/>
        <w:rPr>
          <w:color w:val="000000"/>
          <w:sz w:val="28"/>
          <w:szCs w:val="28"/>
        </w:rPr>
      </w:pPr>
      <w:r w:rsidRPr="006E514E">
        <w:rPr>
          <w:sz w:val="28"/>
          <w:szCs w:val="28"/>
        </w:rPr>
        <w:t>местный бюджет – 68145,0</w:t>
      </w:r>
      <w:r w:rsidRPr="006E514E">
        <w:rPr>
          <w:color w:val="000000"/>
          <w:sz w:val="28"/>
          <w:szCs w:val="28"/>
        </w:rPr>
        <w:t xml:space="preserve"> тыс. руб.;</w:t>
      </w:r>
    </w:p>
    <w:p w:rsidR="006E514E" w:rsidRPr="006E514E" w:rsidRDefault="006E514E" w:rsidP="006E514E">
      <w:pPr>
        <w:jc w:val="both"/>
        <w:rPr>
          <w:color w:val="000000"/>
          <w:sz w:val="28"/>
          <w:szCs w:val="28"/>
        </w:rPr>
      </w:pPr>
      <w:r w:rsidRPr="006E514E">
        <w:rPr>
          <w:color w:val="000000"/>
          <w:sz w:val="28"/>
          <w:szCs w:val="28"/>
        </w:rPr>
        <w:lastRenderedPageBreak/>
        <w:t xml:space="preserve">бюджет сельских поселений – </w:t>
      </w:r>
      <w:r w:rsidRPr="006E514E">
        <w:rPr>
          <w:sz w:val="28"/>
          <w:szCs w:val="28"/>
        </w:rPr>
        <w:t>6161,8</w:t>
      </w:r>
      <w:r w:rsidRPr="006E514E">
        <w:rPr>
          <w:color w:val="000000"/>
          <w:sz w:val="28"/>
          <w:szCs w:val="28"/>
        </w:rPr>
        <w:t xml:space="preserve"> тыс. руб.;</w:t>
      </w:r>
    </w:p>
    <w:p w:rsidR="006E514E" w:rsidRPr="006E514E" w:rsidRDefault="006E514E" w:rsidP="006E514E">
      <w:pPr>
        <w:jc w:val="both"/>
        <w:rPr>
          <w:sz w:val="28"/>
          <w:szCs w:val="28"/>
        </w:rPr>
      </w:pPr>
      <w:r w:rsidRPr="006E514E">
        <w:rPr>
          <w:color w:val="000000"/>
          <w:sz w:val="28"/>
          <w:szCs w:val="28"/>
        </w:rPr>
        <w:t xml:space="preserve">внебюджетные источники – </w:t>
      </w:r>
      <w:r w:rsidRPr="006E514E">
        <w:rPr>
          <w:sz w:val="28"/>
          <w:szCs w:val="28"/>
        </w:rPr>
        <w:t>1942,7</w:t>
      </w:r>
      <w:r w:rsidRPr="006E514E">
        <w:rPr>
          <w:color w:val="000000"/>
          <w:sz w:val="28"/>
          <w:szCs w:val="28"/>
        </w:rPr>
        <w:t xml:space="preserve"> тыс. руб.</w:t>
      </w:r>
    </w:p>
    <w:p w:rsidR="006E514E" w:rsidRPr="006E514E" w:rsidRDefault="006E514E" w:rsidP="006E514E">
      <w:pPr>
        <w:jc w:val="both"/>
        <w:rPr>
          <w:sz w:val="28"/>
          <w:szCs w:val="28"/>
        </w:rPr>
      </w:pPr>
      <w:r w:rsidRPr="006E514E">
        <w:rPr>
          <w:sz w:val="28"/>
          <w:szCs w:val="28"/>
        </w:rPr>
        <w:t>За отчетный год кассовые расходы по муниципальной программе составили 71831,6 тыс. рублей или 93,7 % от предусмотренного лимита, в том числе:</w:t>
      </w:r>
    </w:p>
    <w:p w:rsidR="006E514E" w:rsidRPr="006E514E" w:rsidRDefault="006E514E" w:rsidP="006E514E">
      <w:pPr>
        <w:jc w:val="both"/>
        <w:rPr>
          <w:sz w:val="28"/>
          <w:szCs w:val="28"/>
        </w:rPr>
      </w:pPr>
      <w:r w:rsidRPr="006E514E">
        <w:rPr>
          <w:sz w:val="28"/>
          <w:szCs w:val="28"/>
        </w:rPr>
        <w:t>федерального бюджета –</w:t>
      </w:r>
      <w:r w:rsidRPr="006E514E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189,071</w:t>
      </w:r>
      <w:r w:rsidRPr="006E514E">
        <w:rPr>
          <w:color w:val="000000"/>
          <w:sz w:val="28"/>
          <w:szCs w:val="28"/>
        </w:rPr>
        <w:t xml:space="preserve"> </w:t>
      </w:r>
      <w:r w:rsidRPr="006E514E">
        <w:rPr>
          <w:sz w:val="28"/>
          <w:szCs w:val="28"/>
        </w:rPr>
        <w:t xml:space="preserve">тыс. руб.; </w:t>
      </w:r>
    </w:p>
    <w:p w:rsidR="006E514E" w:rsidRPr="006E514E" w:rsidRDefault="006E514E" w:rsidP="006E514E">
      <w:pPr>
        <w:jc w:val="both"/>
        <w:rPr>
          <w:sz w:val="28"/>
          <w:szCs w:val="28"/>
        </w:rPr>
      </w:pPr>
      <w:r w:rsidRPr="006E514E">
        <w:rPr>
          <w:sz w:val="28"/>
          <w:szCs w:val="28"/>
        </w:rPr>
        <w:t>краевого бюджета –</w:t>
      </w:r>
      <w:r w:rsidRPr="006E514E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190,829</w:t>
      </w:r>
      <w:r w:rsidRPr="006E514E">
        <w:rPr>
          <w:color w:val="000000"/>
          <w:sz w:val="28"/>
          <w:szCs w:val="28"/>
        </w:rPr>
        <w:t xml:space="preserve"> </w:t>
      </w:r>
      <w:r w:rsidRPr="006E514E">
        <w:rPr>
          <w:sz w:val="28"/>
          <w:szCs w:val="28"/>
        </w:rPr>
        <w:t xml:space="preserve">тыс. руб.; </w:t>
      </w:r>
    </w:p>
    <w:p w:rsidR="006E514E" w:rsidRPr="006E514E" w:rsidRDefault="006E514E" w:rsidP="006E514E">
      <w:pPr>
        <w:jc w:val="both"/>
        <w:rPr>
          <w:color w:val="000000"/>
          <w:sz w:val="28"/>
          <w:szCs w:val="28"/>
        </w:rPr>
      </w:pPr>
      <w:r w:rsidRPr="006E514E">
        <w:rPr>
          <w:sz w:val="28"/>
          <w:szCs w:val="28"/>
        </w:rPr>
        <w:t xml:space="preserve">местный бюджет – </w:t>
      </w:r>
      <w:r>
        <w:rPr>
          <w:sz w:val="28"/>
          <w:szCs w:val="28"/>
        </w:rPr>
        <w:t>63451,176</w:t>
      </w:r>
      <w:r w:rsidRPr="006E514E">
        <w:rPr>
          <w:color w:val="000000"/>
          <w:sz w:val="28"/>
          <w:szCs w:val="28"/>
        </w:rPr>
        <w:t xml:space="preserve"> тыс. руб.;</w:t>
      </w:r>
    </w:p>
    <w:p w:rsidR="006E514E" w:rsidRPr="006E514E" w:rsidRDefault="006E514E" w:rsidP="006E514E">
      <w:pPr>
        <w:jc w:val="both"/>
        <w:rPr>
          <w:color w:val="000000"/>
          <w:sz w:val="28"/>
          <w:szCs w:val="28"/>
        </w:rPr>
      </w:pPr>
      <w:r w:rsidRPr="006E514E">
        <w:rPr>
          <w:color w:val="000000"/>
          <w:sz w:val="28"/>
          <w:szCs w:val="28"/>
        </w:rPr>
        <w:t xml:space="preserve">бюджет сельских поселений – </w:t>
      </w:r>
      <w:r w:rsidRPr="006E514E">
        <w:rPr>
          <w:sz w:val="28"/>
          <w:szCs w:val="28"/>
        </w:rPr>
        <w:t>6161,8</w:t>
      </w:r>
      <w:r w:rsidRPr="006E514E">
        <w:rPr>
          <w:color w:val="000000"/>
          <w:sz w:val="28"/>
          <w:szCs w:val="28"/>
        </w:rPr>
        <w:t xml:space="preserve"> тыс. руб.;</w:t>
      </w:r>
    </w:p>
    <w:p w:rsidR="006E514E" w:rsidRPr="006E514E" w:rsidRDefault="006E514E" w:rsidP="006E514E">
      <w:pPr>
        <w:jc w:val="both"/>
        <w:rPr>
          <w:sz w:val="28"/>
          <w:szCs w:val="28"/>
        </w:rPr>
      </w:pPr>
      <w:r w:rsidRPr="006E514E">
        <w:rPr>
          <w:color w:val="000000"/>
          <w:sz w:val="28"/>
          <w:szCs w:val="28"/>
        </w:rPr>
        <w:t xml:space="preserve">внебюджетные источники – </w:t>
      </w:r>
      <w:r w:rsidRPr="006E514E">
        <w:rPr>
          <w:sz w:val="28"/>
          <w:szCs w:val="28"/>
        </w:rPr>
        <w:t>1838,7</w:t>
      </w:r>
      <w:r w:rsidRPr="006E514E">
        <w:rPr>
          <w:color w:val="000000"/>
          <w:sz w:val="28"/>
          <w:szCs w:val="28"/>
        </w:rPr>
        <w:t xml:space="preserve"> тыс. руб.</w:t>
      </w:r>
    </w:p>
    <w:p w:rsidR="006E514E" w:rsidRPr="006E514E" w:rsidRDefault="006E514E" w:rsidP="006E514E">
      <w:pPr>
        <w:jc w:val="both"/>
        <w:rPr>
          <w:sz w:val="28"/>
          <w:szCs w:val="28"/>
        </w:rPr>
      </w:pPr>
      <w:r w:rsidRPr="006E514E">
        <w:rPr>
          <w:sz w:val="28"/>
          <w:szCs w:val="28"/>
        </w:rPr>
        <w:t xml:space="preserve">Целями муниципальной программы являются: </w:t>
      </w:r>
    </w:p>
    <w:p w:rsidR="006E514E" w:rsidRPr="006E514E" w:rsidRDefault="006E514E" w:rsidP="006E514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6E514E">
        <w:rPr>
          <w:rFonts w:ascii="Times New Roman" w:hAnsi="Times New Roman"/>
          <w:sz w:val="28"/>
          <w:szCs w:val="28"/>
        </w:rPr>
        <w:t>- повышение эффективности муниципального управления в сфере культуры муниципального образования Тбилисский  район;</w:t>
      </w:r>
    </w:p>
    <w:p w:rsidR="006E514E" w:rsidRPr="006E514E" w:rsidRDefault="006E514E" w:rsidP="006E514E">
      <w:pPr>
        <w:pStyle w:val="a3"/>
        <w:snapToGri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6E514E">
        <w:rPr>
          <w:rFonts w:ascii="Times New Roman" w:hAnsi="Times New Roman"/>
          <w:sz w:val="28"/>
          <w:szCs w:val="28"/>
        </w:rPr>
        <w:t xml:space="preserve">- реализация программ по всестороннему удовлетворению образовательных потребностей населения муниципального образования Тбилисский  район в области художественно-эстетического и музыкально-эстетического направления; </w:t>
      </w:r>
    </w:p>
    <w:p w:rsidR="006E514E" w:rsidRPr="006E514E" w:rsidRDefault="006E514E" w:rsidP="006E514E">
      <w:pPr>
        <w:ind w:firstLine="708"/>
        <w:jc w:val="both"/>
        <w:rPr>
          <w:sz w:val="28"/>
          <w:szCs w:val="28"/>
        </w:rPr>
      </w:pPr>
      <w:r w:rsidRPr="006E514E">
        <w:rPr>
          <w:sz w:val="28"/>
          <w:szCs w:val="28"/>
        </w:rPr>
        <w:t>- сохранение и развитие библиотек как, общедоступного, информационного, образовательного и культурного центра;</w:t>
      </w:r>
    </w:p>
    <w:p w:rsidR="006E514E" w:rsidRPr="006E514E" w:rsidRDefault="006E514E" w:rsidP="006E514E">
      <w:pPr>
        <w:ind w:firstLine="708"/>
        <w:jc w:val="both"/>
        <w:rPr>
          <w:sz w:val="28"/>
          <w:szCs w:val="28"/>
        </w:rPr>
      </w:pPr>
      <w:r w:rsidRPr="006E514E">
        <w:rPr>
          <w:sz w:val="28"/>
          <w:szCs w:val="28"/>
        </w:rPr>
        <w:t>- удовлетворение методических, информационных и консультационных потребностей учреждений культуры, создание условий для обеспечения населения услугами по организации досуга и услугами учреждений культуры;</w:t>
      </w:r>
    </w:p>
    <w:p w:rsidR="006E514E" w:rsidRPr="006E514E" w:rsidRDefault="006E514E" w:rsidP="006E514E">
      <w:pPr>
        <w:jc w:val="both"/>
        <w:rPr>
          <w:sz w:val="28"/>
          <w:szCs w:val="28"/>
        </w:rPr>
      </w:pPr>
      <w:r w:rsidRPr="006E514E">
        <w:rPr>
          <w:sz w:val="28"/>
          <w:szCs w:val="28"/>
        </w:rPr>
        <w:t>-  развитие и реализация культурного и духовного потенциала каждой личности.</w:t>
      </w:r>
    </w:p>
    <w:p w:rsidR="006E514E" w:rsidRPr="006E514E" w:rsidRDefault="006E514E" w:rsidP="006E514E">
      <w:pPr>
        <w:jc w:val="both"/>
        <w:rPr>
          <w:sz w:val="28"/>
          <w:szCs w:val="28"/>
        </w:rPr>
      </w:pPr>
      <w:r w:rsidRPr="006E514E">
        <w:rPr>
          <w:sz w:val="28"/>
          <w:szCs w:val="28"/>
        </w:rPr>
        <w:t>Достижение целей и решение задач, поставленных в муниципальной программе, осуществляется в рамках реализации входящих в ее состав пяти основных мероприятий.</w:t>
      </w:r>
    </w:p>
    <w:p w:rsidR="006E514E" w:rsidRPr="006E514E" w:rsidRDefault="006E514E" w:rsidP="006E514E">
      <w:pPr>
        <w:jc w:val="both"/>
        <w:rPr>
          <w:sz w:val="28"/>
          <w:szCs w:val="28"/>
        </w:rPr>
      </w:pPr>
    </w:p>
    <w:p w:rsidR="009C392C" w:rsidRPr="00241178" w:rsidRDefault="009C392C" w:rsidP="006E514E">
      <w:pPr>
        <w:jc w:val="both"/>
        <w:rPr>
          <w:b/>
          <w:i/>
          <w:sz w:val="28"/>
          <w:szCs w:val="28"/>
          <w:highlight w:val="green"/>
        </w:rPr>
      </w:pPr>
    </w:p>
    <w:p w:rsidR="009C392C" w:rsidRPr="00241178" w:rsidRDefault="009C392C" w:rsidP="00F628AB">
      <w:pPr>
        <w:ind w:firstLine="711"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>3.11.1. О ходе реализации основного мероприятия № 1</w:t>
      </w:r>
    </w:p>
    <w:p w:rsidR="009C392C" w:rsidRPr="00241178" w:rsidRDefault="009C392C" w:rsidP="00F628AB">
      <w:pPr>
        <w:ind w:firstLine="711"/>
        <w:jc w:val="center"/>
        <w:rPr>
          <w:b/>
          <w:i/>
          <w:sz w:val="28"/>
          <w:szCs w:val="28"/>
        </w:rPr>
      </w:pPr>
      <w:r w:rsidRPr="00241178">
        <w:rPr>
          <w:rFonts w:eastAsia="Calibri"/>
          <w:b/>
          <w:bCs/>
          <w:i/>
          <w:sz w:val="28"/>
          <w:szCs w:val="28"/>
        </w:rPr>
        <w:t>«</w:t>
      </w:r>
      <w:r w:rsidRPr="00241178">
        <w:rPr>
          <w:b/>
          <w:i/>
          <w:sz w:val="28"/>
          <w:szCs w:val="28"/>
        </w:rPr>
        <w:t>Руководство и управление в сфере культуры и искусства</w:t>
      </w:r>
      <w:r w:rsidRPr="00241178">
        <w:rPr>
          <w:rFonts w:eastAsia="Calibri"/>
          <w:b/>
          <w:bCs/>
          <w:i/>
          <w:sz w:val="28"/>
          <w:szCs w:val="28"/>
        </w:rPr>
        <w:t>»</w:t>
      </w:r>
    </w:p>
    <w:p w:rsidR="00DC4274" w:rsidRPr="00DC4274" w:rsidRDefault="00DC4274" w:rsidP="00DC4274">
      <w:pPr>
        <w:ind w:firstLine="708"/>
        <w:jc w:val="both"/>
        <w:rPr>
          <w:sz w:val="28"/>
          <w:szCs w:val="28"/>
        </w:rPr>
      </w:pPr>
      <w:r w:rsidRPr="00DC4274">
        <w:rPr>
          <w:sz w:val="28"/>
          <w:szCs w:val="28"/>
        </w:rPr>
        <w:t xml:space="preserve">Объем финансирования мероприятия </w:t>
      </w:r>
      <w:r w:rsidRPr="00DC4274">
        <w:rPr>
          <w:color w:val="000000"/>
          <w:sz w:val="28"/>
          <w:szCs w:val="28"/>
        </w:rPr>
        <w:t>«Руководство и управление в сфере культуры и искусства»</w:t>
      </w:r>
      <w:r w:rsidRPr="00DC4274">
        <w:rPr>
          <w:sz w:val="28"/>
          <w:szCs w:val="28"/>
        </w:rPr>
        <w:t xml:space="preserve"> за счет средств местного бюджета</w:t>
      </w:r>
      <w:r w:rsidRPr="00DC4274">
        <w:rPr>
          <w:color w:val="000000"/>
          <w:sz w:val="28"/>
          <w:szCs w:val="28"/>
        </w:rPr>
        <w:t xml:space="preserve"> </w:t>
      </w:r>
      <w:r w:rsidRPr="00DC4274">
        <w:rPr>
          <w:sz w:val="28"/>
          <w:szCs w:val="28"/>
        </w:rPr>
        <w:t>был предусмотрен в 2023 году в сумме 1 824, 2 тыс. руб. За отчетный год кассовые расходы по основному мероприятию составили 1 769, 4 тыс. рублей из средств муниципального бюджета или 97 % от плана. Экономия сложилась в связи с кредиторской задолженностью по страховым взносам.</w:t>
      </w:r>
    </w:p>
    <w:p w:rsidR="00DC4274" w:rsidRPr="00DC4274" w:rsidRDefault="00DC4274" w:rsidP="00DC4274">
      <w:pPr>
        <w:widowControl w:val="0"/>
        <w:autoSpaceDE w:val="0"/>
        <w:autoSpaceDN w:val="0"/>
        <w:adjustRightInd w:val="0"/>
        <w:ind w:firstLine="708"/>
        <w:jc w:val="both"/>
        <w:rPr>
          <w:iCs/>
          <w:color w:val="000000"/>
          <w:sz w:val="28"/>
          <w:szCs w:val="28"/>
        </w:rPr>
      </w:pPr>
      <w:r w:rsidRPr="00DC4274">
        <w:rPr>
          <w:iCs/>
          <w:color w:val="000000"/>
          <w:sz w:val="28"/>
          <w:szCs w:val="28"/>
        </w:rPr>
        <w:t>Финансирование мероприятия было направлено на содержание отдела культуры администрации МО Тбилисский район: заработную плату, налоги, оплату услуг, связи.</w:t>
      </w:r>
    </w:p>
    <w:p w:rsidR="00DC4274" w:rsidRPr="00DC4274" w:rsidRDefault="00DC4274" w:rsidP="00DC4274">
      <w:pPr>
        <w:ind w:firstLine="851"/>
        <w:jc w:val="both"/>
        <w:rPr>
          <w:rFonts w:eastAsia="Calibri"/>
          <w:sz w:val="28"/>
          <w:szCs w:val="28"/>
        </w:rPr>
      </w:pPr>
      <w:r w:rsidRPr="00DC4274">
        <w:rPr>
          <w:sz w:val="28"/>
          <w:szCs w:val="28"/>
        </w:rPr>
        <w:t xml:space="preserve">Отдел культуры координирует работу всех учреждений культуры, расположенных на территории Тбилисского района. </w:t>
      </w:r>
    </w:p>
    <w:p w:rsidR="00DC4274" w:rsidRPr="00DC4274" w:rsidRDefault="00DC4274" w:rsidP="00DC4274">
      <w:pPr>
        <w:shd w:val="clear" w:color="auto" w:fill="FFFFFF"/>
        <w:ind w:firstLine="708"/>
        <w:jc w:val="both"/>
        <w:rPr>
          <w:sz w:val="28"/>
          <w:szCs w:val="28"/>
        </w:rPr>
      </w:pPr>
      <w:r w:rsidRPr="00DC4274">
        <w:rPr>
          <w:sz w:val="28"/>
          <w:szCs w:val="28"/>
        </w:rPr>
        <w:t>Сеть учреждений отрасли «Культура» муниципального образования Тбилисский район представлена 42 единицами:</w:t>
      </w:r>
    </w:p>
    <w:p w:rsidR="00DC4274" w:rsidRPr="00DC4274" w:rsidRDefault="00DC4274" w:rsidP="00DC4274">
      <w:pPr>
        <w:shd w:val="clear" w:color="auto" w:fill="FFFFFF"/>
        <w:jc w:val="both"/>
        <w:rPr>
          <w:color w:val="FF0000"/>
          <w:sz w:val="28"/>
          <w:szCs w:val="28"/>
        </w:rPr>
      </w:pPr>
      <w:r w:rsidRPr="00DC4274">
        <w:rPr>
          <w:sz w:val="28"/>
          <w:szCs w:val="28"/>
        </w:rPr>
        <w:t>23 –домов культуры и учреждений клубного типа;</w:t>
      </w:r>
    </w:p>
    <w:p w:rsidR="00DC4274" w:rsidRPr="00DC4274" w:rsidRDefault="00DC4274" w:rsidP="00DC4274">
      <w:pPr>
        <w:shd w:val="clear" w:color="auto" w:fill="FFFFFF"/>
        <w:jc w:val="both"/>
        <w:rPr>
          <w:sz w:val="28"/>
          <w:szCs w:val="28"/>
        </w:rPr>
      </w:pPr>
      <w:r w:rsidRPr="00DC4274">
        <w:rPr>
          <w:sz w:val="28"/>
          <w:szCs w:val="28"/>
        </w:rPr>
        <w:t>1 – учреждение дополнительного образования детей;</w:t>
      </w:r>
    </w:p>
    <w:p w:rsidR="00DC4274" w:rsidRPr="00DC4274" w:rsidRDefault="00DC4274" w:rsidP="00DC4274">
      <w:pPr>
        <w:shd w:val="clear" w:color="auto" w:fill="FFFFFF"/>
        <w:jc w:val="both"/>
        <w:rPr>
          <w:sz w:val="28"/>
          <w:szCs w:val="28"/>
        </w:rPr>
      </w:pPr>
      <w:r w:rsidRPr="00DC4274">
        <w:rPr>
          <w:sz w:val="28"/>
          <w:szCs w:val="28"/>
        </w:rPr>
        <w:lastRenderedPageBreak/>
        <w:t>1 – кинотеатр;</w:t>
      </w:r>
    </w:p>
    <w:p w:rsidR="00DC4274" w:rsidRPr="00DC4274" w:rsidRDefault="00DC4274" w:rsidP="00DC4274">
      <w:pPr>
        <w:shd w:val="clear" w:color="auto" w:fill="FFFFFF"/>
        <w:jc w:val="both"/>
        <w:rPr>
          <w:sz w:val="28"/>
          <w:szCs w:val="28"/>
        </w:rPr>
      </w:pPr>
      <w:r w:rsidRPr="00DC4274">
        <w:rPr>
          <w:sz w:val="28"/>
          <w:szCs w:val="28"/>
        </w:rPr>
        <w:t>16 – библиотек;</w:t>
      </w:r>
    </w:p>
    <w:p w:rsidR="00DC4274" w:rsidRPr="00DC4274" w:rsidRDefault="00DC4274" w:rsidP="00DC4274">
      <w:pPr>
        <w:jc w:val="both"/>
        <w:rPr>
          <w:sz w:val="28"/>
          <w:szCs w:val="28"/>
        </w:rPr>
      </w:pPr>
      <w:r w:rsidRPr="00DC4274">
        <w:rPr>
          <w:sz w:val="28"/>
          <w:szCs w:val="28"/>
        </w:rPr>
        <w:t>1 – методический центр культуры.</w:t>
      </w:r>
    </w:p>
    <w:p w:rsidR="00DC4274" w:rsidRPr="00DC4274" w:rsidRDefault="00DC4274" w:rsidP="00DC4274">
      <w:pPr>
        <w:ind w:firstLine="851"/>
        <w:jc w:val="both"/>
        <w:rPr>
          <w:sz w:val="28"/>
          <w:szCs w:val="28"/>
        </w:rPr>
      </w:pPr>
      <w:r w:rsidRPr="00DC4274">
        <w:rPr>
          <w:sz w:val="28"/>
          <w:szCs w:val="28"/>
        </w:rPr>
        <w:t>Отдел культуры организует совместные мероприятия на территории административного центра и в поселениях района, проводит мониторинг работы учреждений культуры. Разрабатывает и осуществляет муниципальную политику в области дополнительного образования, формирует единое культурное пространство на территории муниципального образования Тбилисский район. Создает условия для участия населения в культурной жизни и посещения учреждений культуры.</w:t>
      </w:r>
    </w:p>
    <w:p w:rsidR="00DC4274" w:rsidRPr="00DC4274" w:rsidRDefault="00DC4274" w:rsidP="00DC4274">
      <w:pPr>
        <w:ind w:right="-82" w:firstLine="720"/>
        <w:jc w:val="both"/>
        <w:rPr>
          <w:sz w:val="28"/>
          <w:szCs w:val="28"/>
        </w:rPr>
      </w:pPr>
      <w:r w:rsidRPr="00DC4274">
        <w:rPr>
          <w:sz w:val="28"/>
          <w:szCs w:val="28"/>
        </w:rPr>
        <w:t>В рамках мероприятий основного мероприятия № 1 было выполнено: реализация функций отдела культуры (заработная плата, услуги связи) – 1769,4 тыс. руб.</w:t>
      </w:r>
    </w:p>
    <w:p w:rsidR="00DC4274" w:rsidRPr="00DC4274" w:rsidRDefault="00DC4274" w:rsidP="00DC4274">
      <w:pPr>
        <w:ind w:firstLine="708"/>
        <w:jc w:val="both"/>
        <w:rPr>
          <w:sz w:val="28"/>
          <w:szCs w:val="28"/>
        </w:rPr>
      </w:pPr>
      <w:r w:rsidRPr="00DC4274">
        <w:rPr>
          <w:bCs/>
          <w:iCs/>
          <w:sz w:val="28"/>
          <w:szCs w:val="28"/>
        </w:rPr>
        <w:t>У</w:t>
      </w:r>
      <w:r w:rsidRPr="00DC4274">
        <w:rPr>
          <w:bCs/>
          <w:sz w:val="28"/>
          <w:szCs w:val="28"/>
        </w:rPr>
        <w:t>ровень удовлетворенности населения муниципального образования Тбилисский район качеством предоставления муниципальных услуг в сфере культуры и искусства составил 90 %, что соответствует запланированному показателю.</w:t>
      </w:r>
    </w:p>
    <w:p w:rsidR="00DC4274" w:rsidRPr="00DC4274" w:rsidRDefault="00DC4274" w:rsidP="00DC4274">
      <w:pPr>
        <w:jc w:val="both"/>
        <w:rPr>
          <w:sz w:val="28"/>
          <w:szCs w:val="28"/>
        </w:rPr>
      </w:pPr>
    </w:p>
    <w:p w:rsidR="00DC4274" w:rsidRDefault="00DC4274" w:rsidP="00DC4274"/>
    <w:p w:rsidR="009C392C" w:rsidRPr="00241178" w:rsidRDefault="009C392C" w:rsidP="00A03894">
      <w:pPr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>3.11.2. О ходе реализации основного мероприятия № 2</w:t>
      </w:r>
    </w:p>
    <w:p w:rsidR="009C392C" w:rsidRPr="00241178" w:rsidRDefault="009C392C" w:rsidP="00A03894">
      <w:pPr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>«Реализация дополнительных предпрофессиональных общеобразовательных программ в области искусств»</w:t>
      </w:r>
    </w:p>
    <w:p w:rsidR="007546E4" w:rsidRPr="007546E4" w:rsidRDefault="007546E4" w:rsidP="007546E4">
      <w:pPr>
        <w:ind w:firstLine="708"/>
        <w:jc w:val="both"/>
        <w:rPr>
          <w:sz w:val="28"/>
          <w:szCs w:val="28"/>
        </w:rPr>
      </w:pPr>
      <w:r w:rsidRPr="007546E4">
        <w:rPr>
          <w:sz w:val="28"/>
          <w:szCs w:val="28"/>
        </w:rPr>
        <w:t xml:space="preserve">В отчетном году объем финансирования основного мероприятия № 2 был предусмотрен в сумме 22641,6 тыс. руб., из них: </w:t>
      </w:r>
    </w:p>
    <w:p w:rsidR="007546E4" w:rsidRPr="007546E4" w:rsidRDefault="007546E4" w:rsidP="007546E4">
      <w:pPr>
        <w:jc w:val="both"/>
        <w:rPr>
          <w:sz w:val="28"/>
          <w:szCs w:val="28"/>
        </w:rPr>
      </w:pPr>
      <w:r w:rsidRPr="007546E4">
        <w:rPr>
          <w:sz w:val="28"/>
          <w:szCs w:val="28"/>
        </w:rPr>
        <w:t>за счет сре</w:t>
      </w:r>
      <w:proofErr w:type="gramStart"/>
      <w:r w:rsidRPr="007546E4">
        <w:rPr>
          <w:sz w:val="28"/>
          <w:szCs w:val="28"/>
        </w:rPr>
        <w:t>дств кр</w:t>
      </w:r>
      <w:proofErr w:type="gramEnd"/>
      <w:r w:rsidRPr="007546E4">
        <w:rPr>
          <w:sz w:val="28"/>
          <w:szCs w:val="28"/>
        </w:rPr>
        <w:t>аевого бюджета – 137,5 тыс. руб.;</w:t>
      </w:r>
    </w:p>
    <w:p w:rsidR="007546E4" w:rsidRPr="007546E4" w:rsidRDefault="007546E4" w:rsidP="007546E4">
      <w:pPr>
        <w:jc w:val="both"/>
        <w:rPr>
          <w:color w:val="000000"/>
          <w:sz w:val="28"/>
          <w:szCs w:val="28"/>
        </w:rPr>
      </w:pPr>
      <w:r w:rsidRPr="007546E4">
        <w:rPr>
          <w:sz w:val="28"/>
          <w:szCs w:val="28"/>
        </w:rPr>
        <w:t>за счет средств местного бюджета – 21 323,0</w:t>
      </w:r>
      <w:r w:rsidRPr="007546E4">
        <w:rPr>
          <w:color w:val="000000"/>
          <w:sz w:val="28"/>
          <w:szCs w:val="28"/>
        </w:rPr>
        <w:t xml:space="preserve"> тыс. руб.;</w:t>
      </w:r>
    </w:p>
    <w:p w:rsidR="007546E4" w:rsidRPr="007546E4" w:rsidRDefault="007546E4" w:rsidP="007546E4">
      <w:pPr>
        <w:jc w:val="both"/>
        <w:rPr>
          <w:color w:val="000000"/>
          <w:sz w:val="28"/>
          <w:szCs w:val="28"/>
        </w:rPr>
      </w:pPr>
      <w:r w:rsidRPr="007546E4">
        <w:rPr>
          <w:color w:val="000000"/>
          <w:sz w:val="28"/>
          <w:szCs w:val="28"/>
        </w:rPr>
        <w:t xml:space="preserve">бюджет сельских поселений – </w:t>
      </w:r>
      <w:r w:rsidRPr="007546E4">
        <w:rPr>
          <w:sz w:val="28"/>
          <w:szCs w:val="28"/>
        </w:rPr>
        <w:t>0</w:t>
      </w:r>
      <w:r w:rsidRPr="007546E4">
        <w:rPr>
          <w:color w:val="000000"/>
          <w:sz w:val="28"/>
          <w:szCs w:val="28"/>
        </w:rPr>
        <w:t xml:space="preserve"> тыс. руб.;</w:t>
      </w:r>
    </w:p>
    <w:p w:rsidR="007546E4" w:rsidRPr="007546E4" w:rsidRDefault="007546E4" w:rsidP="007546E4">
      <w:pPr>
        <w:jc w:val="both"/>
        <w:rPr>
          <w:sz w:val="28"/>
          <w:szCs w:val="28"/>
        </w:rPr>
      </w:pPr>
      <w:r w:rsidRPr="007546E4">
        <w:rPr>
          <w:color w:val="000000"/>
          <w:sz w:val="28"/>
          <w:szCs w:val="28"/>
        </w:rPr>
        <w:t xml:space="preserve">за счет внебюджетных источников – </w:t>
      </w:r>
      <w:r w:rsidRPr="007546E4">
        <w:rPr>
          <w:sz w:val="28"/>
          <w:szCs w:val="28"/>
        </w:rPr>
        <w:t>1181,1</w:t>
      </w:r>
      <w:r w:rsidRPr="007546E4">
        <w:rPr>
          <w:color w:val="000000"/>
          <w:sz w:val="28"/>
          <w:szCs w:val="28"/>
        </w:rPr>
        <w:t xml:space="preserve"> тыс. руб.</w:t>
      </w:r>
    </w:p>
    <w:p w:rsidR="007546E4" w:rsidRPr="007546E4" w:rsidRDefault="007546E4" w:rsidP="007546E4">
      <w:pPr>
        <w:ind w:firstLine="708"/>
        <w:jc w:val="both"/>
        <w:rPr>
          <w:sz w:val="28"/>
          <w:szCs w:val="28"/>
        </w:rPr>
      </w:pPr>
      <w:r w:rsidRPr="007546E4">
        <w:rPr>
          <w:sz w:val="28"/>
          <w:szCs w:val="28"/>
        </w:rPr>
        <w:t xml:space="preserve">За отчетный год кассовые расходы по мероприятию № 2 составили </w:t>
      </w:r>
    </w:p>
    <w:p w:rsidR="007546E4" w:rsidRPr="007546E4" w:rsidRDefault="007546E4" w:rsidP="007546E4">
      <w:pPr>
        <w:jc w:val="both"/>
        <w:rPr>
          <w:sz w:val="28"/>
          <w:szCs w:val="28"/>
        </w:rPr>
      </w:pPr>
      <w:r w:rsidRPr="007546E4">
        <w:rPr>
          <w:sz w:val="28"/>
          <w:szCs w:val="28"/>
        </w:rPr>
        <w:t>21223,0 тыс. рублей или 93,7 %, в том числе:</w:t>
      </w:r>
    </w:p>
    <w:p w:rsidR="007546E4" w:rsidRPr="007546E4" w:rsidRDefault="007546E4" w:rsidP="007546E4">
      <w:pPr>
        <w:jc w:val="both"/>
        <w:rPr>
          <w:sz w:val="28"/>
          <w:szCs w:val="28"/>
        </w:rPr>
      </w:pPr>
      <w:r w:rsidRPr="007546E4">
        <w:rPr>
          <w:sz w:val="28"/>
          <w:szCs w:val="28"/>
        </w:rPr>
        <w:t>за счет сре</w:t>
      </w:r>
      <w:proofErr w:type="gramStart"/>
      <w:r w:rsidRPr="007546E4">
        <w:rPr>
          <w:sz w:val="28"/>
          <w:szCs w:val="28"/>
        </w:rPr>
        <w:t>дств кр</w:t>
      </w:r>
      <w:proofErr w:type="gramEnd"/>
      <w:r w:rsidRPr="007546E4">
        <w:rPr>
          <w:sz w:val="28"/>
          <w:szCs w:val="28"/>
        </w:rPr>
        <w:t>аевого бюджета – 137,5 тыс. руб.;</w:t>
      </w:r>
    </w:p>
    <w:p w:rsidR="007546E4" w:rsidRPr="007546E4" w:rsidRDefault="007546E4" w:rsidP="007546E4">
      <w:pPr>
        <w:jc w:val="both"/>
        <w:rPr>
          <w:color w:val="000000"/>
          <w:sz w:val="28"/>
          <w:szCs w:val="28"/>
        </w:rPr>
      </w:pPr>
      <w:r w:rsidRPr="007546E4">
        <w:rPr>
          <w:sz w:val="28"/>
          <w:szCs w:val="28"/>
        </w:rPr>
        <w:t>за счет средств местного бюджета – 20007,1</w:t>
      </w:r>
      <w:r w:rsidRPr="007546E4">
        <w:rPr>
          <w:color w:val="000000"/>
          <w:sz w:val="28"/>
          <w:szCs w:val="28"/>
        </w:rPr>
        <w:t xml:space="preserve"> тыс. руб.;</w:t>
      </w:r>
    </w:p>
    <w:p w:rsidR="007546E4" w:rsidRPr="007546E4" w:rsidRDefault="007546E4" w:rsidP="007546E4">
      <w:pPr>
        <w:jc w:val="both"/>
        <w:rPr>
          <w:color w:val="000000"/>
          <w:sz w:val="28"/>
          <w:szCs w:val="28"/>
        </w:rPr>
      </w:pPr>
      <w:r w:rsidRPr="007546E4">
        <w:rPr>
          <w:color w:val="000000"/>
          <w:sz w:val="28"/>
          <w:szCs w:val="28"/>
        </w:rPr>
        <w:t xml:space="preserve">бюджет сельских поселений – </w:t>
      </w:r>
      <w:r w:rsidRPr="007546E4">
        <w:rPr>
          <w:sz w:val="28"/>
          <w:szCs w:val="28"/>
        </w:rPr>
        <w:t>0</w:t>
      </w:r>
      <w:r w:rsidRPr="007546E4">
        <w:rPr>
          <w:color w:val="000000"/>
          <w:sz w:val="28"/>
          <w:szCs w:val="28"/>
        </w:rPr>
        <w:t xml:space="preserve"> тыс. руб.;</w:t>
      </w:r>
    </w:p>
    <w:p w:rsidR="007546E4" w:rsidRPr="007546E4" w:rsidRDefault="007546E4" w:rsidP="007546E4">
      <w:pPr>
        <w:jc w:val="both"/>
        <w:rPr>
          <w:color w:val="000000"/>
          <w:sz w:val="28"/>
          <w:szCs w:val="28"/>
        </w:rPr>
      </w:pPr>
      <w:r w:rsidRPr="007546E4">
        <w:rPr>
          <w:color w:val="000000"/>
          <w:sz w:val="28"/>
          <w:szCs w:val="28"/>
        </w:rPr>
        <w:t xml:space="preserve">за счет внебюджетных источников – </w:t>
      </w:r>
      <w:r w:rsidRPr="007546E4">
        <w:rPr>
          <w:sz w:val="28"/>
          <w:szCs w:val="28"/>
        </w:rPr>
        <w:t>1078,4</w:t>
      </w:r>
      <w:r w:rsidRPr="007546E4">
        <w:rPr>
          <w:color w:val="000000"/>
          <w:sz w:val="28"/>
          <w:szCs w:val="28"/>
        </w:rPr>
        <w:t xml:space="preserve"> тыс. руб.</w:t>
      </w:r>
    </w:p>
    <w:p w:rsidR="007546E4" w:rsidRPr="007546E4" w:rsidRDefault="007546E4" w:rsidP="007546E4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Остаток</w:t>
      </w:r>
      <w:r w:rsidRPr="007546E4">
        <w:rPr>
          <w:color w:val="000000"/>
          <w:sz w:val="28"/>
          <w:szCs w:val="28"/>
        </w:rPr>
        <w:t xml:space="preserve"> сложил</w:t>
      </w:r>
      <w:r>
        <w:rPr>
          <w:color w:val="000000"/>
          <w:sz w:val="28"/>
          <w:szCs w:val="28"/>
        </w:rPr>
        <w:t>ся</w:t>
      </w:r>
      <w:r w:rsidRPr="007546E4">
        <w:rPr>
          <w:color w:val="000000"/>
          <w:sz w:val="28"/>
          <w:szCs w:val="28"/>
        </w:rPr>
        <w:t xml:space="preserve"> в связи с кредиторской задолженностью за монтаж звукового оповещения «Антитеррористическая безопасность», за охрану объект</w:t>
      </w:r>
      <w:proofErr w:type="gramStart"/>
      <w:r w:rsidRPr="007546E4">
        <w:rPr>
          <w:color w:val="000000"/>
          <w:sz w:val="28"/>
          <w:szCs w:val="28"/>
        </w:rPr>
        <w:t>а ООО</w:t>
      </w:r>
      <w:proofErr w:type="gramEnd"/>
      <w:r w:rsidRPr="007546E4">
        <w:rPr>
          <w:color w:val="000000"/>
          <w:sz w:val="28"/>
          <w:szCs w:val="28"/>
        </w:rPr>
        <w:t xml:space="preserve"> ЧОО «Тифлисский дозор»</w:t>
      </w:r>
      <w:r>
        <w:rPr>
          <w:color w:val="000000"/>
          <w:sz w:val="28"/>
          <w:szCs w:val="28"/>
        </w:rPr>
        <w:t xml:space="preserve"> (был погашен в январе 2024 года)</w:t>
      </w:r>
      <w:r w:rsidRPr="007546E4">
        <w:rPr>
          <w:color w:val="000000"/>
          <w:sz w:val="28"/>
          <w:szCs w:val="28"/>
        </w:rPr>
        <w:t>.</w:t>
      </w:r>
    </w:p>
    <w:p w:rsidR="007546E4" w:rsidRPr="007546E4" w:rsidRDefault="007546E4" w:rsidP="007546E4">
      <w:pPr>
        <w:ind w:firstLine="708"/>
        <w:jc w:val="both"/>
        <w:rPr>
          <w:sz w:val="28"/>
          <w:szCs w:val="28"/>
        </w:rPr>
      </w:pPr>
      <w:r w:rsidRPr="007546E4">
        <w:rPr>
          <w:sz w:val="28"/>
          <w:szCs w:val="28"/>
        </w:rPr>
        <w:t>В данном основном мероприятии предусмотрено выполнение двух мероприятий. В первом мероприятии предусмотрены расходы на содержание МБУ ДО ДШИ станицы Тбилисской (21085,5 тыс. руб.). Второе мероприятие предусматривает осуществление выплат 15 преподавателям  и членам их семей детской школы иску</w:t>
      </w:r>
      <w:proofErr w:type="gramStart"/>
      <w:r w:rsidRPr="007546E4">
        <w:rPr>
          <w:sz w:val="28"/>
          <w:szCs w:val="28"/>
        </w:rPr>
        <w:t>сств ст</w:t>
      </w:r>
      <w:proofErr w:type="gramEnd"/>
      <w:r w:rsidRPr="007546E4">
        <w:rPr>
          <w:sz w:val="28"/>
          <w:szCs w:val="28"/>
        </w:rPr>
        <w:t xml:space="preserve">аницы Тбилисской за компенсацию расходов на оплату жилых помещений, отопления и освещения за счет средств краевого бюджета (137,5 тыс. руб.). </w:t>
      </w:r>
    </w:p>
    <w:p w:rsidR="007546E4" w:rsidRPr="007546E4" w:rsidRDefault="007546E4" w:rsidP="007546E4">
      <w:pPr>
        <w:ind w:firstLine="708"/>
        <w:jc w:val="both"/>
        <w:rPr>
          <w:color w:val="000000"/>
          <w:sz w:val="28"/>
          <w:szCs w:val="28"/>
        </w:rPr>
      </w:pPr>
      <w:r w:rsidRPr="007546E4">
        <w:rPr>
          <w:color w:val="000000"/>
          <w:sz w:val="28"/>
          <w:szCs w:val="28"/>
        </w:rPr>
        <w:lastRenderedPageBreak/>
        <w:t xml:space="preserve">На территории Тбилисского района свою деятельность осуществляет муниципальное бюджетное учреждение дополнительного образования детская школа </w:t>
      </w:r>
      <w:proofErr w:type="gramStart"/>
      <w:r w:rsidRPr="007546E4">
        <w:rPr>
          <w:color w:val="000000"/>
          <w:sz w:val="28"/>
          <w:szCs w:val="28"/>
        </w:rPr>
        <w:t>искусств станицы Тбилисской имени Попова Владимира Алексеевича</w:t>
      </w:r>
      <w:proofErr w:type="gramEnd"/>
      <w:r w:rsidRPr="007546E4">
        <w:rPr>
          <w:color w:val="000000"/>
          <w:sz w:val="28"/>
          <w:szCs w:val="28"/>
        </w:rPr>
        <w:t>.</w:t>
      </w:r>
    </w:p>
    <w:p w:rsidR="007546E4" w:rsidRPr="007546E4" w:rsidRDefault="007546E4" w:rsidP="007546E4">
      <w:pPr>
        <w:ind w:firstLine="708"/>
        <w:jc w:val="both"/>
        <w:rPr>
          <w:sz w:val="28"/>
          <w:szCs w:val="28"/>
        </w:rPr>
      </w:pPr>
      <w:r w:rsidRPr="007546E4">
        <w:rPr>
          <w:bCs/>
          <w:sz w:val="28"/>
          <w:szCs w:val="28"/>
        </w:rPr>
        <w:t xml:space="preserve">Охват детей школьного возраста эстетическим образованием, предоставляемым учреждением дополнительного образования </w:t>
      </w:r>
      <w:r w:rsidRPr="007546E4">
        <w:rPr>
          <w:sz w:val="28"/>
          <w:szCs w:val="28"/>
        </w:rPr>
        <w:t xml:space="preserve">в 2023 году составил 9,6 %, что на 1 % больше по сравнению с прошлым годом. </w:t>
      </w:r>
    </w:p>
    <w:p w:rsidR="007546E4" w:rsidRPr="007546E4" w:rsidRDefault="007546E4" w:rsidP="007546E4">
      <w:pPr>
        <w:ind w:firstLine="708"/>
        <w:jc w:val="both"/>
        <w:rPr>
          <w:sz w:val="28"/>
          <w:szCs w:val="28"/>
        </w:rPr>
      </w:pPr>
      <w:r w:rsidRPr="007546E4">
        <w:rPr>
          <w:sz w:val="28"/>
          <w:szCs w:val="28"/>
        </w:rPr>
        <w:t xml:space="preserve">В школе обучение осуществляется по двум образовательным программам: дополнительная предпрофессиональная общеобразовательная программа и дополнительная общеразвивающая общеобразовательная программа. Охват детей по дополнительным предпрофессиональным программам составил 59 % , что выше </w:t>
      </w:r>
      <w:proofErr w:type="spellStart"/>
      <w:r w:rsidRPr="007546E4">
        <w:rPr>
          <w:sz w:val="28"/>
          <w:szCs w:val="28"/>
        </w:rPr>
        <w:t>среднекраевого</w:t>
      </w:r>
      <w:proofErr w:type="spellEnd"/>
      <w:r w:rsidRPr="007546E4">
        <w:rPr>
          <w:sz w:val="28"/>
          <w:szCs w:val="28"/>
        </w:rPr>
        <w:t xml:space="preserve"> показателя на 1,1 %.</w:t>
      </w:r>
    </w:p>
    <w:p w:rsidR="007546E4" w:rsidRPr="007546E4" w:rsidRDefault="007546E4" w:rsidP="007546E4">
      <w:pPr>
        <w:ind w:firstLine="708"/>
        <w:jc w:val="both"/>
        <w:rPr>
          <w:sz w:val="28"/>
          <w:szCs w:val="28"/>
        </w:rPr>
      </w:pPr>
      <w:r w:rsidRPr="007546E4">
        <w:rPr>
          <w:sz w:val="28"/>
          <w:szCs w:val="28"/>
        </w:rPr>
        <w:t>Общее ч</w:t>
      </w:r>
      <w:r w:rsidRPr="007546E4">
        <w:rPr>
          <w:bCs/>
          <w:iCs/>
          <w:sz w:val="28"/>
          <w:szCs w:val="28"/>
        </w:rPr>
        <w:t>исло детей, занимающихся в ДШИ, на 01.01.2024  составляет 526 чел.</w:t>
      </w:r>
    </w:p>
    <w:p w:rsidR="007546E4" w:rsidRPr="007546E4" w:rsidRDefault="007546E4" w:rsidP="007546E4">
      <w:pPr>
        <w:jc w:val="both"/>
        <w:rPr>
          <w:iCs/>
          <w:sz w:val="28"/>
          <w:szCs w:val="28"/>
        </w:rPr>
      </w:pPr>
      <w:r w:rsidRPr="007546E4">
        <w:rPr>
          <w:bCs/>
          <w:iCs/>
          <w:sz w:val="28"/>
          <w:szCs w:val="28"/>
        </w:rPr>
        <w:t>- музыкальное отделение –  209 чел.;</w:t>
      </w:r>
    </w:p>
    <w:p w:rsidR="007546E4" w:rsidRPr="007546E4" w:rsidRDefault="007546E4" w:rsidP="007546E4">
      <w:pPr>
        <w:jc w:val="both"/>
        <w:rPr>
          <w:bCs/>
          <w:iCs/>
          <w:sz w:val="28"/>
          <w:szCs w:val="28"/>
        </w:rPr>
      </w:pPr>
      <w:r w:rsidRPr="007546E4">
        <w:rPr>
          <w:bCs/>
          <w:iCs/>
          <w:sz w:val="28"/>
          <w:szCs w:val="28"/>
        </w:rPr>
        <w:t>- отделение изобразительного искусства – 114 чел.;</w:t>
      </w:r>
    </w:p>
    <w:p w:rsidR="007546E4" w:rsidRPr="007546E4" w:rsidRDefault="007546E4" w:rsidP="007546E4">
      <w:pPr>
        <w:jc w:val="both"/>
        <w:rPr>
          <w:bCs/>
          <w:iCs/>
          <w:sz w:val="28"/>
          <w:szCs w:val="28"/>
        </w:rPr>
      </w:pPr>
      <w:r w:rsidRPr="007546E4">
        <w:rPr>
          <w:bCs/>
          <w:iCs/>
          <w:sz w:val="28"/>
          <w:szCs w:val="28"/>
        </w:rPr>
        <w:t>- декоративно-прикладное отделение – 59 чел.;</w:t>
      </w:r>
    </w:p>
    <w:p w:rsidR="007546E4" w:rsidRPr="007546E4" w:rsidRDefault="007546E4" w:rsidP="007546E4">
      <w:pPr>
        <w:jc w:val="both"/>
        <w:rPr>
          <w:bCs/>
          <w:iCs/>
          <w:sz w:val="28"/>
          <w:szCs w:val="28"/>
        </w:rPr>
      </w:pPr>
      <w:r w:rsidRPr="007546E4">
        <w:rPr>
          <w:bCs/>
          <w:iCs/>
          <w:sz w:val="28"/>
          <w:szCs w:val="28"/>
        </w:rPr>
        <w:t xml:space="preserve">- хореографическом </w:t>
      </w:r>
      <w:proofErr w:type="gramStart"/>
      <w:r w:rsidRPr="007546E4">
        <w:rPr>
          <w:bCs/>
          <w:iCs/>
          <w:sz w:val="28"/>
          <w:szCs w:val="28"/>
        </w:rPr>
        <w:t>отделении</w:t>
      </w:r>
      <w:proofErr w:type="gramEnd"/>
      <w:r w:rsidRPr="007546E4">
        <w:rPr>
          <w:bCs/>
          <w:iCs/>
          <w:sz w:val="28"/>
          <w:szCs w:val="28"/>
        </w:rPr>
        <w:t xml:space="preserve"> –  54 чел;</w:t>
      </w:r>
    </w:p>
    <w:p w:rsidR="007546E4" w:rsidRPr="007546E4" w:rsidRDefault="007546E4" w:rsidP="007546E4">
      <w:pPr>
        <w:jc w:val="both"/>
        <w:rPr>
          <w:bCs/>
          <w:iCs/>
          <w:sz w:val="28"/>
          <w:szCs w:val="28"/>
        </w:rPr>
      </w:pPr>
      <w:r w:rsidRPr="007546E4">
        <w:rPr>
          <w:bCs/>
          <w:iCs/>
          <w:sz w:val="28"/>
          <w:szCs w:val="28"/>
        </w:rPr>
        <w:t>- театральное отделение – 43 чел;</w:t>
      </w:r>
    </w:p>
    <w:p w:rsidR="007546E4" w:rsidRPr="007546E4" w:rsidRDefault="007546E4" w:rsidP="007546E4">
      <w:pPr>
        <w:jc w:val="both"/>
        <w:rPr>
          <w:bCs/>
          <w:iCs/>
          <w:sz w:val="28"/>
          <w:szCs w:val="28"/>
        </w:rPr>
      </w:pPr>
      <w:r w:rsidRPr="007546E4">
        <w:rPr>
          <w:bCs/>
          <w:iCs/>
          <w:sz w:val="28"/>
          <w:szCs w:val="28"/>
        </w:rPr>
        <w:t xml:space="preserve">- отделение </w:t>
      </w:r>
      <w:proofErr w:type="gramStart"/>
      <w:r w:rsidRPr="007546E4">
        <w:rPr>
          <w:bCs/>
          <w:iCs/>
          <w:sz w:val="28"/>
          <w:szCs w:val="28"/>
        </w:rPr>
        <w:t>раннего</w:t>
      </w:r>
      <w:proofErr w:type="gramEnd"/>
      <w:r w:rsidRPr="007546E4">
        <w:rPr>
          <w:bCs/>
          <w:iCs/>
          <w:sz w:val="28"/>
          <w:szCs w:val="28"/>
        </w:rPr>
        <w:t xml:space="preserve"> эстетическое развитие – 47 чел.</w:t>
      </w:r>
    </w:p>
    <w:p w:rsidR="007546E4" w:rsidRPr="007546E4" w:rsidRDefault="007546E4" w:rsidP="007546E4">
      <w:pPr>
        <w:shd w:val="clear" w:color="auto" w:fill="FFFFFF"/>
        <w:spacing w:line="312" w:lineRule="atLeast"/>
        <w:ind w:firstLine="708"/>
        <w:jc w:val="both"/>
        <w:rPr>
          <w:bCs/>
          <w:color w:val="000000"/>
          <w:sz w:val="28"/>
          <w:szCs w:val="28"/>
        </w:rPr>
      </w:pPr>
      <w:r w:rsidRPr="007546E4">
        <w:rPr>
          <w:color w:val="000000"/>
          <w:sz w:val="28"/>
          <w:szCs w:val="28"/>
        </w:rPr>
        <w:t>В 2023 году в конкурсах различного уровня приняли участие 321 человек,  что составило 61 % от общего количества учащихся.</w:t>
      </w:r>
    </w:p>
    <w:p w:rsidR="007546E4" w:rsidRPr="007546E4" w:rsidRDefault="007546E4" w:rsidP="007546E4">
      <w:pPr>
        <w:shd w:val="clear" w:color="auto" w:fill="FFFFFF"/>
        <w:spacing w:line="312" w:lineRule="atLeast"/>
        <w:ind w:firstLine="708"/>
        <w:jc w:val="both"/>
        <w:rPr>
          <w:color w:val="000000"/>
          <w:sz w:val="28"/>
          <w:szCs w:val="28"/>
        </w:rPr>
      </w:pPr>
      <w:r w:rsidRPr="007546E4">
        <w:rPr>
          <w:color w:val="000000"/>
          <w:sz w:val="28"/>
          <w:szCs w:val="28"/>
        </w:rPr>
        <w:t xml:space="preserve">В школе активно проводятся различные мероприятия: концерты, выставки, </w:t>
      </w:r>
      <w:proofErr w:type="spellStart"/>
      <w:r w:rsidRPr="007546E4">
        <w:rPr>
          <w:color w:val="000000"/>
          <w:sz w:val="28"/>
          <w:szCs w:val="28"/>
        </w:rPr>
        <w:t>внутришкольные</w:t>
      </w:r>
      <w:proofErr w:type="spellEnd"/>
      <w:r w:rsidRPr="007546E4">
        <w:rPr>
          <w:color w:val="000000"/>
          <w:sz w:val="28"/>
          <w:szCs w:val="28"/>
        </w:rPr>
        <w:t xml:space="preserve"> конкурсы. В школе ведется активная просветительская и внеклассная работа, на повышение культурного уровня не только учащихся школы, но и всего населения района.</w:t>
      </w:r>
    </w:p>
    <w:p w:rsidR="007546E4" w:rsidRPr="007546E4" w:rsidRDefault="007546E4" w:rsidP="007546E4">
      <w:pPr>
        <w:shd w:val="clear" w:color="auto" w:fill="FFFFFF"/>
        <w:spacing w:line="312" w:lineRule="atLeast"/>
        <w:ind w:firstLine="708"/>
        <w:jc w:val="both"/>
        <w:rPr>
          <w:color w:val="000000"/>
          <w:sz w:val="28"/>
          <w:szCs w:val="28"/>
        </w:rPr>
      </w:pPr>
      <w:r w:rsidRPr="007546E4">
        <w:rPr>
          <w:color w:val="000000"/>
          <w:sz w:val="28"/>
          <w:szCs w:val="28"/>
        </w:rPr>
        <w:t xml:space="preserve">В школе работают 30 </w:t>
      </w:r>
      <w:proofErr w:type="gramStart"/>
      <w:r w:rsidRPr="007546E4">
        <w:rPr>
          <w:color w:val="000000"/>
          <w:sz w:val="28"/>
          <w:szCs w:val="28"/>
        </w:rPr>
        <w:t>высоко</w:t>
      </w:r>
      <w:r>
        <w:rPr>
          <w:color w:val="000000"/>
          <w:sz w:val="28"/>
          <w:szCs w:val="28"/>
        </w:rPr>
        <w:t>квалифицированных</w:t>
      </w:r>
      <w:proofErr w:type="gramEnd"/>
      <w:r>
        <w:rPr>
          <w:color w:val="000000"/>
          <w:sz w:val="28"/>
          <w:szCs w:val="28"/>
        </w:rPr>
        <w:t xml:space="preserve"> преподавател</w:t>
      </w:r>
      <w:r w:rsidRPr="007546E4">
        <w:rPr>
          <w:color w:val="000000"/>
          <w:sz w:val="28"/>
          <w:szCs w:val="28"/>
        </w:rPr>
        <w:t xml:space="preserve">я. С высшим образованием – 75% (краевой показатель – 60,3%). Из них имеют первую и высшую квалификационную категорию  -  79,2% , что выше </w:t>
      </w:r>
      <w:proofErr w:type="spellStart"/>
      <w:r w:rsidRPr="007546E4">
        <w:rPr>
          <w:color w:val="000000"/>
          <w:sz w:val="28"/>
          <w:szCs w:val="28"/>
        </w:rPr>
        <w:t>среднекраевого</w:t>
      </w:r>
      <w:proofErr w:type="spellEnd"/>
      <w:r w:rsidRPr="007546E4">
        <w:rPr>
          <w:color w:val="000000"/>
          <w:sz w:val="28"/>
          <w:szCs w:val="28"/>
        </w:rPr>
        <w:t xml:space="preserve"> показателя на 14%. В 2023 году в школу были трудоустроены 2 молодых специалиста. Необходимо продолжить работу по привлечению молодых специалистов в школу.  41,7 % из всего педагогического состава составляют преподаватели пенсионного возраста. По краю этот показатель составляет -  34,8%. </w:t>
      </w:r>
    </w:p>
    <w:p w:rsidR="007546E4" w:rsidRPr="007546E4" w:rsidRDefault="007546E4" w:rsidP="007546E4">
      <w:pPr>
        <w:ind w:firstLine="708"/>
        <w:jc w:val="both"/>
        <w:rPr>
          <w:rFonts w:eastAsia="Calibri"/>
          <w:sz w:val="28"/>
          <w:szCs w:val="28"/>
        </w:rPr>
      </w:pPr>
      <w:r w:rsidRPr="007546E4">
        <w:rPr>
          <w:color w:val="000000"/>
          <w:sz w:val="28"/>
          <w:szCs w:val="28"/>
          <w:shd w:val="clear" w:color="auto" w:fill="FFFFFF"/>
        </w:rPr>
        <w:t>В рамках мероприятия «Осуществление отдельных полномочий Краснодарского края на компенсацию расходов на оплату жилых помещений, отопления и освещения работникам муниципальных учреждений, проживающим и работающим в сельской местности» выплата компенсаций произведена</w:t>
      </w:r>
      <w:r w:rsidRPr="007546E4">
        <w:rPr>
          <w:color w:val="000000"/>
          <w:sz w:val="28"/>
          <w:szCs w:val="28"/>
        </w:rPr>
        <w:t> </w:t>
      </w:r>
      <w:r w:rsidRPr="007546E4">
        <w:rPr>
          <w:color w:val="000000"/>
          <w:sz w:val="28"/>
          <w:szCs w:val="28"/>
          <w:shd w:val="clear" w:color="auto" w:fill="FFFFFF"/>
        </w:rPr>
        <w:t xml:space="preserve">16 преподавателям и членам их семей. </w:t>
      </w:r>
    </w:p>
    <w:p w:rsidR="007546E4" w:rsidRPr="007546E4" w:rsidRDefault="007546E4" w:rsidP="007546E4">
      <w:pPr>
        <w:jc w:val="both"/>
        <w:rPr>
          <w:sz w:val="28"/>
          <w:szCs w:val="28"/>
        </w:rPr>
      </w:pPr>
    </w:p>
    <w:p w:rsidR="009C392C" w:rsidRPr="00A801C5" w:rsidRDefault="009C392C" w:rsidP="00A801C5">
      <w:pPr>
        <w:shd w:val="clear" w:color="auto" w:fill="FFFFFF"/>
        <w:jc w:val="both"/>
        <w:rPr>
          <w:sz w:val="28"/>
          <w:szCs w:val="28"/>
          <w:highlight w:val="green"/>
        </w:rPr>
      </w:pPr>
    </w:p>
    <w:p w:rsidR="009C392C" w:rsidRPr="00241178" w:rsidRDefault="009C392C" w:rsidP="00F628AB">
      <w:pPr>
        <w:ind w:firstLine="711"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>3.11.3. О ходе реализации основного мероприятия № 3</w:t>
      </w:r>
    </w:p>
    <w:p w:rsidR="009C392C" w:rsidRPr="00241178" w:rsidRDefault="009C392C" w:rsidP="00F628AB">
      <w:pPr>
        <w:ind w:firstLine="711"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>«Организация библиотечного обслуживания населения муниципального образования Тбилисский район»</w:t>
      </w:r>
    </w:p>
    <w:p w:rsidR="003E3FEE" w:rsidRPr="003E3FEE" w:rsidRDefault="003E3FEE" w:rsidP="003E3FEE">
      <w:pPr>
        <w:jc w:val="both"/>
        <w:rPr>
          <w:sz w:val="28"/>
          <w:szCs w:val="28"/>
        </w:rPr>
      </w:pPr>
      <w:r w:rsidRPr="003E3FEE">
        <w:rPr>
          <w:sz w:val="28"/>
          <w:szCs w:val="28"/>
        </w:rPr>
        <w:t xml:space="preserve">Объем финансирования основного мероприятия № 3 предусмотрен в муниципальной программе на 2023 год в сумме 21585,4 тыс. руб., из них: </w:t>
      </w:r>
    </w:p>
    <w:p w:rsidR="003E3FEE" w:rsidRPr="003E3FEE" w:rsidRDefault="003E3FEE" w:rsidP="003E3FEE">
      <w:pPr>
        <w:jc w:val="both"/>
        <w:rPr>
          <w:sz w:val="28"/>
          <w:szCs w:val="28"/>
        </w:rPr>
      </w:pPr>
      <w:r w:rsidRPr="003E3FEE">
        <w:rPr>
          <w:sz w:val="28"/>
          <w:szCs w:val="28"/>
        </w:rPr>
        <w:lastRenderedPageBreak/>
        <w:t xml:space="preserve">из средств федерального бюджета – </w:t>
      </w:r>
      <w:r w:rsidR="00153D07">
        <w:rPr>
          <w:sz w:val="28"/>
          <w:szCs w:val="28"/>
        </w:rPr>
        <w:t>189,071</w:t>
      </w:r>
      <w:r w:rsidRPr="003E3FEE">
        <w:rPr>
          <w:sz w:val="28"/>
          <w:szCs w:val="28"/>
        </w:rPr>
        <w:t xml:space="preserve"> тыс. руб.;</w:t>
      </w:r>
    </w:p>
    <w:p w:rsidR="003E3FEE" w:rsidRPr="003E3FEE" w:rsidRDefault="003E3FEE" w:rsidP="003E3FEE">
      <w:pPr>
        <w:jc w:val="both"/>
        <w:rPr>
          <w:sz w:val="28"/>
          <w:szCs w:val="28"/>
        </w:rPr>
      </w:pPr>
      <w:r w:rsidRPr="003E3FEE">
        <w:rPr>
          <w:sz w:val="28"/>
          <w:szCs w:val="28"/>
        </w:rPr>
        <w:t>из сре</w:t>
      </w:r>
      <w:proofErr w:type="gramStart"/>
      <w:r w:rsidRPr="003E3FEE">
        <w:rPr>
          <w:sz w:val="28"/>
          <w:szCs w:val="28"/>
        </w:rPr>
        <w:t>дств кр</w:t>
      </w:r>
      <w:proofErr w:type="gramEnd"/>
      <w:r w:rsidRPr="003E3FEE">
        <w:rPr>
          <w:sz w:val="28"/>
          <w:szCs w:val="28"/>
        </w:rPr>
        <w:t xml:space="preserve">аевого бюджета – </w:t>
      </w:r>
      <w:r w:rsidR="00153D07">
        <w:rPr>
          <w:sz w:val="28"/>
          <w:szCs w:val="28"/>
        </w:rPr>
        <w:t>53,329</w:t>
      </w:r>
      <w:r w:rsidRPr="003E3FEE">
        <w:rPr>
          <w:sz w:val="28"/>
          <w:szCs w:val="28"/>
        </w:rPr>
        <w:t xml:space="preserve"> тыс. руб.; </w:t>
      </w:r>
    </w:p>
    <w:p w:rsidR="003E3FEE" w:rsidRPr="003E3FEE" w:rsidRDefault="003E3FEE" w:rsidP="003E3FEE">
      <w:pPr>
        <w:jc w:val="both"/>
        <w:rPr>
          <w:sz w:val="28"/>
          <w:szCs w:val="28"/>
        </w:rPr>
      </w:pPr>
      <w:r w:rsidRPr="003E3FEE">
        <w:rPr>
          <w:sz w:val="28"/>
          <w:szCs w:val="28"/>
        </w:rPr>
        <w:t>из средств местного бюджета – 15147,1 тыс. руб.;</w:t>
      </w:r>
    </w:p>
    <w:p w:rsidR="003E3FEE" w:rsidRPr="003E3FEE" w:rsidRDefault="003E3FEE" w:rsidP="003E3FEE">
      <w:pPr>
        <w:jc w:val="both"/>
        <w:rPr>
          <w:sz w:val="28"/>
          <w:szCs w:val="28"/>
        </w:rPr>
      </w:pPr>
      <w:r w:rsidRPr="003E3FEE">
        <w:rPr>
          <w:sz w:val="28"/>
          <w:szCs w:val="28"/>
        </w:rPr>
        <w:t>бюджет сельских поселений – 6161,8 тыс. руб.;</w:t>
      </w:r>
    </w:p>
    <w:p w:rsidR="003E3FEE" w:rsidRPr="003E3FEE" w:rsidRDefault="003E3FEE" w:rsidP="003E3FEE">
      <w:pPr>
        <w:jc w:val="both"/>
        <w:rPr>
          <w:sz w:val="28"/>
          <w:szCs w:val="28"/>
        </w:rPr>
      </w:pPr>
      <w:r w:rsidRPr="003E3FEE">
        <w:rPr>
          <w:sz w:val="28"/>
          <w:szCs w:val="28"/>
        </w:rPr>
        <w:t>из внебюджетных источников – 34,1 тыс. руб.</w:t>
      </w:r>
    </w:p>
    <w:p w:rsidR="003E3FEE" w:rsidRPr="003E3FEE" w:rsidRDefault="003E3FEE" w:rsidP="003E3FEE">
      <w:pPr>
        <w:ind w:firstLine="708"/>
        <w:jc w:val="both"/>
        <w:rPr>
          <w:sz w:val="28"/>
          <w:szCs w:val="28"/>
        </w:rPr>
      </w:pPr>
      <w:r w:rsidRPr="003E3FEE">
        <w:rPr>
          <w:sz w:val="28"/>
          <w:szCs w:val="28"/>
        </w:rPr>
        <w:t>За отчетный год кассовые расходы по мероприятию составили 21396,7 тыс. рублей или 99,1 %, в том числе:</w:t>
      </w:r>
    </w:p>
    <w:p w:rsidR="003E3FEE" w:rsidRPr="003E3FEE" w:rsidRDefault="003E3FEE" w:rsidP="003E3FEE">
      <w:pPr>
        <w:jc w:val="both"/>
        <w:rPr>
          <w:sz w:val="28"/>
          <w:szCs w:val="28"/>
        </w:rPr>
      </w:pPr>
      <w:r w:rsidRPr="003E3FEE">
        <w:rPr>
          <w:sz w:val="28"/>
          <w:szCs w:val="28"/>
        </w:rPr>
        <w:t xml:space="preserve">из средств федерального бюджета – </w:t>
      </w:r>
      <w:r w:rsidR="00153D07">
        <w:rPr>
          <w:sz w:val="28"/>
          <w:szCs w:val="28"/>
        </w:rPr>
        <w:t>189,071</w:t>
      </w:r>
      <w:r w:rsidRPr="003E3FEE">
        <w:rPr>
          <w:sz w:val="28"/>
          <w:szCs w:val="28"/>
        </w:rPr>
        <w:t xml:space="preserve"> тыс. руб.;</w:t>
      </w:r>
    </w:p>
    <w:p w:rsidR="003E3FEE" w:rsidRPr="003E3FEE" w:rsidRDefault="003E3FEE" w:rsidP="003E3FEE">
      <w:pPr>
        <w:jc w:val="both"/>
        <w:rPr>
          <w:sz w:val="28"/>
          <w:szCs w:val="28"/>
        </w:rPr>
      </w:pPr>
      <w:r w:rsidRPr="003E3FEE">
        <w:rPr>
          <w:sz w:val="28"/>
          <w:szCs w:val="28"/>
        </w:rPr>
        <w:t>из сре</w:t>
      </w:r>
      <w:proofErr w:type="gramStart"/>
      <w:r w:rsidRPr="003E3FEE">
        <w:rPr>
          <w:sz w:val="28"/>
          <w:szCs w:val="28"/>
        </w:rPr>
        <w:t>дств кр</w:t>
      </w:r>
      <w:proofErr w:type="gramEnd"/>
      <w:r w:rsidRPr="003E3FEE">
        <w:rPr>
          <w:sz w:val="28"/>
          <w:szCs w:val="28"/>
        </w:rPr>
        <w:t xml:space="preserve">аевого бюджета – </w:t>
      </w:r>
      <w:r w:rsidR="00153D07">
        <w:rPr>
          <w:sz w:val="28"/>
          <w:szCs w:val="28"/>
        </w:rPr>
        <w:t>53,329</w:t>
      </w:r>
      <w:r w:rsidRPr="003E3FEE">
        <w:rPr>
          <w:sz w:val="28"/>
          <w:szCs w:val="28"/>
        </w:rPr>
        <w:t xml:space="preserve"> тыс. руб.; </w:t>
      </w:r>
    </w:p>
    <w:p w:rsidR="003E3FEE" w:rsidRPr="003E3FEE" w:rsidRDefault="003E3FEE" w:rsidP="003E3FEE">
      <w:pPr>
        <w:jc w:val="both"/>
        <w:rPr>
          <w:sz w:val="28"/>
          <w:szCs w:val="28"/>
        </w:rPr>
      </w:pPr>
      <w:r w:rsidRPr="003E3FEE">
        <w:rPr>
          <w:sz w:val="28"/>
          <w:szCs w:val="28"/>
        </w:rPr>
        <w:t>из средств местного бюджета – 14958,5 тыс. руб.;</w:t>
      </w:r>
    </w:p>
    <w:p w:rsidR="003E3FEE" w:rsidRPr="003E3FEE" w:rsidRDefault="003E3FEE" w:rsidP="003E3FEE">
      <w:pPr>
        <w:jc w:val="both"/>
        <w:rPr>
          <w:sz w:val="28"/>
          <w:szCs w:val="28"/>
        </w:rPr>
      </w:pPr>
      <w:r w:rsidRPr="003E3FEE">
        <w:rPr>
          <w:sz w:val="28"/>
          <w:szCs w:val="28"/>
        </w:rPr>
        <w:t>бюджет сельских поселений – 6161,8 тыс. руб.;</w:t>
      </w:r>
    </w:p>
    <w:p w:rsidR="003E3FEE" w:rsidRPr="003E3FEE" w:rsidRDefault="003E3FEE" w:rsidP="003E3FEE">
      <w:pPr>
        <w:jc w:val="both"/>
        <w:rPr>
          <w:sz w:val="28"/>
          <w:szCs w:val="28"/>
        </w:rPr>
      </w:pPr>
      <w:r w:rsidRPr="003E3FEE">
        <w:rPr>
          <w:sz w:val="28"/>
          <w:szCs w:val="28"/>
        </w:rPr>
        <w:t>из внебюджетных источников – 34,1 тыс. руб.</w:t>
      </w:r>
    </w:p>
    <w:p w:rsidR="003E3FEE" w:rsidRPr="003E3FEE" w:rsidRDefault="00153D07" w:rsidP="00153D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Остаток средств</w:t>
      </w:r>
      <w:r w:rsidR="003E3FEE" w:rsidRPr="003E3FEE">
        <w:rPr>
          <w:sz w:val="28"/>
          <w:szCs w:val="28"/>
        </w:rPr>
        <w:t xml:space="preserve"> сложил</w:t>
      </w:r>
      <w:r>
        <w:rPr>
          <w:sz w:val="28"/>
          <w:szCs w:val="28"/>
        </w:rPr>
        <w:t>ся</w:t>
      </w:r>
      <w:r w:rsidR="003E3FEE" w:rsidRPr="003E3FEE">
        <w:rPr>
          <w:sz w:val="28"/>
          <w:szCs w:val="28"/>
        </w:rPr>
        <w:t xml:space="preserve"> в связи с кредиторской задолженностью за товары (камера, микрофон, карты памяти, фотобумага для цветного принтера, </w:t>
      </w:r>
      <w:proofErr w:type="spellStart"/>
      <w:r w:rsidR="003E3FEE" w:rsidRPr="003E3FEE">
        <w:rPr>
          <w:sz w:val="28"/>
          <w:szCs w:val="28"/>
        </w:rPr>
        <w:t>канц</w:t>
      </w:r>
      <w:proofErr w:type="gramStart"/>
      <w:r w:rsidR="003E3FEE" w:rsidRPr="003E3FEE">
        <w:rPr>
          <w:sz w:val="28"/>
          <w:szCs w:val="28"/>
        </w:rPr>
        <w:t>.т</w:t>
      </w:r>
      <w:proofErr w:type="gramEnd"/>
      <w:r w:rsidR="003E3FEE" w:rsidRPr="003E3FEE">
        <w:rPr>
          <w:sz w:val="28"/>
          <w:szCs w:val="28"/>
        </w:rPr>
        <w:t>овары</w:t>
      </w:r>
      <w:proofErr w:type="spellEnd"/>
      <w:r w:rsidR="003E3FEE" w:rsidRPr="003E3FEE">
        <w:rPr>
          <w:sz w:val="28"/>
          <w:szCs w:val="28"/>
        </w:rPr>
        <w:t>).</w:t>
      </w:r>
    </w:p>
    <w:p w:rsidR="003E3FEE" w:rsidRPr="003E3FEE" w:rsidRDefault="003E3FEE" w:rsidP="003E3FEE">
      <w:pPr>
        <w:ind w:firstLine="567"/>
        <w:jc w:val="both"/>
        <w:rPr>
          <w:sz w:val="28"/>
          <w:szCs w:val="28"/>
        </w:rPr>
      </w:pPr>
      <w:r w:rsidRPr="003E3FEE">
        <w:rPr>
          <w:sz w:val="28"/>
          <w:szCs w:val="28"/>
        </w:rPr>
        <w:t>В рамках реализации национального проекта «Культура» вся работа муниципального бюджетного учреждения культура «</w:t>
      </w:r>
      <w:proofErr w:type="spellStart"/>
      <w:r w:rsidRPr="003E3FEE">
        <w:rPr>
          <w:sz w:val="28"/>
          <w:szCs w:val="28"/>
        </w:rPr>
        <w:t>Межпоселенческая</w:t>
      </w:r>
      <w:proofErr w:type="spellEnd"/>
      <w:r w:rsidRPr="003E3FEE">
        <w:rPr>
          <w:sz w:val="28"/>
          <w:szCs w:val="28"/>
        </w:rPr>
        <w:t xml:space="preserve"> библиотечная система Тбилисского района» направлена на повышение социальной востребованности и престижа библиотек, на укрепление их позиций в качестве библиотечно-информационных и общественно-культурных центров, особое внимание уделяется повышению  качества обслуживания и расширению сферы услуг пользователям.</w:t>
      </w:r>
    </w:p>
    <w:p w:rsidR="003E3FEE" w:rsidRPr="003E3FEE" w:rsidRDefault="003E3FEE" w:rsidP="003E3FEE">
      <w:pPr>
        <w:ind w:firstLine="567"/>
        <w:jc w:val="both"/>
        <w:rPr>
          <w:sz w:val="28"/>
          <w:szCs w:val="28"/>
        </w:rPr>
      </w:pPr>
      <w:r w:rsidRPr="003E3FEE">
        <w:rPr>
          <w:sz w:val="28"/>
          <w:szCs w:val="28"/>
        </w:rPr>
        <w:t xml:space="preserve">Работники МБУК «МБС Тбилисского района» осуществляли свою работу как </w:t>
      </w:r>
      <w:proofErr w:type="gramStart"/>
      <w:r w:rsidRPr="003E3FEE">
        <w:rPr>
          <w:sz w:val="28"/>
          <w:szCs w:val="28"/>
        </w:rPr>
        <w:t>формате</w:t>
      </w:r>
      <w:proofErr w:type="gramEnd"/>
      <w:r w:rsidRPr="003E3FEE">
        <w:rPr>
          <w:sz w:val="28"/>
          <w:szCs w:val="28"/>
        </w:rPr>
        <w:t xml:space="preserve"> </w:t>
      </w:r>
      <w:proofErr w:type="spellStart"/>
      <w:r w:rsidRPr="003E3FEE">
        <w:rPr>
          <w:sz w:val="28"/>
          <w:szCs w:val="28"/>
        </w:rPr>
        <w:t>оффлайн</w:t>
      </w:r>
      <w:proofErr w:type="spellEnd"/>
      <w:r w:rsidRPr="003E3FEE">
        <w:rPr>
          <w:sz w:val="28"/>
          <w:szCs w:val="28"/>
        </w:rPr>
        <w:t xml:space="preserve">, так и в онлайн режиме на 13 площадках в соц. сети Интернет: Одноклассники, </w:t>
      </w:r>
      <w:proofErr w:type="spellStart"/>
      <w:r w:rsidRPr="003E3FEE">
        <w:rPr>
          <w:sz w:val="28"/>
          <w:szCs w:val="28"/>
        </w:rPr>
        <w:t>ВКонтакте</w:t>
      </w:r>
      <w:proofErr w:type="spellEnd"/>
      <w:r w:rsidRPr="003E3FEE">
        <w:rPr>
          <w:sz w:val="28"/>
          <w:szCs w:val="28"/>
        </w:rPr>
        <w:t>, Телеграмме и 16 сайтах библиотек.</w:t>
      </w:r>
    </w:p>
    <w:p w:rsidR="003E3FEE" w:rsidRPr="003E3FEE" w:rsidRDefault="003E3FEE" w:rsidP="003E3FEE">
      <w:pPr>
        <w:pStyle w:val="af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3FEE">
        <w:rPr>
          <w:rFonts w:ascii="Times New Roman" w:hAnsi="Times New Roman" w:cs="Times New Roman"/>
          <w:sz w:val="28"/>
          <w:szCs w:val="28"/>
        </w:rPr>
        <w:t>Библиотеки МБУК «МБС Тбилисского района» приняли активное участие во Всероссийской социально-культурной акции «</w:t>
      </w:r>
      <w:proofErr w:type="spellStart"/>
      <w:r w:rsidRPr="003E3FEE">
        <w:rPr>
          <w:rFonts w:ascii="Times New Roman" w:hAnsi="Times New Roman" w:cs="Times New Roman"/>
          <w:sz w:val="28"/>
          <w:szCs w:val="28"/>
        </w:rPr>
        <w:t>Библионочь</w:t>
      </w:r>
      <w:proofErr w:type="spellEnd"/>
      <w:r w:rsidRPr="003E3FEE">
        <w:rPr>
          <w:rFonts w:ascii="Times New Roman" w:hAnsi="Times New Roman" w:cs="Times New Roman"/>
          <w:sz w:val="28"/>
          <w:szCs w:val="28"/>
        </w:rPr>
        <w:t xml:space="preserve"> - 2023» - </w:t>
      </w:r>
      <w:r w:rsidRPr="003E3FEE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событие, </w:t>
      </w:r>
      <w:r w:rsidRPr="003E3FEE">
        <w:rPr>
          <w:rFonts w:ascii="Times New Roman" w:hAnsi="Times New Roman" w:cs="Times New Roman"/>
          <w:sz w:val="28"/>
          <w:szCs w:val="28"/>
          <w:shd w:val="clear" w:color="auto" w:fill="FFFFFF"/>
        </w:rPr>
        <w:t>ставшее замечательной традицией для всего читающего сообщества нашей страны, всех любителей библиотек и книг.</w:t>
      </w:r>
      <w:r w:rsidRPr="003E3FEE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</w:t>
      </w:r>
      <w:r w:rsidRPr="003E3FEE">
        <w:rPr>
          <w:rFonts w:ascii="Times New Roman" w:eastAsia="Times New Roman" w:hAnsi="Times New Roman" w:cs="Times New Roman"/>
          <w:sz w:val="28"/>
          <w:szCs w:val="28"/>
        </w:rPr>
        <w:t>Тема акции посвящена Году педагога и наставника.</w:t>
      </w:r>
      <w:r w:rsidRPr="003E3FEE">
        <w:rPr>
          <w:rFonts w:ascii="Times New Roman" w:hAnsi="Times New Roman" w:cs="Times New Roman"/>
          <w:sz w:val="28"/>
          <w:szCs w:val="28"/>
        </w:rPr>
        <w:t xml:space="preserve"> </w:t>
      </w:r>
      <w:r w:rsidRPr="003E3FEE">
        <w:rPr>
          <w:rFonts w:ascii="Times New Roman" w:eastAsia="Times New Roman" w:hAnsi="Times New Roman" w:cs="Times New Roman"/>
          <w:sz w:val="28"/>
          <w:szCs w:val="28"/>
        </w:rPr>
        <w:t>Всего в рамках Всероссийской акции «</w:t>
      </w:r>
      <w:proofErr w:type="spellStart"/>
      <w:r w:rsidRPr="003E3FEE">
        <w:rPr>
          <w:rFonts w:ascii="Times New Roman" w:eastAsia="Times New Roman" w:hAnsi="Times New Roman" w:cs="Times New Roman"/>
          <w:sz w:val="28"/>
          <w:szCs w:val="28"/>
        </w:rPr>
        <w:t>Библионочь</w:t>
      </w:r>
      <w:proofErr w:type="spellEnd"/>
      <w:r w:rsidRPr="003E3FEE">
        <w:rPr>
          <w:rFonts w:ascii="Times New Roman" w:eastAsia="Times New Roman" w:hAnsi="Times New Roman" w:cs="Times New Roman"/>
          <w:sz w:val="28"/>
          <w:szCs w:val="28"/>
        </w:rPr>
        <w:t xml:space="preserve"> - 2023» библиотеками МБУК «МБС Тбилисского района» было проведено 35 мероприятий, на которых присутствовало 1586 человек, из них дети до 14 лет – 462 человека.</w:t>
      </w:r>
    </w:p>
    <w:p w:rsidR="003E3FEE" w:rsidRPr="003E3FEE" w:rsidRDefault="003E3FEE" w:rsidP="003E3FEE">
      <w:pPr>
        <w:ind w:right="-284" w:firstLine="567"/>
        <w:jc w:val="both"/>
        <w:rPr>
          <w:rFonts w:eastAsia="Calibri"/>
          <w:sz w:val="28"/>
          <w:szCs w:val="28"/>
        </w:rPr>
      </w:pPr>
      <w:r w:rsidRPr="003E3FEE">
        <w:rPr>
          <w:sz w:val="28"/>
          <w:szCs w:val="28"/>
        </w:rPr>
        <w:t>Всероссийская акция «Ночь музеев» прошла под названием «Певчая душа родного края». Всего проведено 3 мероприятия. Из них 2 мероприятия в очном формате, на которых присутствовало 35 человек, 1 онлайн мероприятие, размещено 2 публикаций, которые просмотрели 557 пользователей.</w:t>
      </w:r>
    </w:p>
    <w:p w:rsidR="003E3FEE" w:rsidRPr="003E3FEE" w:rsidRDefault="003E3FEE" w:rsidP="003E3FEE">
      <w:pPr>
        <w:ind w:right="-284" w:firstLine="567"/>
        <w:jc w:val="both"/>
        <w:rPr>
          <w:sz w:val="28"/>
          <w:szCs w:val="28"/>
        </w:rPr>
      </w:pPr>
      <w:r w:rsidRPr="003E3FEE">
        <w:rPr>
          <w:sz w:val="28"/>
          <w:szCs w:val="28"/>
        </w:rPr>
        <w:t xml:space="preserve">Ежедневно библиотеками района проводились виртуальные экскурсии, обзоры литературы, онлайн презентации, </w:t>
      </w:r>
      <w:proofErr w:type="spellStart"/>
      <w:r w:rsidRPr="003E3FEE">
        <w:rPr>
          <w:sz w:val="28"/>
          <w:szCs w:val="28"/>
        </w:rPr>
        <w:t>информ</w:t>
      </w:r>
      <w:proofErr w:type="spellEnd"/>
      <w:r w:rsidRPr="003E3FEE">
        <w:rPr>
          <w:sz w:val="28"/>
          <w:szCs w:val="28"/>
        </w:rPr>
        <w:t xml:space="preserve"> курьеры. Вели постоянные рубрики на страницах соц. сети: «Писатели юбиляры», «Книги юбиляры - 2023», «Страница православия», «День в истории», «По</w:t>
      </w:r>
      <w:proofErr w:type="gramStart"/>
      <w:r w:rsidRPr="003E3FEE">
        <w:rPr>
          <w:sz w:val="28"/>
          <w:szCs w:val="28"/>
          <w:lang w:val="en-US"/>
        </w:rPr>
        <w:t>Z</w:t>
      </w:r>
      <w:proofErr w:type="gramEnd"/>
      <w:r w:rsidRPr="003E3FEE">
        <w:rPr>
          <w:sz w:val="28"/>
          <w:szCs w:val="28"/>
        </w:rPr>
        <w:t>ы</w:t>
      </w:r>
      <w:r w:rsidRPr="003E3FEE">
        <w:rPr>
          <w:sz w:val="28"/>
          <w:szCs w:val="28"/>
          <w:lang w:val="en-US"/>
        </w:rPr>
        <w:t>V</w:t>
      </w:r>
      <w:r w:rsidRPr="003E3FEE">
        <w:rPr>
          <w:sz w:val="28"/>
          <w:szCs w:val="28"/>
        </w:rPr>
        <w:t>ной – Победа!», «Наши Герои – Герои России».</w:t>
      </w:r>
    </w:p>
    <w:p w:rsidR="003E3FEE" w:rsidRPr="003E3FEE" w:rsidRDefault="003E3FEE" w:rsidP="003E3FEE">
      <w:pPr>
        <w:ind w:right="-284" w:firstLine="567"/>
        <w:jc w:val="both"/>
        <w:rPr>
          <w:sz w:val="28"/>
          <w:szCs w:val="28"/>
        </w:rPr>
      </w:pPr>
      <w:r w:rsidRPr="003E3FEE">
        <w:rPr>
          <w:sz w:val="28"/>
          <w:szCs w:val="28"/>
        </w:rPr>
        <w:t xml:space="preserve"> За данный период библиотеками МБУК «МБС Тбилисского района»  опубликовано 485 мероприятий, которые посмотрели 163720 пользователей.</w:t>
      </w:r>
    </w:p>
    <w:p w:rsidR="003E3FEE" w:rsidRPr="003E3FEE" w:rsidRDefault="003E3FEE" w:rsidP="003E3FEE">
      <w:pPr>
        <w:widowControl w:val="0"/>
        <w:tabs>
          <w:tab w:val="left" w:pos="567"/>
          <w:tab w:val="left" w:pos="851"/>
          <w:tab w:val="left" w:pos="1134"/>
        </w:tabs>
        <w:suppressAutoHyphens/>
        <w:ind w:firstLine="567"/>
        <w:jc w:val="both"/>
        <w:textAlignment w:val="baseline"/>
        <w:rPr>
          <w:sz w:val="28"/>
          <w:szCs w:val="28"/>
        </w:rPr>
      </w:pPr>
      <w:r w:rsidRPr="003E3FEE">
        <w:rPr>
          <w:sz w:val="28"/>
          <w:szCs w:val="28"/>
        </w:rPr>
        <w:t xml:space="preserve">В 2023 году библиотеки МБУК «МБС Тбилисского района» принимали </w:t>
      </w:r>
      <w:r w:rsidRPr="003E3FEE">
        <w:rPr>
          <w:sz w:val="28"/>
          <w:szCs w:val="28"/>
        </w:rPr>
        <w:lastRenderedPageBreak/>
        <w:t xml:space="preserve">активное участие в 33 акциях, мероприятиях, конкурсах, общероссийского, краевого, муниципального масштаба: </w:t>
      </w:r>
    </w:p>
    <w:p w:rsidR="003E3FEE" w:rsidRPr="003E3FEE" w:rsidRDefault="003E3FEE" w:rsidP="003E3FEE">
      <w:pPr>
        <w:widowControl w:val="0"/>
        <w:tabs>
          <w:tab w:val="left" w:pos="567"/>
          <w:tab w:val="left" w:pos="851"/>
          <w:tab w:val="left" w:pos="1134"/>
        </w:tabs>
        <w:suppressAutoHyphens/>
        <w:ind w:firstLine="567"/>
        <w:jc w:val="both"/>
        <w:textAlignment w:val="baseline"/>
        <w:rPr>
          <w:sz w:val="28"/>
          <w:szCs w:val="28"/>
        </w:rPr>
      </w:pPr>
      <w:r w:rsidRPr="003E3FEE">
        <w:rPr>
          <w:sz w:val="28"/>
          <w:szCs w:val="28"/>
        </w:rPr>
        <w:t xml:space="preserve">- первый </w:t>
      </w:r>
      <w:proofErr w:type="spellStart"/>
      <w:r w:rsidRPr="003E3FEE">
        <w:rPr>
          <w:sz w:val="28"/>
          <w:szCs w:val="28"/>
        </w:rPr>
        <w:t>грантовый</w:t>
      </w:r>
      <w:proofErr w:type="spellEnd"/>
      <w:r w:rsidRPr="003E3FEE">
        <w:rPr>
          <w:sz w:val="28"/>
          <w:szCs w:val="28"/>
        </w:rPr>
        <w:t xml:space="preserve"> конкурс Президентского фонда культурных инициатив в 2024 году (победитель);</w:t>
      </w:r>
    </w:p>
    <w:p w:rsidR="003E3FEE" w:rsidRPr="003E3FEE" w:rsidRDefault="003E3FEE" w:rsidP="003E3FEE">
      <w:pPr>
        <w:widowControl w:val="0"/>
        <w:tabs>
          <w:tab w:val="left" w:pos="567"/>
          <w:tab w:val="left" w:pos="851"/>
          <w:tab w:val="left" w:pos="1134"/>
        </w:tabs>
        <w:suppressAutoHyphens/>
        <w:ind w:firstLine="567"/>
        <w:jc w:val="both"/>
        <w:textAlignment w:val="baseline"/>
        <w:rPr>
          <w:sz w:val="28"/>
          <w:szCs w:val="28"/>
        </w:rPr>
      </w:pPr>
      <w:r w:rsidRPr="003E3FEE">
        <w:rPr>
          <w:sz w:val="28"/>
          <w:szCs w:val="28"/>
        </w:rPr>
        <w:t xml:space="preserve">- </w:t>
      </w:r>
      <w:r w:rsidRPr="003E3FEE">
        <w:rPr>
          <w:bCs/>
          <w:sz w:val="28"/>
          <w:szCs w:val="28"/>
        </w:rPr>
        <w:t xml:space="preserve">конкурс среди библиотек Краснодарского края на лучшую организацию информационно-разъяснительной работы в период подготовки и проведения выборов депутатов Законодательного собрания Краснодарского края седьмого созыва - </w:t>
      </w:r>
      <w:r w:rsidRPr="003E3FEE">
        <w:rPr>
          <w:sz w:val="28"/>
          <w:szCs w:val="28"/>
        </w:rPr>
        <w:t>2-е место в номинации «Лучший информационно-разъяснительный Интернет-ресурс (проект)»;</w:t>
      </w:r>
    </w:p>
    <w:p w:rsidR="003E3FEE" w:rsidRPr="003E3FEE" w:rsidRDefault="003E3FEE" w:rsidP="003E3FEE">
      <w:pPr>
        <w:widowControl w:val="0"/>
        <w:tabs>
          <w:tab w:val="left" w:pos="567"/>
          <w:tab w:val="left" w:pos="851"/>
          <w:tab w:val="left" w:pos="1134"/>
        </w:tabs>
        <w:suppressAutoHyphens/>
        <w:ind w:firstLine="567"/>
        <w:jc w:val="both"/>
        <w:textAlignment w:val="baseline"/>
        <w:rPr>
          <w:sz w:val="28"/>
          <w:szCs w:val="28"/>
        </w:rPr>
      </w:pPr>
      <w:r w:rsidRPr="003E3FEE">
        <w:rPr>
          <w:sz w:val="28"/>
          <w:szCs w:val="28"/>
        </w:rPr>
        <w:t>- Международный конкурс-фестиваль искусств «Новогодний Арт-премьер» (диплом 1 степени);</w:t>
      </w:r>
    </w:p>
    <w:p w:rsidR="003E3FEE" w:rsidRPr="003E3FEE" w:rsidRDefault="003E3FEE" w:rsidP="003E3FEE">
      <w:pPr>
        <w:widowControl w:val="0"/>
        <w:tabs>
          <w:tab w:val="left" w:pos="567"/>
          <w:tab w:val="left" w:pos="851"/>
          <w:tab w:val="left" w:pos="1134"/>
        </w:tabs>
        <w:suppressAutoHyphens/>
        <w:ind w:firstLine="567"/>
        <w:jc w:val="both"/>
        <w:textAlignment w:val="baseline"/>
        <w:rPr>
          <w:sz w:val="28"/>
          <w:szCs w:val="28"/>
        </w:rPr>
      </w:pPr>
      <w:r w:rsidRPr="003E3FEE">
        <w:rPr>
          <w:sz w:val="28"/>
          <w:szCs w:val="28"/>
        </w:rPr>
        <w:t>IV Всероссийский конкурс-фестиваль творчества и искусств «В ожидании сказки» (диплом 1 степени);</w:t>
      </w:r>
    </w:p>
    <w:p w:rsidR="003E3FEE" w:rsidRPr="003E3FEE" w:rsidRDefault="003E3FEE" w:rsidP="003E3FEE">
      <w:pPr>
        <w:widowControl w:val="0"/>
        <w:tabs>
          <w:tab w:val="left" w:pos="567"/>
          <w:tab w:val="left" w:pos="851"/>
          <w:tab w:val="left" w:pos="1134"/>
        </w:tabs>
        <w:suppressAutoHyphens/>
        <w:ind w:firstLine="567"/>
        <w:jc w:val="both"/>
        <w:textAlignment w:val="baseline"/>
        <w:rPr>
          <w:sz w:val="28"/>
          <w:szCs w:val="28"/>
        </w:rPr>
      </w:pPr>
      <w:r w:rsidRPr="003E3FEE">
        <w:rPr>
          <w:sz w:val="28"/>
          <w:szCs w:val="28"/>
        </w:rPr>
        <w:t>- Всероссийский конкурс – фестиваль «Новогоднее конфетти» (диплом 2 степени);</w:t>
      </w:r>
    </w:p>
    <w:p w:rsidR="003E3FEE" w:rsidRPr="003E3FEE" w:rsidRDefault="003E3FEE" w:rsidP="003E3FEE">
      <w:pPr>
        <w:widowControl w:val="0"/>
        <w:tabs>
          <w:tab w:val="left" w:pos="567"/>
          <w:tab w:val="left" w:pos="851"/>
          <w:tab w:val="left" w:pos="1134"/>
        </w:tabs>
        <w:suppressAutoHyphens/>
        <w:ind w:firstLine="567"/>
        <w:jc w:val="both"/>
        <w:textAlignment w:val="baseline"/>
        <w:rPr>
          <w:sz w:val="28"/>
          <w:szCs w:val="28"/>
        </w:rPr>
      </w:pPr>
      <w:r w:rsidRPr="003E3FEE">
        <w:rPr>
          <w:sz w:val="28"/>
          <w:szCs w:val="28"/>
        </w:rPr>
        <w:t>- ХХ</w:t>
      </w:r>
      <w:proofErr w:type="gramStart"/>
      <w:r w:rsidRPr="003E3FEE">
        <w:rPr>
          <w:sz w:val="28"/>
          <w:szCs w:val="28"/>
          <w:lang w:val="en-US"/>
        </w:rPr>
        <w:t>I</w:t>
      </w:r>
      <w:proofErr w:type="gramEnd"/>
      <w:r w:rsidRPr="003E3FEE">
        <w:rPr>
          <w:sz w:val="28"/>
          <w:szCs w:val="28"/>
        </w:rPr>
        <w:t xml:space="preserve"> Всероссийский библиотечный конкурс чтецов «Родная речь – 2023» (3 место);</w:t>
      </w:r>
    </w:p>
    <w:p w:rsidR="003E3FEE" w:rsidRPr="003E3FEE" w:rsidRDefault="003E3FEE" w:rsidP="003E3FEE">
      <w:pPr>
        <w:widowControl w:val="0"/>
        <w:tabs>
          <w:tab w:val="left" w:pos="567"/>
          <w:tab w:val="left" w:pos="851"/>
          <w:tab w:val="left" w:pos="1134"/>
        </w:tabs>
        <w:suppressAutoHyphens/>
        <w:ind w:firstLine="567"/>
        <w:jc w:val="both"/>
        <w:textAlignment w:val="baseline"/>
        <w:rPr>
          <w:sz w:val="28"/>
          <w:szCs w:val="28"/>
        </w:rPr>
      </w:pPr>
      <w:r w:rsidRPr="003E3FEE">
        <w:rPr>
          <w:sz w:val="28"/>
          <w:szCs w:val="28"/>
        </w:rPr>
        <w:t>- Открытый фестиваль духовной и патриотической музыки памяти равноапостольного князя Владимира г. Кореновск (3 место).</w:t>
      </w:r>
    </w:p>
    <w:p w:rsidR="003E3FEE" w:rsidRPr="003E3FEE" w:rsidRDefault="003E3FEE" w:rsidP="003E3FEE">
      <w:pPr>
        <w:pStyle w:val="text0"/>
        <w:rPr>
          <w:sz w:val="28"/>
          <w:szCs w:val="28"/>
        </w:rPr>
      </w:pPr>
      <w:r w:rsidRPr="003E3FEE">
        <w:rPr>
          <w:sz w:val="28"/>
          <w:szCs w:val="28"/>
        </w:rPr>
        <w:t xml:space="preserve">Библиотеки МБУК «МБС Тбилисского района» обслуживают район с населением 48057 человек, из них услугами библиотек пользуются 16474 человека (34,3 %). Объем </w:t>
      </w:r>
      <w:proofErr w:type="spellStart"/>
      <w:r w:rsidRPr="003E3FEE">
        <w:rPr>
          <w:sz w:val="28"/>
          <w:szCs w:val="28"/>
        </w:rPr>
        <w:t>документовыдач</w:t>
      </w:r>
      <w:proofErr w:type="spellEnd"/>
      <w:r w:rsidRPr="003E3FEE">
        <w:rPr>
          <w:sz w:val="28"/>
          <w:szCs w:val="28"/>
        </w:rPr>
        <w:t xml:space="preserve"> составил 385119 экз. Число посещений в 2023 году составило 164767 пользователей. Численность книжных фондов составила 373019 экз. В течение 2023 года поступило 3181 экз. литературы. Выбыло из фонда 9375 экз. Обращаемость книжного фонда – 1. Поступило на 1000 жителей 66 экз. </w:t>
      </w:r>
    </w:p>
    <w:p w:rsidR="003E3FEE" w:rsidRPr="003E3FEE" w:rsidRDefault="003E3FEE" w:rsidP="003E3FEE">
      <w:pPr>
        <w:widowControl w:val="0"/>
        <w:tabs>
          <w:tab w:val="left" w:pos="567"/>
          <w:tab w:val="left" w:pos="851"/>
          <w:tab w:val="left" w:pos="1134"/>
        </w:tabs>
        <w:suppressAutoHyphens/>
        <w:ind w:firstLine="567"/>
        <w:jc w:val="both"/>
        <w:textAlignment w:val="baseline"/>
        <w:rPr>
          <w:rFonts w:eastAsia="Andale Sans UI"/>
          <w:kern w:val="2"/>
          <w:sz w:val="28"/>
          <w:szCs w:val="28"/>
          <w:lang w:eastAsia="fa-IR" w:bidi="fa-IR"/>
        </w:rPr>
      </w:pPr>
      <w:r w:rsidRPr="003E3FEE">
        <w:rPr>
          <w:rFonts w:eastAsia="Andale Sans UI"/>
          <w:kern w:val="2"/>
          <w:sz w:val="28"/>
          <w:szCs w:val="28"/>
          <w:lang w:eastAsia="fa-IR" w:bidi="fa-IR"/>
        </w:rPr>
        <w:t>Всего на комплектование библиотечного фонда МБУК «МБС Тбилисского района» в 2023 г. выделено из различных источников 685,8  тыс. руб.</w:t>
      </w:r>
    </w:p>
    <w:p w:rsidR="003E3FEE" w:rsidRPr="003E3FEE" w:rsidRDefault="003E3FEE" w:rsidP="003E3FEE">
      <w:pPr>
        <w:widowControl w:val="0"/>
        <w:tabs>
          <w:tab w:val="left" w:pos="567"/>
          <w:tab w:val="left" w:pos="851"/>
          <w:tab w:val="left" w:pos="1134"/>
        </w:tabs>
        <w:suppressAutoHyphens/>
        <w:ind w:firstLine="567"/>
        <w:jc w:val="both"/>
        <w:textAlignment w:val="baseline"/>
        <w:rPr>
          <w:rFonts w:eastAsia="Andale Sans UI"/>
          <w:kern w:val="2"/>
          <w:sz w:val="28"/>
          <w:szCs w:val="28"/>
          <w:lang w:eastAsia="fa-IR" w:bidi="fa-IR"/>
        </w:rPr>
      </w:pPr>
      <w:r w:rsidRPr="003E3FEE">
        <w:rPr>
          <w:rFonts w:eastAsia="Andale Sans UI"/>
          <w:kern w:val="2"/>
          <w:sz w:val="28"/>
          <w:szCs w:val="28"/>
          <w:lang w:eastAsia="fa-IR" w:bidi="fa-IR"/>
        </w:rPr>
        <w:t>Основными источниками финансирования комплектования библиотек МБУК «МБС Тбилисского района» являются федеральный, краевой и местный бюджеты.</w:t>
      </w:r>
    </w:p>
    <w:p w:rsidR="003E3FEE" w:rsidRPr="003E3FEE" w:rsidRDefault="003E3FEE" w:rsidP="003E3FEE">
      <w:pPr>
        <w:ind w:firstLine="540"/>
        <w:jc w:val="both"/>
        <w:rPr>
          <w:iCs/>
          <w:sz w:val="28"/>
          <w:szCs w:val="28"/>
        </w:rPr>
      </w:pPr>
      <w:r w:rsidRPr="003E3FEE">
        <w:rPr>
          <w:bCs/>
          <w:iCs/>
          <w:sz w:val="28"/>
          <w:szCs w:val="28"/>
        </w:rPr>
        <w:t>В течение 2023 года библиотеками было проведено 1600 массовых мероприятия, на которых присутствовало 49647 человек.</w:t>
      </w:r>
    </w:p>
    <w:p w:rsidR="000C28FD" w:rsidRDefault="000C28FD" w:rsidP="00F628AB">
      <w:pPr>
        <w:ind w:firstLine="711"/>
        <w:jc w:val="center"/>
        <w:rPr>
          <w:b/>
          <w:i/>
          <w:sz w:val="28"/>
          <w:szCs w:val="28"/>
        </w:rPr>
      </w:pPr>
    </w:p>
    <w:p w:rsidR="009C392C" w:rsidRPr="00241178" w:rsidRDefault="009C392C" w:rsidP="00F628AB">
      <w:pPr>
        <w:ind w:firstLine="711"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 xml:space="preserve">3.11.4. О ходе реализации основного мероприятия № 4 </w:t>
      </w:r>
    </w:p>
    <w:p w:rsidR="009C392C" w:rsidRPr="00241178" w:rsidRDefault="009C392C" w:rsidP="00F628AB">
      <w:pPr>
        <w:ind w:firstLine="711"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>«Методическое обслуживание учреждений культуры»</w:t>
      </w:r>
    </w:p>
    <w:p w:rsidR="00153D07" w:rsidRPr="00153D07" w:rsidRDefault="00153D07" w:rsidP="00153D07">
      <w:pPr>
        <w:ind w:firstLine="540"/>
        <w:jc w:val="both"/>
        <w:rPr>
          <w:sz w:val="28"/>
          <w:szCs w:val="28"/>
        </w:rPr>
      </w:pPr>
      <w:r w:rsidRPr="00153D07">
        <w:rPr>
          <w:sz w:val="28"/>
          <w:szCs w:val="28"/>
        </w:rPr>
        <w:t xml:space="preserve">Объем финансирования основного мероприятия № 4, предусмотренный муниципальной программой на 2023 год составляет 2142,6 тыс. руб., из них: </w:t>
      </w:r>
    </w:p>
    <w:p w:rsidR="00153D07" w:rsidRPr="00153D07" w:rsidRDefault="00153D07" w:rsidP="00153D07">
      <w:pPr>
        <w:ind w:left="900"/>
        <w:jc w:val="both"/>
        <w:rPr>
          <w:sz w:val="28"/>
          <w:szCs w:val="28"/>
        </w:rPr>
      </w:pPr>
      <w:r w:rsidRPr="00153D07">
        <w:rPr>
          <w:sz w:val="28"/>
          <w:szCs w:val="28"/>
        </w:rPr>
        <w:t>из средств местного бюджета – 2142,6 тыс. руб.;</w:t>
      </w:r>
    </w:p>
    <w:p w:rsidR="00153D07" w:rsidRPr="00153D07" w:rsidRDefault="00153D07" w:rsidP="00153D07">
      <w:pPr>
        <w:ind w:left="900"/>
        <w:jc w:val="both"/>
        <w:rPr>
          <w:sz w:val="28"/>
          <w:szCs w:val="28"/>
        </w:rPr>
      </w:pPr>
      <w:r w:rsidRPr="00153D07">
        <w:rPr>
          <w:sz w:val="28"/>
          <w:szCs w:val="28"/>
        </w:rPr>
        <w:t>из сре</w:t>
      </w:r>
      <w:proofErr w:type="gramStart"/>
      <w:r w:rsidRPr="00153D07">
        <w:rPr>
          <w:sz w:val="28"/>
          <w:szCs w:val="28"/>
        </w:rPr>
        <w:t>дств кр</w:t>
      </w:r>
      <w:proofErr w:type="gramEnd"/>
      <w:r w:rsidRPr="00153D07">
        <w:rPr>
          <w:sz w:val="28"/>
          <w:szCs w:val="28"/>
        </w:rPr>
        <w:t xml:space="preserve">аевого бюджета – 0 руб.; </w:t>
      </w:r>
    </w:p>
    <w:p w:rsidR="00153D07" w:rsidRPr="00153D07" w:rsidRDefault="00153D07" w:rsidP="00153D07">
      <w:pPr>
        <w:ind w:left="900"/>
        <w:jc w:val="both"/>
        <w:rPr>
          <w:sz w:val="28"/>
          <w:szCs w:val="28"/>
        </w:rPr>
      </w:pPr>
      <w:r w:rsidRPr="00153D07">
        <w:rPr>
          <w:sz w:val="28"/>
          <w:szCs w:val="28"/>
        </w:rPr>
        <w:t>бюджет сельских поселений – 0 руб.;</w:t>
      </w:r>
    </w:p>
    <w:p w:rsidR="00153D07" w:rsidRPr="00153D07" w:rsidRDefault="00153D07" w:rsidP="00153D07">
      <w:pPr>
        <w:ind w:left="900"/>
        <w:jc w:val="both"/>
        <w:rPr>
          <w:sz w:val="28"/>
          <w:szCs w:val="28"/>
        </w:rPr>
      </w:pPr>
      <w:r w:rsidRPr="00153D07">
        <w:rPr>
          <w:sz w:val="28"/>
          <w:szCs w:val="28"/>
        </w:rPr>
        <w:t>из внебюджетных источников – 0 руб.</w:t>
      </w:r>
    </w:p>
    <w:p w:rsidR="00153D07" w:rsidRPr="00153D07" w:rsidRDefault="00153D07" w:rsidP="00153D07">
      <w:pPr>
        <w:ind w:firstLine="708"/>
        <w:jc w:val="both"/>
        <w:rPr>
          <w:sz w:val="28"/>
          <w:szCs w:val="28"/>
        </w:rPr>
      </w:pPr>
      <w:r w:rsidRPr="00153D07">
        <w:rPr>
          <w:sz w:val="28"/>
          <w:szCs w:val="28"/>
        </w:rPr>
        <w:t>За отчетный год кассовые расходы по мероприятию № 4 составили 2075,1 тыс. рублей или 96,8 %, в том числе:</w:t>
      </w:r>
    </w:p>
    <w:p w:rsidR="00153D07" w:rsidRPr="00153D07" w:rsidRDefault="00153D07" w:rsidP="00153D07">
      <w:pPr>
        <w:ind w:left="900"/>
        <w:jc w:val="both"/>
        <w:rPr>
          <w:sz w:val="28"/>
          <w:szCs w:val="28"/>
        </w:rPr>
      </w:pPr>
      <w:r w:rsidRPr="00153D07">
        <w:rPr>
          <w:sz w:val="28"/>
          <w:szCs w:val="28"/>
        </w:rPr>
        <w:t>из средств местного бюджета – 2075,1 тыс. руб.;</w:t>
      </w:r>
    </w:p>
    <w:p w:rsidR="00153D07" w:rsidRPr="00153D07" w:rsidRDefault="00153D07" w:rsidP="00153D07">
      <w:pPr>
        <w:ind w:left="900"/>
        <w:jc w:val="both"/>
        <w:rPr>
          <w:sz w:val="28"/>
          <w:szCs w:val="28"/>
        </w:rPr>
      </w:pPr>
      <w:r w:rsidRPr="00153D07">
        <w:rPr>
          <w:sz w:val="28"/>
          <w:szCs w:val="28"/>
        </w:rPr>
        <w:lastRenderedPageBreak/>
        <w:t>из сре</w:t>
      </w:r>
      <w:proofErr w:type="gramStart"/>
      <w:r w:rsidRPr="00153D07">
        <w:rPr>
          <w:sz w:val="28"/>
          <w:szCs w:val="28"/>
        </w:rPr>
        <w:t>дств кр</w:t>
      </w:r>
      <w:proofErr w:type="gramEnd"/>
      <w:r w:rsidRPr="00153D07">
        <w:rPr>
          <w:sz w:val="28"/>
          <w:szCs w:val="28"/>
        </w:rPr>
        <w:t xml:space="preserve">аевого бюджета – 0 руб.; </w:t>
      </w:r>
    </w:p>
    <w:p w:rsidR="00153D07" w:rsidRPr="00153D07" w:rsidRDefault="00153D07" w:rsidP="00153D07">
      <w:pPr>
        <w:ind w:left="900"/>
        <w:jc w:val="both"/>
        <w:rPr>
          <w:sz w:val="28"/>
          <w:szCs w:val="28"/>
        </w:rPr>
      </w:pPr>
      <w:r w:rsidRPr="00153D07">
        <w:rPr>
          <w:sz w:val="28"/>
          <w:szCs w:val="28"/>
        </w:rPr>
        <w:t>бюджет сельских поселений – 0 руб.;</w:t>
      </w:r>
    </w:p>
    <w:p w:rsidR="00153D07" w:rsidRPr="00153D07" w:rsidRDefault="00153D07" w:rsidP="00153D07">
      <w:pPr>
        <w:ind w:left="900"/>
        <w:jc w:val="both"/>
        <w:rPr>
          <w:sz w:val="28"/>
          <w:szCs w:val="28"/>
        </w:rPr>
      </w:pPr>
      <w:r w:rsidRPr="00153D07">
        <w:rPr>
          <w:sz w:val="28"/>
          <w:szCs w:val="28"/>
        </w:rPr>
        <w:t>из внебюджетных источников – 0 тыс. руб.</w:t>
      </w:r>
    </w:p>
    <w:p w:rsidR="00153D07" w:rsidRPr="00153D07" w:rsidRDefault="00153D07" w:rsidP="00153D07">
      <w:pPr>
        <w:ind w:firstLine="708"/>
        <w:jc w:val="both"/>
        <w:rPr>
          <w:iCs/>
          <w:sz w:val="28"/>
          <w:szCs w:val="28"/>
        </w:rPr>
      </w:pPr>
      <w:r w:rsidRPr="00153D07">
        <w:rPr>
          <w:iCs/>
          <w:sz w:val="28"/>
          <w:szCs w:val="28"/>
        </w:rPr>
        <w:t>Финансирование мероприятия было направлено на содержание МКУК «</w:t>
      </w:r>
      <w:proofErr w:type="gramStart"/>
      <w:r w:rsidRPr="00153D07">
        <w:rPr>
          <w:iCs/>
          <w:sz w:val="28"/>
          <w:szCs w:val="28"/>
        </w:rPr>
        <w:t>Тбилисский</w:t>
      </w:r>
      <w:proofErr w:type="gramEnd"/>
      <w:r w:rsidRPr="00153D07">
        <w:rPr>
          <w:iCs/>
          <w:sz w:val="28"/>
          <w:szCs w:val="28"/>
        </w:rPr>
        <w:t xml:space="preserve"> МЦК»: заработную плату, материальные затраты, налоги, оплату услуг связи т.д.  </w:t>
      </w:r>
      <w:r w:rsidRPr="00153D07">
        <w:rPr>
          <w:sz w:val="28"/>
          <w:szCs w:val="28"/>
        </w:rPr>
        <w:t>Экономия сложилась в связи с кредиторской задолженностью по страховым взносам.</w:t>
      </w:r>
    </w:p>
    <w:p w:rsidR="00153D07" w:rsidRPr="00153D07" w:rsidRDefault="00153D07" w:rsidP="00153D07">
      <w:pPr>
        <w:ind w:right="99" w:firstLine="708"/>
        <w:jc w:val="both"/>
        <w:rPr>
          <w:rFonts w:eastAsia="Calibri"/>
          <w:sz w:val="28"/>
          <w:szCs w:val="28"/>
        </w:rPr>
      </w:pPr>
      <w:r w:rsidRPr="00153D07">
        <w:rPr>
          <w:sz w:val="28"/>
          <w:szCs w:val="28"/>
        </w:rPr>
        <w:t xml:space="preserve">Учреждение является юридическим лицом. Учредитель - администрация муниципального образования Тбилисский район. В МКУК «Тбилисский МЦК» согласно штатному расписанию общая численность работников составляет 5 человек:  директор, 3 ведущих методиста,  1 методист. </w:t>
      </w:r>
    </w:p>
    <w:p w:rsidR="00153D07" w:rsidRPr="00153D07" w:rsidRDefault="00153D07" w:rsidP="00153D07">
      <w:pPr>
        <w:ind w:right="99"/>
        <w:jc w:val="both"/>
        <w:rPr>
          <w:sz w:val="28"/>
          <w:szCs w:val="28"/>
        </w:rPr>
      </w:pPr>
      <w:r w:rsidRPr="00153D07">
        <w:rPr>
          <w:sz w:val="28"/>
          <w:szCs w:val="28"/>
        </w:rPr>
        <w:t xml:space="preserve">Концепция деятельности муниципального казенного учреждения культуры «Тбилисский методический центр культуры» направлена на проведение государственной политики в области традиционной культуры, народного творчества и досуга через взаимодействие с клубными учреждениями, одарёнными творческими людьми Тбилисского района по следующим направлениям: </w:t>
      </w:r>
    </w:p>
    <w:p w:rsidR="00153D07" w:rsidRPr="00153D07" w:rsidRDefault="00153D07" w:rsidP="00153D07">
      <w:pPr>
        <w:ind w:right="99" w:firstLine="708"/>
        <w:jc w:val="both"/>
        <w:rPr>
          <w:sz w:val="28"/>
          <w:szCs w:val="28"/>
        </w:rPr>
      </w:pPr>
      <w:r w:rsidRPr="00153D07">
        <w:rPr>
          <w:bCs/>
          <w:sz w:val="28"/>
          <w:szCs w:val="28"/>
        </w:rPr>
        <w:t>анализ деятельности культурно-досуговых учреждений и состояние любительского (народного) художественного творчества с целью обеспечения методического руководства;</w:t>
      </w:r>
    </w:p>
    <w:p w:rsidR="00153D07" w:rsidRPr="00153D07" w:rsidRDefault="00153D07" w:rsidP="00153D07">
      <w:pPr>
        <w:ind w:right="99" w:firstLine="708"/>
        <w:jc w:val="both"/>
        <w:rPr>
          <w:bCs/>
          <w:sz w:val="28"/>
          <w:szCs w:val="28"/>
        </w:rPr>
      </w:pPr>
      <w:r w:rsidRPr="00153D07">
        <w:rPr>
          <w:bCs/>
          <w:sz w:val="28"/>
          <w:szCs w:val="28"/>
        </w:rPr>
        <w:t>информационное и методическое обеспечение культурно-досуговых учреждений;</w:t>
      </w:r>
    </w:p>
    <w:p w:rsidR="00153D07" w:rsidRPr="00153D07" w:rsidRDefault="00153D07" w:rsidP="00153D07">
      <w:pPr>
        <w:ind w:right="99"/>
        <w:jc w:val="both"/>
        <w:rPr>
          <w:bCs/>
          <w:sz w:val="28"/>
          <w:szCs w:val="28"/>
        </w:rPr>
      </w:pPr>
      <w:r w:rsidRPr="00153D07">
        <w:rPr>
          <w:bCs/>
          <w:sz w:val="28"/>
          <w:szCs w:val="28"/>
        </w:rPr>
        <w:t>координация деятельности культурно-досуговых учреждений;</w:t>
      </w:r>
    </w:p>
    <w:p w:rsidR="00153D07" w:rsidRPr="00153D07" w:rsidRDefault="00153D07" w:rsidP="00153D07">
      <w:pPr>
        <w:ind w:right="99"/>
        <w:jc w:val="both"/>
        <w:rPr>
          <w:bCs/>
          <w:sz w:val="28"/>
          <w:szCs w:val="28"/>
        </w:rPr>
      </w:pPr>
      <w:r w:rsidRPr="00153D07">
        <w:rPr>
          <w:bCs/>
          <w:sz w:val="28"/>
          <w:szCs w:val="28"/>
        </w:rPr>
        <w:t>разработка и осуществление системы мер стимулирования и поддержки развития народного художественного творчества и культурно-досуговой деятельности;</w:t>
      </w:r>
    </w:p>
    <w:p w:rsidR="00153D07" w:rsidRPr="00153D07" w:rsidRDefault="00153D07" w:rsidP="00153D07">
      <w:pPr>
        <w:ind w:right="99"/>
        <w:jc w:val="both"/>
        <w:rPr>
          <w:bCs/>
          <w:sz w:val="28"/>
          <w:szCs w:val="28"/>
        </w:rPr>
      </w:pPr>
      <w:r w:rsidRPr="00153D07">
        <w:rPr>
          <w:bCs/>
          <w:sz w:val="28"/>
          <w:szCs w:val="28"/>
        </w:rPr>
        <w:t>учебно-воспитательная работа с сотрудниками муниципальных бюджетных учреждений культуры (проведение семинаров, совещаний).</w:t>
      </w:r>
    </w:p>
    <w:p w:rsidR="00153D07" w:rsidRPr="00153D07" w:rsidRDefault="00153D07" w:rsidP="00153D07">
      <w:pPr>
        <w:ind w:right="99"/>
        <w:jc w:val="both"/>
        <w:rPr>
          <w:bCs/>
          <w:sz w:val="28"/>
          <w:szCs w:val="28"/>
        </w:rPr>
      </w:pPr>
      <w:r w:rsidRPr="00153D07">
        <w:rPr>
          <w:bCs/>
          <w:sz w:val="28"/>
          <w:szCs w:val="28"/>
        </w:rPr>
        <w:t>создание системы учебных мероприятий с отдельными категориями кадров учреждений культуры, повышение их квалификации.</w:t>
      </w:r>
    </w:p>
    <w:p w:rsidR="00153D07" w:rsidRPr="00153D07" w:rsidRDefault="00153D07" w:rsidP="00153D07">
      <w:pPr>
        <w:jc w:val="both"/>
        <w:rPr>
          <w:bCs/>
          <w:sz w:val="28"/>
          <w:szCs w:val="28"/>
        </w:rPr>
      </w:pPr>
      <w:r w:rsidRPr="00153D07">
        <w:rPr>
          <w:sz w:val="28"/>
          <w:szCs w:val="28"/>
        </w:rPr>
        <w:t>МКУК «</w:t>
      </w:r>
      <w:proofErr w:type="gramStart"/>
      <w:r w:rsidRPr="00153D07">
        <w:rPr>
          <w:sz w:val="28"/>
          <w:szCs w:val="28"/>
        </w:rPr>
        <w:t>Тбилисский</w:t>
      </w:r>
      <w:proofErr w:type="gramEnd"/>
      <w:r w:rsidRPr="00153D07">
        <w:rPr>
          <w:sz w:val="28"/>
          <w:szCs w:val="28"/>
        </w:rPr>
        <w:t xml:space="preserve"> МЦК» обслуживает 23 клубных учреждения. </w:t>
      </w:r>
      <w:r w:rsidRPr="00153D07">
        <w:rPr>
          <w:bCs/>
          <w:sz w:val="28"/>
          <w:szCs w:val="28"/>
        </w:rPr>
        <w:t>МЦК организует мероприятия и фестивали краевого и муниципального уровня</w:t>
      </w:r>
      <w:r w:rsidRPr="00153D07">
        <w:rPr>
          <w:sz w:val="28"/>
          <w:szCs w:val="28"/>
        </w:rPr>
        <w:t xml:space="preserve">. В 2023 году работниками МЦК проведено 48 </w:t>
      </w:r>
      <w:r w:rsidRPr="00153D07">
        <w:rPr>
          <w:bCs/>
          <w:sz w:val="28"/>
          <w:szCs w:val="28"/>
        </w:rPr>
        <w:t>учебных, консультативных и методических мероприятия для учреждений в сфере культуры и искусства поселений Тбилисского района.</w:t>
      </w:r>
    </w:p>
    <w:p w:rsidR="00153D07" w:rsidRDefault="00153D07" w:rsidP="00F628AB">
      <w:pPr>
        <w:ind w:firstLine="708"/>
        <w:jc w:val="center"/>
        <w:rPr>
          <w:b/>
          <w:i/>
          <w:color w:val="000000"/>
          <w:sz w:val="28"/>
          <w:szCs w:val="28"/>
        </w:rPr>
      </w:pPr>
    </w:p>
    <w:p w:rsidR="009C392C" w:rsidRPr="00241178" w:rsidRDefault="009C392C" w:rsidP="00F628AB">
      <w:pPr>
        <w:ind w:firstLine="708"/>
        <w:jc w:val="center"/>
        <w:rPr>
          <w:b/>
          <w:i/>
          <w:color w:val="000000"/>
          <w:sz w:val="28"/>
          <w:szCs w:val="28"/>
          <w:lang w:val="x-none"/>
        </w:rPr>
      </w:pPr>
      <w:r w:rsidRPr="00241178">
        <w:rPr>
          <w:b/>
          <w:i/>
          <w:color w:val="000000"/>
          <w:sz w:val="28"/>
          <w:szCs w:val="28"/>
          <w:lang w:val="x-none"/>
        </w:rPr>
        <w:t>О ходе реализации основного мероприятия № 5 «Создание условий для организации досуга и культуры»</w:t>
      </w:r>
    </w:p>
    <w:p w:rsidR="00153D07" w:rsidRPr="00153D07" w:rsidRDefault="00153D07" w:rsidP="00153D07">
      <w:pPr>
        <w:ind w:firstLine="708"/>
        <w:jc w:val="both"/>
        <w:rPr>
          <w:sz w:val="28"/>
          <w:szCs w:val="28"/>
        </w:rPr>
      </w:pPr>
      <w:r w:rsidRPr="00153D07">
        <w:rPr>
          <w:sz w:val="28"/>
          <w:szCs w:val="28"/>
        </w:rPr>
        <w:t xml:space="preserve">В отчетном периоде в муниципальной программе на финансирование основного мероприятия № 5 было предусмотрено 28435,6 </w:t>
      </w:r>
      <w:proofErr w:type="spellStart"/>
      <w:r w:rsidRPr="00153D07">
        <w:rPr>
          <w:sz w:val="28"/>
          <w:szCs w:val="28"/>
        </w:rPr>
        <w:t>тыс</w:t>
      </w:r>
      <w:proofErr w:type="gramStart"/>
      <w:r w:rsidRPr="00153D07">
        <w:rPr>
          <w:sz w:val="28"/>
          <w:szCs w:val="28"/>
        </w:rPr>
        <w:t>.р</w:t>
      </w:r>
      <w:proofErr w:type="gramEnd"/>
      <w:r w:rsidRPr="00153D07">
        <w:rPr>
          <w:sz w:val="28"/>
          <w:szCs w:val="28"/>
        </w:rPr>
        <w:t>уб</w:t>
      </w:r>
      <w:proofErr w:type="spellEnd"/>
      <w:r w:rsidRPr="00153D07">
        <w:rPr>
          <w:sz w:val="28"/>
          <w:szCs w:val="28"/>
        </w:rPr>
        <w:t>., из них:</w:t>
      </w:r>
    </w:p>
    <w:p w:rsidR="00153D07" w:rsidRPr="00153D07" w:rsidRDefault="00153D07" w:rsidP="00153D07">
      <w:pPr>
        <w:jc w:val="both"/>
        <w:rPr>
          <w:sz w:val="28"/>
          <w:szCs w:val="28"/>
        </w:rPr>
      </w:pPr>
      <w:r w:rsidRPr="00153D07">
        <w:rPr>
          <w:sz w:val="28"/>
          <w:szCs w:val="28"/>
        </w:rPr>
        <w:t xml:space="preserve">За счет средств федерального бюджета – 0 тыс. </w:t>
      </w:r>
      <w:proofErr w:type="spellStart"/>
      <w:r w:rsidRPr="00153D07">
        <w:rPr>
          <w:sz w:val="28"/>
          <w:szCs w:val="28"/>
        </w:rPr>
        <w:t>руб</w:t>
      </w:r>
      <w:proofErr w:type="spellEnd"/>
      <w:r w:rsidRPr="00153D07">
        <w:rPr>
          <w:sz w:val="28"/>
          <w:szCs w:val="28"/>
        </w:rPr>
        <w:t>;</w:t>
      </w:r>
    </w:p>
    <w:p w:rsidR="00153D07" w:rsidRPr="00153D07" w:rsidRDefault="00153D07" w:rsidP="00153D07">
      <w:pPr>
        <w:jc w:val="both"/>
        <w:rPr>
          <w:sz w:val="28"/>
          <w:szCs w:val="28"/>
        </w:rPr>
      </w:pPr>
      <w:r w:rsidRPr="00153D07">
        <w:rPr>
          <w:sz w:val="28"/>
          <w:szCs w:val="28"/>
        </w:rPr>
        <w:t>из сре</w:t>
      </w:r>
      <w:proofErr w:type="gramStart"/>
      <w:r w:rsidRPr="00153D07">
        <w:rPr>
          <w:sz w:val="28"/>
          <w:szCs w:val="28"/>
        </w:rPr>
        <w:t>дств кр</w:t>
      </w:r>
      <w:proofErr w:type="gramEnd"/>
      <w:r w:rsidRPr="00153D07">
        <w:rPr>
          <w:sz w:val="28"/>
          <w:szCs w:val="28"/>
        </w:rPr>
        <w:t xml:space="preserve">аевого бюджета – 0,0 тыс. руб.; </w:t>
      </w:r>
    </w:p>
    <w:p w:rsidR="00153D07" w:rsidRPr="00153D07" w:rsidRDefault="00153D07" w:rsidP="00153D07">
      <w:pPr>
        <w:jc w:val="both"/>
        <w:rPr>
          <w:sz w:val="28"/>
          <w:szCs w:val="28"/>
        </w:rPr>
      </w:pPr>
      <w:r w:rsidRPr="00153D07">
        <w:rPr>
          <w:sz w:val="28"/>
          <w:szCs w:val="28"/>
        </w:rPr>
        <w:t xml:space="preserve">за счет средств местного бюджета –  27708,1 </w:t>
      </w:r>
      <w:proofErr w:type="spellStart"/>
      <w:r w:rsidRPr="00153D07">
        <w:rPr>
          <w:sz w:val="28"/>
          <w:szCs w:val="28"/>
        </w:rPr>
        <w:t>тыс</w:t>
      </w:r>
      <w:proofErr w:type="gramStart"/>
      <w:r w:rsidRPr="00153D07">
        <w:rPr>
          <w:sz w:val="28"/>
          <w:szCs w:val="28"/>
        </w:rPr>
        <w:t>.р</w:t>
      </w:r>
      <w:proofErr w:type="gramEnd"/>
      <w:r w:rsidRPr="00153D07">
        <w:rPr>
          <w:sz w:val="28"/>
          <w:szCs w:val="28"/>
        </w:rPr>
        <w:t>уб</w:t>
      </w:r>
      <w:proofErr w:type="spellEnd"/>
      <w:r w:rsidRPr="00153D07">
        <w:rPr>
          <w:sz w:val="28"/>
          <w:szCs w:val="28"/>
        </w:rPr>
        <w:t>.;</w:t>
      </w:r>
    </w:p>
    <w:p w:rsidR="00153D07" w:rsidRPr="00153D07" w:rsidRDefault="00153D07" w:rsidP="00153D07">
      <w:pPr>
        <w:jc w:val="both"/>
        <w:rPr>
          <w:sz w:val="28"/>
          <w:szCs w:val="28"/>
        </w:rPr>
      </w:pPr>
      <w:r w:rsidRPr="00153D07">
        <w:rPr>
          <w:sz w:val="28"/>
          <w:szCs w:val="28"/>
        </w:rPr>
        <w:t>бюджет сельских поселений – 0 руб.;</w:t>
      </w:r>
    </w:p>
    <w:p w:rsidR="00153D07" w:rsidRPr="00153D07" w:rsidRDefault="00153D07" w:rsidP="00153D07">
      <w:pPr>
        <w:jc w:val="both"/>
        <w:rPr>
          <w:sz w:val="28"/>
          <w:szCs w:val="28"/>
        </w:rPr>
      </w:pPr>
      <w:r w:rsidRPr="00153D07">
        <w:rPr>
          <w:sz w:val="28"/>
          <w:szCs w:val="28"/>
        </w:rPr>
        <w:t xml:space="preserve">за счет внебюджетных источников – 727,5 </w:t>
      </w:r>
      <w:proofErr w:type="spellStart"/>
      <w:r w:rsidRPr="00153D07">
        <w:rPr>
          <w:sz w:val="28"/>
          <w:szCs w:val="28"/>
        </w:rPr>
        <w:t>тыс</w:t>
      </w:r>
      <w:proofErr w:type="gramStart"/>
      <w:r w:rsidRPr="00153D07">
        <w:rPr>
          <w:sz w:val="28"/>
          <w:szCs w:val="28"/>
        </w:rPr>
        <w:t>.р</w:t>
      </w:r>
      <w:proofErr w:type="gramEnd"/>
      <w:r w:rsidRPr="00153D07">
        <w:rPr>
          <w:sz w:val="28"/>
          <w:szCs w:val="28"/>
        </w:rPr>
        <w:t>уб</w:t>
      </w:r>
      <w:proofErr w:type="spellEnd"/>
      <w:r w:rsidRPr="00153D07">
        <w:rPr>
          <w:sz w:val="28"/>
          <w:szCs w:val="28"/>
        </w:rPr>
        <w:t>.</w:t>
      </w:r>
    </w:p>
    <w:p w:rsidR="00153D07" w:rsidRPr="00153D07" w:rsidRDefault="00153D07" w:rsidP="00153D07">
      <w:pPr>
        <w:ind w:firstLine="708"/>
        <w:jc w:val="both"/>
        <w:rPr>
          <w:sz w:val="28"/>
          <w:szCs w:val="28"/>
        </w:rPr>
      </w:pPr>
      <w:r w:rsidRPr="00153D07">
        <w:rPr>
          <w:sz w:val="28"/>
          <w:szCs w:val="28"/>
        </w:rPr>
        <w:lastRenderedPageBreak/>
        <w:t>За отчетный год кассовые расходы по основному мероприятию составили 25367,1 тыс. рублей или 89,2 %.</w:t>
      </w:r>
    </w:p>
    <w:p w:rsidR="00153D07" w:rsidRPr="00153D07" w:rsidRDefault="00153D07" w:rsidP="00153D07">
      <w:pPr>
        <w:ind w:firstLine="708"/>
        <w:jc w:val="both"/>
        <w:rPr>
          <w:sz w:val="28"/>
          <w:szCs w:val="28"/>
        </w:rPr>
      </w:pPr>
      <w:r w:rsidRPr="00153D07">
        <w:rPr>
          <w:sz w:val="28"/>
          <w:szCs w:val="28"/>
        </w:rPr>
        <w:t>За счет средств федерального бюджета – 0 руб.;</w:t>
      </w:r>
    </w:p>
    <w:p w:rsidR="00153D07" w:rsidRPr="00153D07" w:rsidRDefault="00153D07" w:rsidP="00153D07">
      <w:pPr>
        <w:jc w:val="both"/>
        <w:rPr>
          <w:sz w:val="28"/>
          <w:szCs w:val="28"/>
        </w:rPr>
      </w:pPr>
      <w:r w:rsidRPr="00153D07">
        <w:rPr>
          <w:sz w:val="28"/>
          <w:szCs w:val="28"/>
        </w:rPr>
        <w:t>из сре</w:t>
      </w:r>
      <w:proofErr w:type="gramStart"/>
      <w:r w:rsidRPr="00153D07">
        <w:rPr>
          <w:sz w:val="28"/>
          <w:szCs w:val="28"/>
        </w:rPr>
        <w:t>дств кр</w:t>
      </w:r>
      <w:proofErr w:type="gramEnd"/>
      <w:r w:rsidRPr="00153D07">
        <w:rPr>
          <w:sz w:val="28"/>
          <w:szCs w:val="28"/>
        </w:rPr>
        <w:t xml:space="preserve">аевого бюджета – 0, 0 руб.; </w:t>
      </w:r>
    </w:p>
    <w:p w:rsidR="00153D07" w:rsidRPr="00153D07" w:rsidRDefault="00153D07" w:rsidP="00153D07">
      <w:pPr>
        <w:jc w:val="both"/>
        <w:rPr>
          <w:sz w:val="28"/>
          <w:szCs w:val="28"/>
        </w:rPr>
      </w:pPr>
      <w:r w:rsidRPr="00153D07">
        <w:rPr>
          <w:sz w:val="28"/>
          <w:szCs w:val="28"/>
        </w:rPr>
        <w:t xml:space="preserve">за счет средств местного бюджета – 24641,0 </w:t>
      </w:r>
      <w:proofErr w:type="spellStart"/>
      <w:r w:rsidRPr="00153D07">
        <w:rPr>
          <w:sz w:val="28"/>
          <w:szCs w:val="28"/>
        </w:rPr>
        <w:t>тыс</w:t>
      </w:r>
      <w:proofErr w:type="gramStart"/>
      <w:r w:rsidRPr="00153D07">
        <w:rPr>
          <w:sz w:val="28"/>
          <w:szCs w:val="28"/>
        </w:rPr>
        <w:t>.р</w:t>
      </w:r>
      <w:proofErr w:type="gramEnd"/>
      <w:r w:rsidRPr="00153D07">
        <w:rPr>
          <w:sz w:val="28"/>
          <w:szCs w:val="28"/>
        </w:rPr>
        <w:t>уб</w:t>
      </w:r>
      <w:proofErr w:type="spellEnd"/>
      <w:r w:rsidRPr="00153D07">
        <w:rPr>
          <w:sz w:val="28"/>
          <w:szCs w:val="28"/>
        </w:rPr>
        <w:t>.;</w:t>
      </w:r>
    </w:p>
    <w:p w:rsidR="00153D07" w:rsidRPr="00153D07" w:rsidRDefault="00153D07" w:rsidP="00153D07">
      <w:pPr>
        <w:jc w:val="both"/>
        <w:rPr>
          <w:sz w:val="28"/>
          <w:szCs w:val="28"/>
        </w:rPr>
      </w:pPr>
      <w:r w:rsidRPr="00153D07">
        <w:rPr>
          <w:sz w:val="28"/>
          <w:szCs w:val="28"/>
        </w:rPr>
        <w:t xml:space="preserve">бюджет сельских поселений – 0 руб.; </w:t>
      </w:r>
    </w:p>
    <w:p w:rsidR="00153D07" w:rsidRPr="00153D07" w:rsidRDefault="00153D07" w:rsidP="00153D07">
      <w:pPr>
        <w:jc w:val="both"/>
        <w:rPr>
          <w:sz w:val="28"/>
          <w:szCs w:val="28"/>
        </w:rPr>
      </w:pPr>
      <w:r w:rsidRPr="00153D07">
        <w:rPr>
          <w:sz w:val="28"/>
          <w:szCs w:val="28"/>
        </w:rPr>
        <w:t xml:space="preserve">за счет внебюджетных источников – 726,1 </w:t>
      </w:r>
      <w:proofErr w:type="spellStart"/>
      <w:r w:rsidRPr="00153D07">
        <w:rPr>
          <w:sz w:val="28"/>
          <w:szCs w:val="28"/>
        </w:rPr>
        <w:t>тыс</w:t>
      </w:r>
      <w:proofErr w:type="gramStart"/>
      <w:r w:rsidRPr="00153D07">
        <w:rPr>
          <w:sz w:val="28"/>
          <w:szCs w:val="28"/>
        </w:rPr>
        <w:t>.р</w:t>
      </w:r>
      <w:proofErr w:type="gramEnd"/>
      <w:r w:rsidRPr="00153D07">
        <w:rPr>
          <w:sz w:val="28"/>
          <w:szCs w:val="28"/>
        </w:rPr>
        <w:t>уб</w:t>
      </w:r>
      <w:proofErr w:type="spellEnd"/>
      <w:r w:rsidRPr="00153D07">
        <w:rPr>
          <w:sz w:val="28"/>
          <w:szCs w:val="28"/>
        </w:rPr>
        <w:t>.</w:t>
      </w:r>
    </w:p>
    <w:p w:rsidR="00153D07" w:rsidRPr="00153D07" w:rsidRDefault="00153D07" w:rsidP="00153D07">
      <w:pPr>
        <w:ind w:firstLine="579"/>
        <w:jc w:val="both"/>
        <w:rPr>
          <w:iCs/>
          <w:sz w:val="28"/>
          <w:szCs w:val="28"/>
        </w:rPr>
      </w:pPr>
      <w:r w:rsidRPr="00153D07">
        <w:rPr>
          <w:iCs/>
          <w:sz w:val="28"/>
          <w:szCs w:val="28"/>
        </w:rPr>
        <w:t xml:space="preserve">Денежные средства были направлены на содержание МБУК «Тбилисский районный Дом культуры»: заработную плату, материальные затраты, налоги, оплату услуг связи, коммунальные расходы и т.д. Экономия сложилась в связи с кредиторской задолженностью за оплату ЖКХ, </w:t>
      </w:r>
      <w:proofErr w:type="spellStart"/>
      <w:r w:rsidRPr="00153D07">
        <w:rPr>
          <w:iCs/>
          <w:sz w:val="28"/>
          <w:szCs w:val="28"/>
        </w:rPr>
        <w:t>тех</w:t>
      </w:r>
      <w:proofErr w:type="gramStart"/>
      <w:r w:rsidRPr="00153D07">
        <w:rPr>
          <w:iCs/>
          <w:sz w:val="28"/>
          <w:szCs w:val="28"/>
        </w:rPr>
        <w:t>.о</w:t>
      </w:r>
      <w:proofErr w:type="gramEnd"/>
      <w:r w:rsidRPr="00153D07">
        <w:rPr>
          <w:iCs/>
          <w:sz w:val="28"/>
          <w:szCs w:val="28"/>
        </w:rPr>
        <w:t>бслуживание</w:t>
      </w:r>
      <w:proofErr w:type="spellEnd"/>
      <w:r w:rsidRPr="00153D07">
        <w:rPr>
          <w:iCs/>
          <w:sz w:val="28"/>
          <w:szCs w:val="28"/>
        </w:rPr>
        <w:t xml:space="preserve"> систем видеонаблюдения, </w:t>
      </w:r>
      <w:proofErr w:type="spellStart"/>
      <w:r w:rsidRPr="00153D07">
        <w:rPr>
          <w:iCs/>
          <w:sz w:val="28"/>
          <w:szCs w:val="28"/>
        </w:rPr>
        <w:t>тех.обслуживание</w:t>
      </w:r>
      <w:proofErr w:type="spellEnd"/>
      <w:r w:rsidRPr="00153D07">
        <w:rPr>
          <w:iCs/>
          <w:sz w:val="28"/>
          <w:szCs w:val="28"/>
        </w:rPr>
        <w:t xml:space="preserve"> АПС и СОУЭ, поставка звукоусиливающей аппаратуры, охрана объекта, поставка и монтаж сплит-системы, ГСМ.</w:t>
      </w:r>
    </w:p>
    <w:p w:rsidR="00153D07" w:rsidRPr="00153D07" w:rsidRDefault="00153D07" w:rsidP="00153D07">
      <w:pPr>
        <w:shd w:val="clear" w:color="auto" w:fill="FFFFFF"/>
        <w:ind w:firstLine="579"/>
        <w:jc w:val="both"/>
        <w:rPr>
          <w:sz w:val="28"/>
          <w:szCs w:val="28"/>
        </w:rPr>
      </w:pPr>
      <w:r w:rsidRPr="00153D07">
        <w:rPr>
          <w:sz w:val="28"/>
          <w:szCs w:val="28"/>
        </w:rPr>
        <w:t>На территории муниципального образования Тбилисский район в 2023 году было проведено 7516 культурно-досуговых мероприятий, которые посетили 585496 человек, из них для детей 3768 мероприятий с числом присутствующих 305434 человека.</w:t>
      </w:r>
    </w:p>
    <w:p w:rsidR="00153D07" w:rsidRPr="00153D07" w:rsidRDefault="00153D07" w:rsidP="00153D07">
      <w:pPr>
        <w:shd w:val="clear" w:color="auto" w:fill="FFFFFF"/>
        <w:ind w:firstLine="579"/>
        <w:jc w:val="both"/>
        <w:rPr>
          <w:sz w:val="28"/>
          <w:szCs w:val="28"/>
        </w:rPr>
      </w:pPr>
      <w:r w:rsidRPr="00153D07">
        <w:rPr>
          <w:sz w:val="28"/>
          <w:szCs w:val="28"/>
        </w:rPr>
        <w:t>Работниками учреждений культуры  проводятся  мероприятия в режиме удаленного доступа посредством современной информационной сети «Интернет» и в формате офлайн. В отчетном периоде было проведено 1300 мероприятий в формате онлайн с числом просмотров 832575.</w:t>
      </w:r>
    </w:p>
    <w:p w:rsidR="00153D07" w:rsidRPr="00153D07" w:rsidRDefault="00153D07" w:rsidP="00153D07">
      <w:pPr>
        <w:pStyle w:val="Standard"/>
        <w:ind w:firstLine="579"/>
        <w:jc w:val="both"/>
        <w:rPr>
          <w:rFonts w:eastAsia="Arial Unicode MS" w:cs="Times New Roman"/>
          <w:sz w:val="28"/>
          <w:szCs w:val="28"/>
        </w:rPr>
      </w:pP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Были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организованы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и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проведены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мероприятия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,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посвященные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освобождению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района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от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немецко-фашистских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захватчиков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,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дню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памяти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о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россиянах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,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исполнявших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служебный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долг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за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пределами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Отечества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(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день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вывода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ограниченного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контингента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Советских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войск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из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Республики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Афганистан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),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проведен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цикл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мероприятий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,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посвященных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дню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защитника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Отечества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. В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мае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2023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года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был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проведен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традиционный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районный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фестиваль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«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Кубанская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музыкальная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весна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»,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мероприятия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,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посвященные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«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Празднику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весны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и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труда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» и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Дню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Победы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. В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июне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организованы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мероприятия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,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посвященные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Дню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защиты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детей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,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Дню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символов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Краснодарского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края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и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Дню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России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. В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декабре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проведены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Рождественские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и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Новогодние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53D07">
        <w:rPr>
          <w:rFonts w:cs="Times New Roman"/>
          <w:bCs/>
          <w:sz w:val="28"/>
          <w:szCs w:val="28"/>
          <w:lang w:eastAsia="en-US"/>
        </w:rPr>
        <w:t>мероприятия</w:t>
      </w:r>
      <w:proofErr w:type="spellEnd"/>
      <w:r w:rsidRPr="00153D07">
        <w:rPr>
          <w:rFonts w:cs="Times New Roman"/>
          <w:bCs/>
          <w:sz w:val="28"/>
          <w:szCs w:val="28"/>
          <w:lang w:eastAsia="en-US"/>
        </w:rPr>
        <w:t xml:space="preserve">. </w:t>
      </w:r>
    </w:p>
    <w:p w:rsidR="00153D07" w:rsidRPr="00153D07" w:rsidRDefault="00153D07" w:rsidP="00153D07">
      <w:pPr>
        <w:ind w:firstLine="579"/>
        <w:jc w:val="both"/>
        <w:rPr>
          <w:sz w:val="28"/>
          <w:szCs w:val="28"/>
        </w:rPr>
      </w:pPr>
      <w:r w:rsidRPr="00153D07">
        <w:rPr>
          <w:sz w:val="28"/>
          <w:szCs w:val="28"/>
        </w:rPr>
        <w:t xml:space="preserve">Творческие коллективы и исполнители района в количестве 1748 человек (из них </w:t>
      </w:r>
      <w:r w:rsidRPr="00153D07">
        <w:rPr>
          <w:rFonts w:eastAsia="Andale Sans UI"/>
          <w:sz w:val="28"/>
          <w:szCs w:val="28"/>
          <w:lang w:eastAsia="fa-IR" w:bidi="fa-IR"/>
        </w:rPr>
        <w:t>1217 детей</w:t>
      </w:r>
      <w:r w:rsidRPr="00153D07">
        <w:rPr>
          <w:sz w:val="28"/>
          <w:szCs w:val="28"/>
        </w:rPr>
        <w:t xml:space="preserve">) приняли участие в 103-х (в том числе для детей - </w:t>
      </w:r>
      <w:r w:rsidRPr="00153D07">
        <w:rPr>
          <w:rFonts w:eastAsia="Andale Sans UI"/>
          <w:sz w:val="28"/>
          <w:szCs w:val="28"/>
          <w:lang w:eastAsia="fa-IR" w:bidi="fa-IR"/>
        </w:rPr>
        <w:t xml:space="preserve">37) </w:t>
      </w:r>
      <w:r w:rsidRPr="00153D07">
        <w:rPr>
          <w:sz w:val="28"/>
          <w:szCs w:val="28"/>
        </w:rPr>
        <w:t>краевых, региональных, всероссийских и международных фестивалях, смотрах и конкурсах.</w:t>
      </w:r>
    </w:p>
    <w:p w:rsidR="00153D07" w:rsidRPr="00153D07" w:rsidRDefault="00153D07" w:rsidP="00153D07">
      <w:pPr>
        <w:ind w:firstLine="708"/>
        <w:jc w:val="both"/>
        <w:rPr>
          <w:sz w:val="28"/>
          <w:szCs w:val="28"/>
        </w:rPr>
      </w:pPr>
      <w:r w:rsidRPr="00153D07">
        <w:rPr>
          <w:sz w:val="28"/>
          <w:szCs w:val="28"/>
        </w:rPr>
        <w:t>Методика оценки эффективности реализации муниципальной программы основывается на принципе сопоставления фактически достигнутых целевых показателей с их плановыми значениями по результатам отчетного года.</w:t>
      </w:r>
    </w:p>
    <w:p w:rsidR="00153D07" w:rsidRPr="00153D07" w:rsidRDefault="00153D07" w:rsidP="00153D07">
      <w:pPr>
        <w:autoSpaceDN w:val="0"/>
        <w:adjustRightInd w:val="0"/>
        <w:jc w:val="both"/>
        <w:rPr>
          <w:sz w:val="28"/>
          <w:szCs w:val="28"/>
        </w:rPr>
      </w:pPr>
      <w:r w:rsidRPr="00153D07">
        <w:rPr>
          <w:sz w:val="28"/>
          <w:szCs w:val="28"/>
        </w:rPr>
        <w:t xml:space="preserve">При плановом объеме финансирования выполнен на 60% показатель «Охват детей школьного возраста (5 - 18 лет) эстетическим образованием, предоставляемых детской школой искусств». </w:t>
      </w:r>
    </w:p>
    <w:p w:rsidR="00153D07" w:rsidRPr="00153D07" w:rsidRDefault="00153D07" w:rsidP="00153D07">
      <w:pPr>
        <w:snapToGrid w:val="0"/>
        <w:ind w:firstLine="708"/>
        <w:jc w:val="both"/>
        <w:rPr>
          <w:sz w:val="28"/>
          <w:szCs w:val="28"/>
        </w:rPr>
      </w:pPr>
      <w:r w:rsidRPr="00153D07">
        <w:rPr>
          <w:sz w:val="28"/>
          <w:szCs w:val="28"/>
        </w:rPr>
        <w:t xml:space="preserve">Целевой показатель «Обновление книжных фондов библиотек муниципального образования Тбилисский район» не выполнен </w:t>
      </w:r>
      <w:r w:rsidRPr="00153D07">
        <w:rPr>
          <w:bCs/>
          <w:sz w:val="28"/>
          <w:szCs w:val="28"/>
        </w:rPr>
        <w:t xml:space="preserve">в связи с </w:t>
      </w:r>
      <w:r w:rsidRPr="00153D07">
        <w:rPr>
          <w:bCs/>
          <w:sz w:val="28"/>
          <w:szCs w:val="28"/>
        </w:rPr>
        <w:lastRenderedPageBreak/>
        <w:t>увеличением стоимости книжной продукции и малым финансированием на приобретение книжной продукции</w:t>
      </w:r>
      <w:r w:rsidRPr="00153D07">
        <w:rPr>
          <w:sz w:val="28"/>
          <w:szCs w:val="28"/>
        </w:rPr>
        <w:t>.</w:t>
      </w:r>
    </w:p>
    <w:p w:rsidR="00A4157A" w:rsidRPr="00A4157A" w:rsidRDefault="00A4157A" w:rsidP="00A4157A">
      <w:pPr>
        <w:jc w:val="both"/>
        <w:rPr>
          <w:sz w:val="28"/>
          <w:szCs w:val="28"/>
        </w:rPr>
      </w:pPr>
    </w:p>
    <w:p w:rsidR="009C392C" w:rsidRPr="00241178" w:rsidRDefault="009C392C" w:rsidP="00F628AB">
      <w:pPr>
        <w:ind w:firstLine="540"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>3.</w:t>
      </w:r>
      <w:r w:rsidR="00B605C0">
        <w:rPr>
          <w:b/>
          <w:i/>
          <w:sz w:val="28"/>
          <w:szCs w:val="28"/>
        </w:rPr>
        <w:t>11.6</w:t>
      </w:r>
      <w:r w:rsidRPr="00241178">
        <w:rPr>
          <w:b/>
          <w:i/>
          <w:sz w:val="28"/>
          <w:szCs w:val="28"/>
        </w:rPr>
        <w:t>. Достижение целевых показателей муниципальной программы «Развитие культуры Тбилисского района»</w:t>
      </w:r>
    </w:p>
    <w:p w:rsidR="009C392C" w:rsidRDefault="00A253A6" w:rsidP="00F628AB">
      <w:pPr>
        <w:ind w:firstLine="709"/>
        <w:jc w:val="both"/>
        <w:rPr>
          <w:rFonts w:eastAsia="Calibri"/>
          <w:bCs/>
          <w:sz w:val="28"/>
          <w:szCs w:val="28"/>
        </w:rPr>
      </w:pPr>
      <w:r w:rsidRPr="00241178">
        <w:rPr>
          <w:rFonts w:eastAsia="Calibri"/>
          <w:bCs/>
          <w:sz w:val="28"/>
          <w:szCs w:val="28"/>
        </w:rPr>
        <w:t>По итогам 20</w:t>
      </w:r>
      <w:r w:rsidR="00546C6B">
        <w:rPr>
          <w:rFonts w:eastAsia="Calibri"/>
          <w:bCs/>
          <w:sz w:val="28"/>
          <w:szCs w:val="28"/>
        </w:rPr>
        <w:t>2</w:t>
      </w:r>
      <w:r w:rsidR="00153D07">
        <w:rPr>
          <w:rFonts w:eastAsia="Calibri"/>
          <w:bCs/>
          <w:sz w:val="28"/>
          <w:szCs w:val="28"/>
        </w:rPr>
        <w:t>3</w:t>
      </w:r>
      <w:r w:rsidR="009C392C" w:rsidRPr="00241178">
        <w:rPr>
          <w:rFonts w:eastAsia="Calibri"/>
          <w:bCs/>
          <w:sz w:val="28"/>
          <w:szCs w:val="28"/>
        </w:rPr>
        <w:t xml:space="preserve"> года </w:t>
      </w:r>
      <w:proofErr w:type="gramStart"/>
      <w:r w:rsidR="009C392C" w:rsidRPr="00241178">
        <w:rPr>
          <w:rFonts w:eastAsia="Calibri"/>
          <w:bCs/>
          <w:sz w:val="28"/>
          <w:szCs w:val="28"/>
        </w:rPr>
        <w:t>целевы</w:t>
      </w:r>
      <w:r w:rsidR="00664576">
        <w:rPr>
          <w:rFonts w:eastAsia="Calibri"/>
          <w:bCs/>
          <w:sz w:val="28"/>
          <w:szCs w:val="28"/>
        </w:rPr>
        <w:t>е</w:t>
      </w:r>
      <w:proofErr w:type="gramEnd"/>
      <w:r w:rsidR="009C392C" w:rsidRPr="00241178">
        <w:rPr>
          <w:rFonts w:eastAsia="Calibri"/>
          <w:bCs/>
          <w:sz w:val="28"/>
          <w:szCs w:val="28"/>
        </w:rPr>
        <w:t xml:space="preserve"> показателей, предусмотренных муниципальной программой достигнуты в </w:t>
      </w:r>
      <w:r w:rsidR="00272774">
        <w:rPr>
          <w:rFonts w:eastAsia="Calibri"/>
          <w:bCs/>
          <w:sz w:val="28"/>
          <w:szCs w:val="28"/>
        </w:rPr>
        <w:t>следующем объеме</w:t>
      </w:r>
      <w:r w:rsidR="009C392C" w:rsidRPr="00241178">
        <w:rPr>
          <w:rFonts w:eastAsia="Calibri"/>
          <w:bCs/>
          <w:sz w:val="28"/>
          <w:szCs w:val="28"/>
        </w:rPr>
        <w:t>:</w:t>
      </w:r>
    </w:p>
    <w:p w:rsidR="00E95682" w:rsidRPr="00116CF7" w:rsidRDefault="00E95682" w:rsidP="00F628AB">
      <w:pPr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- </w:t>
      </w:r>
      <w:r w:rsidRPr="00116CF7">
        <w:rPr>
          <w:sz w:val="28"/>
          <w:szCs w:val="28"/>
        </w:rPr>
        <w:t>«Охват детей школьного возраста (5 - 18 лет) эстетическим образованием, предоставляемых детской школой искусств»</w:t>
      </w:r>
      <w:r>
        <w:rPr>
          <w:sz w:val="28"/>
          <w:szCs w:val="28"/>
        </w:rPr>
        <w:t xml:space="preserve"> </w:t>
      </w:r>
      <w:r w:rsidR="00693A48">
        <w:rPr>
          <w:sz w:val="28"/>
          <w:szCs w:val="28"/>
        </w:rPr>
        <w:t xml:space="preserve"> не </w:t>
      </w:r>
      <w:r w:rsidRPr="00116CF7">
        <w:rPr>
          <w:sz w:val="28"/>
          <w:szCs w:val="28"/>
        </w:rPr>
        <w:t xml:space="preserve">выполнен </w:t>
      </w:r>
      <w:r>
        <w:rPr>
          <w:sz w:val="28"/>
          <w:szCs w:val="28"/>
        </w:rPr>
        <w:t>при плане 1</w:t>
      </w:r>
      <w:r w:rsidR="00A4157A">
        <w:rPr>
          <w:sz w:val="28"/>
          <w:szCs w:val="28"/>
        </w:rPr>
        <w:t>5</w:t>
      </w:r>
      <w:r w:rsidR="00693A48">
        <w:rPr>
          <w:sz w:val="28"/>
          <w:szCs w:val="28"/>
        </w:rPr>
        <w:t xml:space="preserve"> исполнение </w:t>
      </w:r>
      <w:r w:rsidR="00971DB2">
        <w:rPr>
          <w:sz w:val="28"/>
          <w:szCs w:val="28"/>
        </w:rPr>
        <w:t>9</w:t>
      </w:r>
      <w:r w:rsidR="00153D07">
        <w:rPr>
          <w:sz w:val="28"/>
          <w:szCs w:val="28"/>
        </w:rPr>
        <w:t>,6</w:t>
      </w:r>
      <w:r w:rsidR="00693A48">
        <w:rPr>
          <w:sz w:val="28"/>
          <w:szCs w:val="28"/>
        </w:rPr>
        <w:t xml:space="preserve"> (недостаточное  количество площадей и учебных площадок)</w:t>
      </w:r>
      <w:r w:rsidRPr="00116CF7">
        <w:rPr>
          <w:sz w:val="28"/>
          <w:szCs w:val="28"/>
        </w:rPr>
        <w:t xml:space="preserve">. </w:t>
      </w:r>
    </w:p>
    <w:p w:rsidR="009C392C" w:rsidRPr="00241178" w:rsidRDefault="009C392C" w:rsidP="00F628AB">
      <w:pPr>
        <w:ind w:firstLine="709"/>
        <w:jc w:val="both"/>
        <w:rPr>
          <w:rFonts w:eastAsia="Calibri"/>
          <w:bCs/>
          <w:sz w:val="28"/>
          <w:szCs w:val="28"/>
        </w:rPr>
      </w:pPr>
      <w:r w:rsidRPr="00241178">
        <w:rPr>
          <w:rFonts w:eastAsia="Calibri"/>
          <w:bCs/>
          <w:sz w:val="28"/>
          <w:szCs w:val="28"/>
        </w:rPr>
        <w:t>- «увеличение доли детей, обучающихся в школах дополнительного образования, в общей численности учащихся детей» вы</w:t>
      </w:r>
      <w:r w:rsidR="00E053A5" w:rsidRPr="00241178">
        <w:rPr>
          <w:rFonts w:eastAsia="Calibri"/>
          <w:bCs/>
          <w:sz w:val="28"/>
          <w:szCs w:val="28"/>
        </w:rPr>
        <w:t>полнен на 1</w:t>
      </w:r>
      <w:r w:rsidR="00C973CD">
        <w:rPr>
          <w:rFonts w:eastAsia="Calibri"/>
          <w:bCs/>
          <w:sz w:val="28"/>
          <w:szCs w:val="28"/>
        </w:rPr>
        <w:t>35</w:t>
      </w:r>
      <w:r w:rsidR="00E053A5" w:rsidRPr="00241178">
        <w:rPr>
          <w:rFonts w:eastAsia="Calibri"/>
          <w:bCs/>
          <w:sz w:val="28"/>
          <w:szCs w:val="28"/>
        </w:rPr>
        <w:t xml:space="preserve"> % (план – </w:t>
      </w:r>
      <w:r w:rsidR="00971DB2">
        <w:rPr>
          <w:rFonts w:eastAsia="Calibri"/>
          <w:bCs/>
          <w:sz w:val="28"/>
          <w:szCs w:val="28"/>
        </w:rPr>
        <w:t xml:space="preserve">390 </w:t>
      </w:r>
      <w:r w:rsidR="00E053A5" w:rsidRPr="00241178">
        <w:rPr>
          <w:rFonts w:eastAsia="Calibri"/>
          <w:bCs/>
          <w:sz w:val="28"/>
          <w:szCs w:val="28"/>
        </w:rPr>
        <w:t xml:space="preserve">человек, факт – </w:t>
      </w:r>
      <w:r w:rsidR="00C973CD">
        <w:rPr>
          <w:rFonts w:eastAsia="Calibri"/>
          <w:bCs/>
          <w:sz w:val="28"/>
          <w:szCs w:val="28"/>
        </w:rPr>
        <w:t>526</w:t>
      </w:r>
      <w:r w:rsidR="00E053A5" w:rsidRPr="00241178">
        <w:rPr>
          <w:rFonts w:eastAsia="Calibri"/>
          <w:bCs/>
          <w:sz w:val="28"/>
          <w:szCs w:val="28"/>
        </w:rPr>
        <w:t xml:space="preserve"> человек</w:t>
      </w:r>
      <w:r w:rsidRPr="00241178">
        <w:rPr>
          <w:rFonts w:eastAsia="Calibri"/>
          <w:bCs/>
          <w:sz w:val="28"/>
          <w:szCs w:val="28"/>
        </w:rPr>
        <w:t>);</w:t>
      </w:r>
    </w:p>
    <w:p w:rsidR="009C392C" w:rsidRDefault="009C392C" w:rsidP="00EB70D7">
      <w:pPr>
        <w:ind w:firstLine="709"/>
        <w:jc w:val="both"/>
        <w:rPr>
          <w:rFonts w:eastAsia="Calibri"/>
          <w:bCs/>
          <w:sz w:val="28"/>
          <w:szCs w:val="28"/>
        </w:rPr>
      </w:pPr>
      <w:r w:rsidRPr="00241178">
        <w:rPr>
          <w:rFonts w:eastAsia="Calibri"/>
          <w:bCs/>
          <w:sz w:val="28"/>
          <w:szCs w:val="28"/>
        </w:rPr>
        <w:t xml:space="preserve">- «число учебных, консультативных и методических мероприятий, проведенных для учреждений в сфере культуры и искусства» </w:t>
      </w:r>
      <w:proofErr w:type="gramStart"/>
      <w:r w:rsidRPr="00241178">
        <w:rPr>
          <w:rFonts w:eastAsia="Calibri"/>
          <w:bCs/>
          <w:sz w:val="28"/>
          <w:szCs w:val="28"/>
        </w:rPr>
        <w:t>выполнен</w:t>
      </w:r>
      <w:proofErr w:type="gramEnd"/>
      <w:r w:rsidR="00E95682">
        <w:rPr>
          <w:rFonts w:eastAsia="Calibri"/>
          <w:bCs/>
          <w:sz w:val="28"/>
          <w:szCs w:val="28"/>
        </w:rPr>
        <w:t xml:space="preserve">  (план-4</w:t>
      </w:r>
      <w:r w:rsidR="00971DB2">
        <w:rPr>
          <w:rFonts w:eastAsia="Calibri"/>
          <w:bCs/>
          <w:sz w:val="28"/>
          <w:szCs w:val="28"/>
        </w:rPr>
        <w:t>6</w:t>
      </w:r>
      <w:r w:rsidR="00E95682">
        <w:rPr>
          <w:rFonts w:eastAsia="Calibri"/>
          <w:bCs/>
          <w:sz w:val="28"/>
          <w:szCs w:val="28"/>
        </w:rPr>
        <w:t xml:space="preserve"> ед., факт-</w:t>
      </w:r>
      <w:r w:rsidR="00C973CD">
        <w:rPr>
          <w:rFonts w:eastAsia="Calibri"/>
          <w:bCs/>
          <w:sz w:val="28"/>
          <w:szCs w:val="28"/>
        </w:rPr>
        <w:t>48</w:t>
      </w:r>
      <w:r w:rsidR="00E95682">
        <w:rPr>
          <w:rFonts w:eastAsia="Calibri"/>
          <w:bCs/>
          <w:sz w:val="28"/>
          <w:szCs w:val="28"/>
        </w:rPr>
        <w:t xml:space="preserve"> ед.)</w:t>
      </w:r>
      <w:r w:rsidRPr="00241178">
        <w:rPr>
          <w:rFonts w:eastAsia="Calibri"/>
          <w:bCs/>
          <w:sz w:val="28"/>
          <w:szCs w:val="28"/>
        </w:rPr>
        <w:t>;</w:t>
      </w:r>
    </w:p>
    <w:p w:rsidR="00A4157A" w:rsidRPr="00A4157A" w:rsidRDefault="00A4157A" w:rsidP="00A03894">
      <w:pPr>
        <w:snapToGrid w:val="0"/>
        <w:ind w:firstLine="708"/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</w:rPr>
        <w:t>- «</w:t>
      </w:r>
      <w:r w:rsidRPr="00A4157A">
        <w:rPr>
          <w:sz w:val="28"/>
          <w:szCs w:val="28"/>
        </w:rPr>
        <w:t>число пользователей библиотеками в расчете на 1000 человек населения</w:t>
      </w:r>
      <w:r>
        <w:rPr>
          <w:sz w:val="28"/>
          <w:szCs w:val="28"/>
        </w:rPr>
        <w:t xml:space="preserve">» не </w:t>
      </w:r>
      <w:proofErr w:type="gramStart"/>
      <w:r>
        <w:rPr>
          <w:sz w:val="28"/>
          <w:szCs w:val="28"/>
        </w:rPr>
        <w:t>выполнен при плане 337</w:t>
      </w:r>
      <w:r w:rsidR="00EB70D7">
        <w:rPr>
          <w:sz w:val="28"/>
          <w:szCs w:val="28"/>
        </w:rPr>
        <w:t xml:space="preserve"> исполнение </w:t>
      </w:r>
      <w:r w:rsidR="00971DB2">
        <w:rPr>
          <w:sz w:val="28"/>
          <w:szCs w:val="28"/>
        </w:rPr>
        <w:t>343 выполнен</w:t>
      </w:r>
      <w:proofErr w:type="gramEnd"/>
      <w:r w:rsidR="00971DB2">
        <w:rPr>
          <w:sz w:val="28"/>
          <w:szCs w:val="28"/>
        </w:rPr>
        <w:t xml:space="preserve"> на 102 %</w:t>
      </w:r>
      <w:r w:rsidR="00EB70D7">
        <w:rPr>
          <w:sz w:val="28"/>
          <w:szCs w:val="28"/>
        </w:rPr>
        <w:t xml:space="preserve">; </w:t>
      </w:r>
    </w:p>
    <w:p w:rsidR="009C392C" w:rsidRPr="00241178" w:rsidRDefault="009C392C" w:rsidP="00A03894">
      <w:pPr>
        <w:ind w:firstLine="709"/>
        <w:jc w:val="both"/>
        <w:rPr>
          <w:rFonts w:eastAsia="Calibri"/>
          <w:bCs/>
          <w:sz w:val="28"/>
          <w:szCs w:val="28"/>
        </w:rPr>
      </w:pPr>
      <w:r w:rsidRPr="00241178">
        <w:rPr>
          <w:rFonts w:eastAsia="Calibri"/>
          <w:bCs/>
          <w:sz w:val="28"/>
          <w:szCs w:val="28"/>
        </w:rPr>
        <w:t xml:space="preserve">- «количество культурно-массовых мероприятий, проведенных на территории муниципального образования Тбилисский район» выполнен на </w:t>
      </w:r>
      <w:r w:rsidR="00971DB2">
        <w:rPr>
          <w:rFonts w:eastAsia="Calibri"/>
          <w:bCs/>
          <w:sz w:val="28"/>
          <w:szCs w:val="28"/>
        </w:rPr>
        <w:t>1</w:t>
      </w:r>
      <w:r w:rsidR="00C973CD">
        <w:rPr>
          <w:rFonts w:eastAsia="Calibri"/>
          <w:bCs/>
          <w:sz w:val="28"/>
          <w:szCs w:val="28"/>
        </w:rPr>
        <w:t>25</w:t>
      </w:r>
      <w:r w:rsidRPr="00241178">
        <w:rPr>
          <w:rFonts w:eastAsia="Calibri"/>
          <w:bCs/>
          <w:sz w:val="28"/>
          <w:szCs w:val="28"/>
        </w:rPr>
        <w:t>%</w:t>
      </w:r>
      <w:r w:rsidR="00664576">
        <w:rPr>
          <w:rFonts w:eastAsia="Calibri"/>
          <w:bCs/>
          <w:sz w:val="28"/>
          <w:szCs w:val="28"/>
        </w:rPr>
        <w:t xml:space="preserve"> (план</w:t>
      </w:r>
      <w:r w:rsidR="00110052">
        <w:rPr>
          <w:rFonts w:eastAsia="Calibri"/>
          <w:bCs/>
          <w:sz w:val="28"/>
          <w:szCs w:val="28"/>
        </w:rPr>
        <w:t xml:space="preserve"> </w:t>
      </w:r>
      <w:r w:rsidR="00664576">
        <w:rPr>
          <w:rFonts w:eastAsia="Calibri"/>
          <w:bCs/>
          <w:sz w:val="28"/>
          <w:szCs w:val="28"/>
        </w:rPr>
        <w:t>-</w:t>
      </w:r>
      <w:r w:rsidR="00110052">
        <w:rPr>
          <w:rFonts w:eastAsia="Calibri"/>
          <w:bCs/>
          <w:sz w:val="28"/>
          <w:szCs w:val="28"/>
        </w:rPr>
        <w:t xml:space="preserve"> </w:t>
      </w:r>
      <w:r w:rsidR="00EB70D7">
        <w:rPr>
          <w:rFonts w:eastAsia="Calibri"/>
          <w:bCs/>
          <w:sz w:val="28"/>
          <w:szCs w:val="28"/>
        </w:rPr>
        <w:t>598</w:t>
      </w:r>
      <w:r w:rsidR="00971DB2">
        <w:rPr>
          <w:rFonts w:eastAsia="Calibri"/>
          <w:bCs/>
          <w:sz w:val="28"/>
          <w:szCs w:val="28"/>
        </w:rPr>
        <w:t>6</w:t>
      </w:r>
      <w:r w:rsidR="00664576">
        <w:rPr>
          <w:rFonts w:eastAsia="Calibri"/>
          <w:bCs/>
          <w:sz w:val="28"/>
          <w:szCs w:val="28"/>
        </w:rPr>
        <w:t xml:space="preserve"> ед., факт</w:t>
      </w:r>
      <w:r w:rsidR="00110052">
        <w:rPr>
          <w:rFonts w:eastAsia="Calibri"/>
          <w:bCs/>
          <w:sz w:val="28"/>
          <w:szCs w:val="28"/>
        </w:rPr>
        <w:t xml:space="preserve"> </w:t>
      </w:r>
      <w:r w:rsidR="00664576">
        <w:rPr>
          <w:rFonts w:eastAsia="Calibri"/>
          <w:bCs/>
          <w:sz w:val="28"/>
          <w:szCs w:val="28"/>
        </w:rPr>
        <w:t>-</w:t>
      </w:r>
      <w:r w:rsidR="00110052">
        <w:rPr>
          <w:rFonts w:eastAsia="Calibri"/>
          <w:bCs/>
          <w:sz w:val="28"/>
          <w:szCs w:val="28"/>
        </w:rPr>
        <w:t xml:space="preserve"> </w:t>
      </w:r>
      <w:r w:rsidR="00C973CD">
        <w:rPr>
          <w:rFonts w:eastAsia="Calibri"/>
          <w:bCs/>
          <w:sz w:val="28"/>
          <w:szCs w:val="28"/>
        </w:rPr>
        <w:t>7516</w:t>
      </w:r>
      <w:r w:rsidR="00664576">
        <w:rPr>
          <w:rFonts w:eastAsia="Calibri"/>
          <w:bCs/>
          <w:sz w:val="28"/>
          <w:szCs w:val="28"/>
        </w:rPr>
        <w:t xml:space="preserve"> ед.)</w:t>
      </w:r>
      <w:r w:rsidRPr="00241178">
        <w:rPr>
          <w:rFonts w:eastAsia="Calibri"/>
          <w:bCs/>
          <w:sz w:val="28"/>
          <w:szCs w:val="28"/>
        </w:rPr>
        <w:t>;</w:t>
      </w:r>
    </w:p>
    <w:p w:rsidR="009C392C" w:rsidRDefault="009C392C" w:rsidP="00F628AB">
      <w:pPr>
        <w:ind w:firstLine="709"/>
        <w:jc w:val="both"/>
        <w:rPr>
          <w:rFonts w:eastAsia="Calibri"/>
          <w:bCs/>
          <w:sz w:val="28"/>
          <w:szCs w:val="28"/>
        </w:rPr>
      </w:pPr>
      <w:r w:rsidRPr="00241178">
        <w:rPr>
          <w:rFonts w:eastAsia="Calibri"/>
          <w:bCs/>
          <w:sz w:val="28"/>
          <w:szCs w:val="28"/>
        </w:rPr>
        <w:t xml:space="preserve">- «количество краевых (всероссийских) мероприятий, в которых приняло участие муниципальное образование Тбилисский район» выполнен на </w:t>
      </w:r>
      <w:r w:rsidR="003034AE">
        <w:rPr>
          <w:rFonts w:eastAsia="Calibri"/>
          <w:bCs/>
          <w:sz w:val="28"/>
          <w:szCs w:val="28"/>
        </w:rPr>
        <w:t>1</w:t>
      </w:r>
      <w:r w:rsidR="00963C02">
        <w:rPr>
          <w:rFonts w:eastAsia="Calibri"/>
          <w:bCs/>
          <w:sz w:val="28"/>
          <w:szCs w:val="28"/>
        </w:rPr>
        <w:t>19</w:t>
      </w:r>
      <w:r w:rsidRPr="00241178">
        <w:rPr>
          <w:rFonts w:eastAsia="Calibri"/>
          <w:bCs/>
          <w:sz w:val="28"/>
          <w:szCs w:val="28"/>
        </w:rPr>
        <w:t>%</w:t>
      </w:r>
      <w:r w:rsidR="00110052">
        <w:rPr>
          <w:rFonts w:eastAsia="Calibri"/>
          <w:bCs/>
          <w:sz w:val="28"/>
          <w:szCs w:val="28"/>
        </w:rPr>
        <w:t xml:space="preserve"> </w:t>
      </w:r>
      <w:r w:rsidR="00664576">
        <w:rPr>
          <w:rFonts w:eastAsia="Calibri"/>
          <w:bCs/>
          <w:sz w:val="28"/>
          <w:szCs w:val="28"/>
        </w:rPr>
        <w:t>(план-</w:t>
      </w:r>
      <w:r w:rsidR="00E95682">
        <w:rPr>
          <w:rFonts w:eastAsia="Calibri"/>
          <w:bCs/>
          <w:sz w:val="28"/>
          <w:szCs w:val="28"/>
        </w:rPr>
        <w:t>8</w:t>
      </w:r>
      <w:r w:rsidR="00971DB2">
        <w:rPr>
          <w:rFonts w:eastAsia="Calibri"/>
          <w:bCs/>
          <w:sz w:val="28"/>
          <w:szCs w:val="28"/>
        </w:rPr>
        <w:t>6</w:t>
      </w:r>
      <w:r w:rsidR="00664576">
        <w:rPr>
          <w:rFonts w:eastAsia="Calibri"/>
          <w:bCs/>
          <w:sz w:val="28"/>
          <w:szCs w:val="28"/>
        </w:rPr>
        <w:t xml:space="preserve"> ед., факт-</w:t>
      </w:r>
      <w:r w:rsidR="003034AE">
        <w:rPr>
          <w:rFonts w:eastAsia="Calibri"/>
          <w:bCs/>
          <w:sz w:val="28"/>
          <w:szCs w:val="28"/>
        </w:rPr>
        <w:t>10</w:t>
      </w:r>
      <w:r w:rsidR="00C973CD">
        <w:rPr>
          <w:rFonts w:eastAsia="Calibri"/>
          <w:bCs/>
          <w:sz w:val="28"/>
          <w:szCs w:val="28"/>
        </w:rPr>
        <w:t>3</w:t>
      </w:r>
      <w:r w:rsidR="00664576">
        <w:rPr>
          <w:rFonts w:eastAsia="Calibri"/>
          <w:bCs/>
          <w:sz w:val="28"/>
          <w:szCs w:val="28"/>
        </w:rPr>
        <w:t xml:space="preserve"> ед.)</w:t>
      </w:r>
      <w:r w:rsidRPr="00241178">
        <w:rPr>
          <w:rFonts w:eastAsia="Calibri"/>
          <w:bCs/>
          <w:sz w:val="28"/>
          <w:szCs w:val="28"/>
        </w:rPr>
        <w:t>;</w:t>
      </w:r>
    </w:p>
    <w:p w:rsidR="00272774" w:rsidRPr="00272774" w:rsidRDefault="00272774" w:rsidP="00F628AB">
      <w:pPr>
        <w:snapToGrid w:val="0"/>
        <w:ind w:firstLine="708"/>
        <w:jc w:val="both"/>
        <w:rPr>
          <w:sz w:val="28"/>
          <w:szCs w:val="28"/>
        </w:rPr>
      </w:pPr>
      <w:r w:rsidRPr="00272774">
        <w:rPr>
          <w:rFonts w:eastAsia="Calibri"/>
          <w:bCs/>
          <w:sz w:val="28"/>
          <w:szCs w:val="28"/>
        </w:rPr>
        <w:t xml:space="preserve">- </w:t>
      </w:r>
      <w:r w:rsidRPr="00272774">
        <w:rPr>
          <w:sz w:val="28"/>
          <w:szCs w:val="28"/>
        </w:rPr>
        <w:t xml:space="preserve">«Обновление книжных фондов библиотек муниципального образования Тбилисский район» </w:t>
      </w:r>
      <w:r w:rsidRPr="00241178">
        <w:rPr>
          <w:rFonts w:eastAsia="Calibri"/>
          <w:bCs/>
          <w:sz w:val="28"/>
          <w:szCs w:val="28"/>
        </w:rPr>
        <w:t xml:space="preserve">выполнен на </w:t>
      </w:r>
      <w:r w:rsidR="00963C02">
        <w:rPr>
          <w:rFonts w:eastAsia="Calibri"/>
          <w:bCs/>
          <w:sz w:val="28"/>
          <w:szCs w:val="28"/>
        </w:rPr>
        <w:t>83</w:t>
      </w:r>
      <w:r w:rsidRPr="00241178">
        <w:rPr>
          <w:rFonts w:eastAsia="Calibri"/>
          <w:bCs/>
          <w:sz w:val="28"/>
          <w:szCs w:val="28"/>
        </w:rPr>
        <w:t>%</w:t>
      </w:r>
      <w:r>
        <w:rPr>
          <w:rFonts w:eastAsia="Calibri"/>
          <w:bCs/>
          <w:sz w:val="28"/>
          <w:szCs w:val="28"/>
        </w:rPr>
        <w:t xml:space="preserve"> (план</w:t>
      </w:r>
      <w:r w:rsidR="00110052">
        <w:rPr>
          <w:rFonts w:eastAsia="Calibri"/>
          <w:bCs/>
          <w:sz w:val="28"/>
          <w:szCs w:val="28"/>
        </w:rPr>
        <w:t xml:space="preserve"> </w:t>
      </w:r>
      <w:r w:rsidR="00963C02">
        <w:rPr>
          <w:rFonts w:eastAsia="Calibri"/>
          <w:bCs/>
          <w:sz w:val="28"/>
          <w:szCs w:val="28"/>
        </w:rPr>
        <w:t>–</w:t>
      </w:r>
      <w:r w:rsidR="00110052">
        <w:rPr>
          <w:rFonts w:eastAsia="Calibri"/>
          <w:bCs/>
          <w:sz w:val="28"/>
          <w:szCs w:val="28"/>
        </w:rPr>
        <w:t xml:space="preserve"> </w:t>
      </w:r>
      <w:r w:rsidR="00963C02">
        <w:rPr>
          <w:rFonts w:eastAsia="Calibri"/>
          <w:bCs/>
          <w:sz w:val="28"/>
          <w:szCs w:val="28"/>
        </w:rPr>
        <w:t>1,2</w:t>
      </w:r>
      <w:r>
        <w:rPr>
          <w:rFonts w:eastAsia="Calibri"/>
          <w:bCs/>
          <w:sz w:val="28"/>
          <w:szCs w:val="28"/>
        </w:rPr>
        <w:t>%, факт</w:t>
      </w:r>
      <w:r w:rsidR="00110052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>-</w:t>
      </w:r>
      <w:r w:rsidR="00110052">
        <w:rPr>
          <w:rFonts w:eastAsia="Calibri"/>
          <w:bCs/>
          <w:sz w:val="28"/>
          <w:szCs w:val="28"/>
        </w:rPr>
        <w:t xml:space="preserve"> </w:t>
      </w:r>
      <w:r w:rsidR="00963C02">
        <w:rPr>
          <w:rFonts w:eastAsia="Calibri"/>
          <w:bCs/>
          <w:sz w:val="28"/>
          <w:szCs w:val="28"/>
        </w:rPr>
        <w:t>1</w:t>
      </w:r>
      <w:r>
        <w:rPr>
          <w:rFonts w:eastAsia="Calibri"/>
          <w:bCs/>
          <w:sz w:val="28"/>
          <w:szCs w:val="28"/>
        </w:rPr>
        <w:t>%)</w:t>
      </w:r>
      <w:r>
        <w:rPr>
          <w:sz w:val="28"/>
          <w:szCs w:val="28"/>
        </w:rPr>
        <w:t>, низкое</w:t>
      </w:r>
      <w:r w:rsidRPr="00272774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ие</w:t>
      </w:r>
      <w:r w:rsidRPr="00272774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связано</w:t>
      </w:r>
      <w:r w:rsidRPr="00272774">
        <w:rPr>
          <w:bCs/>
          <w:sz w:val="28"/>
          <w:szCs w:val="28"/>
        </w:rPr>
        <w:t xml:space="preserve"> с увеличением стоимости книжной продукции и малым финансирования на приобретение книжной продукции</w:t>
      </w:r>
      <w:r>
        <w:rPr>
          <w:bCs/>
          <w:sz w:val="28"/>
          <w:szCs w:val="28"/>
        </w:rPr>
        <w:t>;</w:t>
      </w:r>
      <w:r w:rsidRPr="00272774">
        <w:rPr>
          <w:sz w:val="28"/>
          <w:szCs w:val="28"/>
        </w:rPr>
        <w:t xml:space="preserve"> </w:t>
      </w:r>
    </w:p>
    <w:p w:rsidR="009C392C" w:rsidRPr="00241178" w:rsidRDefault="009C392C" w:rsidP="00F628AB">
      <w:pPr>
        <w:ind w:firstLine="709"/>
        <w:jc w:val="both"/>
        <w:rPr>
          <w:rFonts w:eastAsia="Calibri"/>
          <w:bCs/>
          <w:sz w:val="28"/>
          <w:szCs w:val="28"/>
        </w:rPr>
      </w:pPr>
      <w:r w:rsidRPr="00241178">
        <w:rPr>
          <w:rFonts w:eastAsia="Calibri"/>
          <w:bCs/>
          <w:sz w:val="28"/>
          <w:szCs w:val="28"/>
        </w:rPr>
        <w:t>- «среднесписочная численность получателей средств, направленных на поэтапное повышение уровня средней заработной платы работников муниципальных учреждений сферы культуры и искусства» выполнено на 100%;</w:t>
      </w:r>
    </w:p>
    <w:p w:rsidR="009C392C" w:rsidRPr="00241178" w:rsidRDefault="009C392C" w:rsidP="00F628AB">
      <w:pPr>
        <w:ind w:firstLine="709"/>
        <w:jc w:val="both"/>
        <w:rPr>
          <w:rFonts w:eastAsia="Calibri"/>
          <w:bCs/>
          <w:sz w:val="28"/>
          <w:szCs w:val="28"/>
        </w:rPr>
      </w:pPr>
      <w:r w:rsidRPr="00241178">
        <w:rPr>
          <w:rFonts w:eastAsia="Calibri"/>
          <w:bCs/>
          <w:sz w:val="28"/>
          <w:szCs w:val="28"/>
        </w:rPr>
        <w:t>- «повышение уровня удовлетворенности населения муниципального образования Тбилисский район качеством предоставления муниципальных услуг в сфере культуры и искусства» выполнен на 10</w:t>
      </w:r>
      <w:r w:rsidR="00C973CD">
        <w:rPr>
          <w:rFonts w:eastAsia="Calibri"/>
          <w:bCs/>
          <w:sz w:val="28"/>
          <w:szCs w:val="28"/>
        </w:rPr>
        <w:t>0</w:t>
      </w:r>
      <w:r w:rsidRPr="00241178">
        <w:rPr>
          <w:rFonts w:eastAsia="Calibri"/>
          <w:bCs/>
          <w:sz w:val="28"/>
          <w:szCs w:val="28"/>
        </w:rPr>
        <w:t>%;</w:t>
      </w:r>
    </w:p>
    <w:p w:rsidR="009C392C" w:rsidRPr="00241178" w:rsidRDefault="009C392C" w:rsidP="00F628AB">
      <w:pPr>
        <w:ind w:firstLine="709"/>
        <w:jc w:val="both"/>
        <w:rPr>
          <w:rFonts w:eastAsia="Calibri"/>
          <w:bCs/>
          <w:sz w:val="28"/>
          <w:szCs w:val="28"/>
        </w:rPr>
      </w:pPr>
      <w:r w:rsidRPr="00241178">
        <w:rPr>
          <w:rFonts w:eastAsia="Calibri"/>
          <w:bCs/>
          <w:sz w:val="28"/>
          <w:szCs w:val="28"/>
        </w:rPr>
        <w:t>- «число работников муниципальных учреждений сферы культуры и искусства, проживающих и работающих в сельской местности и получающих компенсационные выплаты на оплату жилых пом</w:t>
      </w:r>
      <w:r w:rsidR="00664576">
        <w:rPr>
          <w:rFonts w:eastAsia="Calibri"/>
          <w:bCs/>
          <w:sz w:val="28"/>
          <w:szCs w:val="28"/>
        </w:rPr>
        <w:t>ещений, отопления и освещения (</w:t>
      </w:r>
      <w:r w:rsidRPr="00241178">
        <w:rPr>
          <w:rFonts w:eastAsia="Calibri"/>
          <w:bCs/>
          <w:sz w:val="28"/>
          <w:szCs w:val="28"/>
        </w:rPr>
        <w:t xml:space="preserve">с учетом пенсионеров, членов семей работников)» </w:t>
      </w:r>
      <w:proofErr w:type="gramStart"/>
      <w:r w:rsidRPr="00241178">
        <w:rPr>
          <w:rFonts w:eastAsia="Calibri"/>
          <w:bCs/>
          <w:sz w:val="28"/>
          <w:szCs w:val="28"/>
        </w:rPr>
        <w:t>выполнен</w:t>
      </w:r>
      <w:proofErr w:type="gramEnd"/>
      <w:r w:rsidRPr="00241178">
        <w:rPr>
          <w:rFonts w:eastAsia="Calibri"/>
          <w:bCs/>
          <w:sz w:val="28"/>
          <w:szCs w:val="28"/>
        </w:rPr>
        <w:t xml:space="preserve"> на </w:t>
      </w:r>
      <w:r w:rsidR="00C973CD">
        <w:rPr>
          <w:rFonts w:eastAsia="Calibri"/>
          <w:bCs/>
          <w:sz w:val="28"/>
          <w:szCs w:val="28"/>
        </w:rPr>
        <w:t>100</w:t>
      </w:r>
      <w:r w:rsidRPr="00241178">
        <w:rPr>
          <w:rFonts w:eastAsia="Calibri"/>
          <w:bCs/>
          <w:sz w:val="28"/>
          <w:szCs w:val="28"/>
        </w:rPr>
        <w:t>%.</w:t>
      </w:r>
    </w:p>
    <w:p w:rsidR="00296901" w:rsidRPr="001019ED" w:rsidRDefault="00296901" w:rsidP="00F628AB">
      <w:pPr>
        <w:snapToGrid w:val="0"/>
        <w:ind w:firstLine="708"/>
        <w:jc w:val="both"/>
        <w:rPr>
          <w:rFonts w:eastAsia="Calibri"/>
          <w:bCs/>
          <w:sz w:val="27"/>
          <w:szCs w:val="27"/>
        </w:rPr>
      </w:pPr>
    </w:p>
    <w:p w:rsidR="009C392C" w:rsidRPr="00A03894" w:rsidRDefault="009C392C" w:rsidP="00F628AB">
      <w:pPr>
        <w:tabs>
          <w:tab w:val="left" w:pos="142"/>
        </w:tabs>
        <w:ind w:firstLine="709"/>
        <w:jc w:val="center"/>
        <w:rPr>
          <w:rFonts w:eastAsia="Calibri"/>
          <w:b/>
          <w:i/>
          <w:sz w:val="28"/>
          <w:szCs w:val="28"/>
          <w:lang w:eastAsia="en-US"/>
        </w:rPr>
      </w:pPr>
      <w:r w:rsidRPr="00A03894">
        <w:rPr>
          <w:rFonts w:eastAsia="Calibri"/>
          <w:b/>
          <w:i/>
          <w:sz w:val="28"/>
          <w:szCs w:val="28"/>
          <w:lang w:eastAsia="en-US"/>
        </w:rPr>
        <w:t>3.1</w:t>
      </w:r>
      <w:r w:rsidR="00B605C0" w:rsidRPr="00A03894">
        <w:rPr>
          <w:rFonts w:eastAsia="Calibri"/>
          <w:b/>
          <w:i/>
          <w:sz w:val="28"/>
          <w:szCs w:val="28"/>
          <w:lang w:eastAsia="en-US"/>
        </w:rPr>
        <w:t>1</w:t>
      </w:r>
      <w:r w:rsidRPr="00A03894">
        <w:rPr>
          <w:rFonts w:eastAsia="Calibri"/>
          <w:b/>
          <w:i/>
          <w:sz w:val="28"/>
          <w:szCs w:val="28"/>
          <w:lang w:eastAsia="en-US"/>
        </w:rPr>
        <w:t>.</w:t>
      </w:r>
      <w:r w:rsidR="00B605C0" w:rsidRPr="00A03894">
        <w:rPr>
          <w:rFonts w:eastAsia="Calibri"/>
          <w:b/>
          <w:i/>
          <w:sz w:val="28"/>
          <w:szCs w:val="28"/>
          <w:lang w:eastAsia="en-US"/>
        </w:rPr>
        <w:t>7</w:t>
      </w:r>
      <w:r w:rsidRPr="00A03894">
        <w:rPr>
          <w:rFonts w:eastAsia="Calibri"/>
          <w:b/>
          <w:i/>
          <w:sz w:val="28"/>
          <w:szCs w:val="28"/>
          <w:lang w:eastAsia="en-US"/>
        </w:rPr>
        <w:t>. Показатели выполнения муниципальных заданий на оказание муниципал</w:t>
      </w:r>
      <w:r w:rsidR="0029298A" w:rsidRPr="00A03894">
        <w:rPr>
          <w:rFonts w:eastAsia="Calibri"/>
          <w:b/>
          <w:i/>
          <w:sz w:val="28"/>
          <w:szCs w:val="28"/>
          <w:lang w:eastAsia="en-US"/>
        </w:rPr>
        <w:t xml:space="preserve">ьных услуг в рамках реализации </w:t>
      </w:r>
      <w:r w:rsidRPr="00A03894">
        <w:rPr>
          <w:rFonts w:eastAsia="Calibri"/>
          <w:b/>
          <w:i/>
          <w:sz w:val="28"/>
          <w:szCs w:val="28"/>
          <w:lang w:eastAsia="en-US"/>
        </w:rPr>
        <w:t xml:space="preserve">муниципальной программы </w:t>
      </w:r>
      <w:r w:rsidR="0029298A" w:rsidRPr="00A03894">
        <w:rPr>
          <w:rFonts w:eastAsia="Calibri"/>
          <w:b/>
          <w:i/>
          <w:sz w:val="28"/>
          <w:szCs w:val="28"/>
          <w:lang w:eastAsia="en-US"/>
        </w:rPr>
        <w:t xml:space="preserve">«Развитие культуры Тбилисского </w:t>
      </w:r>
      <w:r w:rsidRPr="00A03894">
        <w:rPr>
          <w:rFonts w:eastAsia="Calibri"/>
          <w:b/>
          <w:i/>
          <w:sz w:val="28"/>
          <w:szCs w:val="28"/>
          <w:lang w:eastAsia="en-US"/>
        </w:rPr>
        <w:t>района»</w:t>
      </w:r>
    </w:p>
    <w:p w:rsidR="009C392C" w:rsidRPr="00F1787D" w:rsidRDefault="009C392C" w:rsidP="00F628AB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1787D">
        <w:rPr>
          <w:rFonts w:eastAsia="Calibri"/>
          <w:sz w:val="28"/>
          <w:szCs w:val="28"/>
          <w:lang w:eastAsia="en-US"/>
        </w:rPr>
        <w:t>В рамках реализации  муниципальной программы «Развитие культуры Тбилисского района</w:t>
      </w:r>
      <w:r w:rsidRPr="00F1787D">
        <w:rPr>
          <w:rFonts w:eastAsia="Calibri"/>
          <w:b/>
          <w:i/>
          <w:sz w:val="28"/>
          <w:szCs w:val="28"/>
          <w:lang w:eastAsia="en-US"/>
        </w:rPr>
        <w:t xml:space="preserve">» </w:t>
      </w:r>
      <w:r w:rsidRPr="00F1787D">
        <w:rPr>
          <w:rFonts w:eastAsia="Calibri"/>
          <w:sz w:val="28"/>
          <w:szCs w:val="28"/>
          <w:lang w:eastAsia="en-US"/>
        </w:rPr>
        <w:t xml:space="preserve">в муниципальном образовании Тбилисский район </w:t>
      </w:r>
      <w:r w:rsidRPr="00F1787D">
        <w:rPr>
          <w:rFonts w:eastAsia="Calibri"/>
          <w:sz w:val="28"/>
          <w:szCs w:val="28"/>
          <w:lang w:eastAsia="en-US"/>
        </w:rPr>
        <w:lastRenderedPageBreak/>
        <w:t xml:space="preserve">оказываются услуги по реализации дополнительных общеобразовательных общеразвивающих и предпрофессиональных общеобразовательных программ в области искусств. </w:t>
      </w:r>
    </w:p>
    <w:p w:rsidR="001019ED" w:rsidRPr="00F1787D" w:rsidRDefault="009C392C" w:rsidP="00F628AB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1787D">
        <w:rPr>
          <w:rFonts w:eastAsia="Calibri"/>
          <w:sz w:val="28"/>
          <w:szCs w:val="28"/>
          <w:lang w:eastAsia="en-US"/>
        </w:rPr>
        <w:t>Показатель объема муниципальных зад</w:t>
      </w:r>
      <w:r w:rsidR="003B6A67" w:rsidRPr="00F1787D">
        <w:rPr>
          <w:rFonts w:eastAsia="Calibri"/>
          <w:sz w:val="28"/>
          <w:szCs w:val="28"/>
          <w:lang w:eastAsia="en-US"/>
        </w:rPr>
        <w:t xml:space="preserve">аний </w:t>
      </w:r>
      <w:proofErr w:type="gramStart"/>
      <w:r w:rsidR="003B6A67" w:rsidRPr="00F1787D">
        <w:rPr>
          <w:rFonts w:eastAsia="Calibri"/>
          <w:sz w:val="28"/>
          <w:szCs w:val="28"/>
          <w:lang w:eastAsia="en-US"/>
        </w:rPr>
        <w:t>выполнены</w:t>
      </w:r>
      <w:proofErr w:type="gramEnd"/>
      <w:r w:rsidR="003B6A67" w:rsidRPr="00F1787D">
        <w:rPr>
          <w:rFonts w:eastAsia="Calibri"/>
          <w:sz w:val="28"/>
          <w:szCs w:val="28"/>
          <w:lang w:eastAsia="en-US"/>
        </w:rPr>
        <w:t xml:space="preserve"> в полном объеме. </w:t>
      </w:r>
      <w:proofErr w:type="gramStart"/>
      <w:r w:rsidR="001F0A20" w:rsidRPr="00F1787D">
        <w:rPr>
          <w:rFonts w:eastAsia="Calibri"/>
          <w:sz w:val="28"/>
          <w:szCs w:val="28"/>
          <w:lang w:eastAsia="en-US"/>
        </w:rPr>
        <w:t>Так плановые</w:t>
      </w:r>
      <w:r w:rsidR="003B6A67" w:rsidRPr="00F1787D">
        <w:rPr>
          <w:rFonts w:eastAsia="Calibri"/>
          <w:sz w:val="28"/>
          <w:szCs w:val="28"/>
          <w:lang w:eastAsia="en-US"/>
        </w:rPr>
        <w:t xml:space="preserve"> значени</w:t>
      </w:r>
      <w:r w:rsidR="001F0A20" w:rsidRPr="00F1787D">
        <w:rPr>
          <w:rFonts w:eastAsia="Calibri"/>
          <w:sz w:val="28"/>
          <w:szCs w:val="28"/>
          <w:lang w:eastAsia="en-US"/>
        </w:rPr>
        <w:t>я</w:t>
      </w:r>
      <w:r w:rsidR="003B6A67" w:rsidRPr="00F1787D">
        <w:rPr>
          <w:rFonts w:eastAsia="Calibri"/>
          <w:sz w:val="28"/>
          <w:szCs w:val="28"/>
          <w:lang w:eastAsia="en-US"/>
        </w:rPr>
        <w:t xml:space="preserve"> показател</w:t>
      </w:r>
      <w:r w:rsidR="001F0A20" w:rsidRPr="00F1787D">
        <w:rPr>
          <w:rFonts w:eastAsia="Calibri"/>
          <w:sz w:val="28"/>
          <w:szCs w:val="28"/>
          <w:lang w:eastAsia="en-US"/>
        </w:rPr>
        <w:t xml:space="preserve">ей </w:t>
      </w:r>
      <w:r w:rsidR="003B6A67" w:rsidRPr="00F1787D">
        <w:rPr>
          <w:rFonts w:eastAsia="Calibri"/>
          <w:sz w:val="28"/>
          <w:szCs w:val="28"/>
          <w:lang w:eastAsia="en-US"/>
        </w:rPr>
        <w:t>«Реализация дополнительных общеобразовательных общеразвивающих и предпроф</w:t>
      </w:r>
      <w:r w:rsidR="001019ED" w:rsidRPr="00F1787D">
        <w:rPr>
          <w:rFonts w:eastAsia="Calibri"/>
          <w:sz w:val="28"/>
          <w:szCs w:val="28"/>
          <w:lang w:eastAsia="en-US"/>
        </w:rPr>
        <w:t>ессиональных</w:t>
      </w:r>
      <w:r w:rsidR="003B6A67" w:rsidRPr="00F1787D">
        <w:rPr>
          <w:rFonts w:eastAsia="Calibri"/>
          <w:sz w:val="28"/>
          <w:szCs w:val="28"/>
          <w:lang w:eastAsia="en-US"/>
        </w:rPr>
        <w:t xml:space="preserve"> программ в области искусств» </w:t>
      </w:r>
      <w:r w:rsidR="001F0A20" w:rsidRPr="00F1787D">
        <w:rPr>
          <w:rFonts w:eastAsia="Calibri"/>
          <w:sz w:val="28"/>
          <w:szCs w:val="28"/>
          <w:lang w:eastAsia="en-US"/>
        </w:rPr>
        <w:t xml:space="preserve">выполнено на </w:t>
      </w:r>
      <w:r w:rsidR="000E6EED">
        <w:rPr>
          <w:rFonts w:eastAsia="Calibri"/>
          <w:sz w:val="28"/>
          <w:szCs w:val="28"/>
          <w:lang w:eastAsia="en-US"/>
        </w:rPr>
        <w:t>99,5</w:t>
      </w:r>
      <w:r w:rsidR="001F0A20" w:rsidRPr="00F1787D">
        <w:rPr>
          <w:rFonts w:eastAsia="Calibri"/>
          <w:sz w:val="28"/>
          <w:szCs w:val="28"/>
          <w:lang w:eastAsia="en-US"/>
        </w:rPr>
        <w:t xml:space="preserve">%,  «Количество учащихся детской школы искусств, принявших участие в творческих мероприятиях, концертах, выставках» выполнено на </w:t>
      </w:r>
      <w:r w:rsidR="001A153D" w:rsidRPr="00F1787D">
        <w:rPr>
          <w:rFonts w:eastAsia="Calibri"/>
          <w:sz w:val="28"/>
          <w:szCs w:val="28"/>
          <w:lang w:eastAsia="en-US"/>
        </w:rPr>
        <w:t>100</w:t>
      </w:r>
      <w:r w:rsidR="001F0A20" w:rsidRPr="00F1787D">
        <w:rPr>
          <w:rFonts w:eastAsia="Calibri"/>
          <w:sz w:val="28"/>
          <w:szCs w:val="28"/>
          <w:lang w:eastAsia="en-US"/>
        </w:rPr>
        <w:t>%, «Организация библиотечного, библиографического и информационного обслуживания пользователей библиоте</w:t>
      </w:r>
      <w:r w:rsidR="0033644F" w:rsidRPr="00F1787D">
        <w:rPr>
          <w:rFonts w:eastAsia="Calibri"/>
          <w:sz w:val="28"/>
          <w:szCs w:val="28"/>
          <w:lang w:eastAsia="en-US"/>
        </w:rPr>
        <w:t>к» выполнено на 100</w:t>
      </w:r>
      <w:r w:rsidR="001F0A20" w:rsidRPr="00F1787D">
        <w:rPr>
          <w:rFonts w:eastAsia="Calibri"/>
          <w:sz w:val="28"/>
          <w:szCs w:val="28"/>
          <w:lang w:eastAsia="en-US"/>
        </w:rPr>
        <w:t>%, «Организация деятельности клубных формирований  и формирований самодеятельного народного творчества» выполнено на 100%</w:t>
      </w:r>
      <w:r w:rsidR="001019ED" w:rsidRPr="00F1787D">
        <w:rPr>
          <w:rFonts w:eastAsia="Calibri"/>
          <w:sz w:val="28"/>
          <w:szCs w:val="28"/>
          <w:lang w:eastAsia="en-US"/>
        </w:rPr>
        <w:t>.</w:t>
      </w:r>
      <w:r w:rsidR="001F0A20" w:rsidRPr="00F1787D">
        <w:rPr>
          <w:rFonts w:eastAsia="Calibri"/>
          <w:sz w:val="28"/>
          <w:szCs w:val="28"/>
          <w:lang w:eastAsia="en-US"/>
        </w:rPr>
        <w:t xml:space="preserve">  </w:t>
      </w:r>
      <w:proofErr w:type="gramEnd"/>
    </w:p>
    <w:p w:rsidR="009C392C" w:rsidRPr="00F1787D" w:rsidRDefault="009C392C" w:rsidP="00F628AB">
      <w:pPr>
        <w:tabs>
          <w:tab w:val="left" w:pos="142"/>
        </w:tabs>
        <w:ind w:firstLine="709"/>
        <w:jc w:val="both"/>
        <w:rPr>
          <w:b/>
          <w:i/>
          <w:color w:val="000000"/>
          <w:sz w:val="28"/>
          <w:szCs w:val="28"/>
        </w:rPr>
      </w:pPr>
      <w:r w:rsidRPr="00F1787D">
        <w:rPr>
          <w:rFonts w:eastAsia="Calibri"/>
          <w:sz w:val="28"/>
          <w:szCs w:val="28"/>
          <w:lang w:eastAsia="en-US"/>
        </w:rPr>
        <w:t>Исполнение по расходам на оказание муниципальной услуги муниципальных заданий в 20</w:t>
      </w:r>
      <w:r w:rsidR="003034AE" w:rsidRPr="00F1787D">
        <w:rPr>
          <w:rFonts w:eastAsia="Calibri"/>
          <w:sz w:val="28"/>
          <w:szCs w:val="28"/>
          <w:lang w:eastAsia="en-US"/>
        </w:rPr>
        <w:t>2</w:t>
      </w:r>
      <w:r w:rsidR="00C973CD">
        <w:rPr>
          <w:rFonts w:eastAsia="Calibri"/>
          <w:sz w:val="28"/>
          <w:szCs w:val="28"/>
          <w:lang w:eastAsia="en-US"/>
        </w:rPr>
        <w:t>3</w:t>
      </w:r>
      <w:r w:rsidRPr="00F1787D">
        <w:rPr>
          <w:rFonts w:eastAsia="Calibri"/>
          <w:sz w:val="28"/>
          <w:szCs w:val="28"/>
          <w:lang w:eastAsia="en-US"/>
        </w:rPr>
        <w:t xml:space="preserve"> году составило </w:t>
      </w:r>
      <w:r w:rsidR="00C973CD">
        <w:rPr>
          <w:rFonts w:eastAsia="Calibri"/>
          <w:sz w:val="28"/>
          <w:szCs w:val="28"/>
          <w:lang w:eastAsia="en-US"/>
        </w:rPr>
        <w:t>94,2</w:t>
      </w:r>
      <w:r w:rsidRPr="00F1787D">
        <w:rPr>
          <w:rFonts w:eastAsia="Calibri"/>
          <w:sz w:val="28"/>
          <w:szCs w:val="28"/>
          <w:lang w:eastAsia="en-US"/>
        </w:rPr>
        <w:t xml:space="preserve">%. Фактические расходы составили </w:t>
      </w:r>
      <w:r w:rsidR="00110052" w:rsidRPr="00110052">
        <w:rPr>
          <w:rFonts w:eastAsia="Calibri"/>
          <w:sz w:val="28"/>
          <w:szCs w:val="28"/>
          <w:lang w:eastAsia="en-US"/>
        </w:rPr>
        <w:t>в сумме</w:t>
      </w:r>
      <w:r w:rsidRPr="00F1787D">
        <w:rPr>
          <w:rFonts w:eastAsia="Calibri"/>
          <w:sz w:val="28"/>
          <w:szCs w:val="28"/>
          <w:lang w:eastAsia="en-US"/>
        </w:rPr>
        <w:t xml:space="preserve"> </w:t>
      </w:r>
      <w:r w:rsidR="00C973CD">
        <w:rPr>
          <w:rFonts w:eastAsia="Calibri"/>
          <w:sz w:val="28"/>
          <w:szCs w:val="28"/>
          <w:lang w:eastAsia="en-US"/>
        </w:rPr>
        <w:t>63681,0</w:t>
      </w:r>
      <w:r w:rsidRPr="00F1787D">
        <w:rPr>
          <w:rFonts w:eastAsia="Calibri"/>
          <w:sz w:val="28"/>
          <w:szCs w:val="28"/>
          <w:lang w:eastAsia="en-US"/>
        </w:rPr>
        <w:t xml:space="preserve"> тыс. рублей, при плановых расходах </w:t>
      </w:r>
      <w:r w:rsidR="00110052" w:rsidRPr="00110052">
        <w:rPr>
          <w:rFonts w:eastAsia="Calibri"/>
          <w:sz w:val="28"/>
          <w:szCs w:val="28"/>
          <w:lang w:eastAsia="en-US"/>
        </w:rPr>
        <w:t>в сумме</w:t>
      </w:r>
      <w:r w:rsidR="0034574F" w:rsidRPr="00F1787D">
        <w:rPr>
          <w:rFonts w:eastAsia="Calibri"/>
          <w:sz w:val="28"/>
          <w:szCs w:val="28"/>
          <w:lang w:eastAsia="en-US"/>
        </w:rPr>
        <w:t xml:space="preserve"> </w:t>
      </w:r>
      <w:r w:rsidR="00C973CD">
        <w:rPr>
          <w:rFonts w:eastAsia="Calibri"/>
          <w:sz w:val="28"/>
          <w:szCs w:val="28"/>
          <w:lang w:eastAsia="en-US"/>
        </w:rPr>
        <w:t>67589,1</w:t>
      </w:r>
      <w:r w:rsidR="00F1787D" w:rsidRPr="00F1787D">
        <w:rPr>
          <w:rFonts w:eastAsia="Calibri"/>
          <w:sz w:val="28"/>
          <w:szCs w:val="28"/>
          <w:lang w:eastAsia="en-US"/>
        </w:rPr>
        <w:t xml:space="preserve"> </w:t>
      </w:r>
      <w:r w:rsidRPr="00F1787D">
        <w:rPr>
          <w:rFonts w:eastAsia="Calibri"/>
          <w:sz w:val="28"/>
          <w:szCs w:val="28"/>
          <w:lang w:eastAsia="en-US"/>
        </w:rPr>
        <w:t>тыс. рублей</w:t>
      </w:r>
      <w:r w:rsidR="00BB716A" w:rsidRPr="00F1787D">
        <w:rPr>
          <w:rFonts w:eastAsia="Calibri"/>
          <w:sz w:val="28"/>
          <w:szCs w:val="28"/>
          <w:lang w:eastAsia="en-US"/>
        </w:rPr>
        <w:t>.</w:t>
      </w:r>
    </w:p>
    <w:p w:rsidR="009C392C" w:rsidRPr="00F1787D" w:rsidRDefault="009C392C" w:rsidP="00F628AB">
      <w:pPr>
        <w:jc w:val="both"/>
        <w:rPr>
          <w:color w:val="000000"/>
          <w:sz w:val="28"/>
          <w:szCs w:val="28"/>
        </w:rPr>
      </w:pPr>
      <w:r w:rsidRPr="00F1787D">
        <w:rPr>
          <w:color w:val="000000"/>
          <w:sz w:val="28"/>
          <w:szCs w:val="28"/>
        </w:rPr>
        <w:t xml:space="preserve"> </w:t>
      </w:r>
      <w:r w:rsidRPr="00F1787D">
        <w:rPr>
          <w:color w:val="000000"/>
          <w:sz w:val="28"/>
          <w:szCs w:val="28"/>
        </w:rPr>
        <w:tab/>
        <w:t xml:space="preserve">По результатам </w:t>
      </w:r>
      <w:proofErr w:type="gramStart"/>
      <w:r w:rsidRPr="00F1787D">
        <w:rPr>
          <w:color w:val="000000"/>
          <w:sz w:val="28"/>
          <w:szCs w:val="28"/>
        </w:rPr>
        <w:t>оценки  эффективности реализации муниципальной программы муниципального образования</w:t>
      </w:r>
      <w:proofErr w:type="gramEnd"/>
      <w:r w:rsidRPr="00F1787D">
        <w:rPr>
          <w:color w:val="000000"/>
          <w:sz w:val="28"/>
          <w:szCs w:val="28"/>
        </w:rPr>
        <w:t xml:space="preserve"> Тбилисский район  </w:t>
      </w:r>
      <w:r w:rsidRPr="00F1787D">
        <w:rPr>
          <w:sz w:val="28"/>
          <w:szCs w:val="28"/>
        </w:rPr>
        <w:t>«Развитие культуры Тбилисского района», э</w:t>
      </w:r>
      <w:r w:rsidRPr="00F1787D">
        <w:rPr>
          <w:color w:val="000000"/>
          <w:sz w:val="28"/>
          <w:szCs w:val="28"/>
        </w:rPr>
        <w:t xml:space="preserve">ффективность реализации  муниципальной </w:t>
      </w:r>
      <w:r w:rsidRPr="00F1787D">
        <w:rPr>
          <w:sz w:val="28"/>
          <w:szCs w:val="28"/>
        </w:rPr>
        <w:t>программы в 20</w:t>
      </w:r>
      <w:r w:rsidR="00F1787D">
        <w:rPr>
          <w:sz w:val="28"/>
          <w:szCs w:val="28"/>
        </w:rPr>
        <w:t>2</w:t>
      </w:r>
      <w:r w:rsidR="00C973CD">
        <w:rPr>
          <w:sz w:val="28"/>
          <w:szCs w:val="28"/>
        </w:rPr>
        <w:t>3</w:t>
      </w:r>
      <w:r w:rsidR="00623997" w:rsidRPr="00F1787D">
        <w:rPr>
          <w:sz w:val="28"/>
          <w:szCs w:val="28"/>
        </w:rPr>
        <w:t xml:space="preserve"> </w:t>
      </w:r>
      <w:r w:rsidRPr="00F1787D">
        <w:rPr>
          <w:sz w:val="28"/>
          <w:szCs w:val="28"/>
        </w:rPr>
        <w:t xml:space="preserve">году может быть признана </w:t>
      </w:r>
      <w:r w:rsidR="000E6EED">
        <w:rPr>
          <w:sz w:val="28"/>
          <w:szCs w:val="28"/>
        </w:rPr>
        <w:t>высокой</w:t>
      </w:r>
      <w:r w:rsidRPr="00F1787D">
        <w:rPr>
          <w:sz w:val="28"/>
          <w:szCs w:val="28"/>
        </w:rPr>
        <w:t xml:space="preserve">, коэффициент эффективности реализации муниципальной программы  составил </w:t>
      </w:r>
      <w:r w:rsidR="00623997" w:rsidRPr="00F1787D">
        <w:rPr>
          <w:sz w:val="28"/>
          <w:szCs w:val="28"/>
        </w:rPr>
        <w:t>–</w:t>
      </w:r>
      <w:r w:rsidRPr="00F1787D">
        <w:rPr>
          <w:sz w:val="28"/>
          <w:szCs w:val="28"/>
        </w:rPr>
        <w:t xml:space="preserve"> </w:t>
      </w:r>
      <w:r w:rsidR="00BB716A" w:rsidRPr="00F1787D">
        <w:rPr>
          <w:sz w:val="28"/>
          <w:szCs w:val="28"/>
        </w:rPr>
        <w:t>0,</w:t>
      </w:r>
      <w:r w:rsidR="000E6EED">
        <w:rPr>
          <w:sz w:val="28"/>
          <w:szCs w:val="28"/>
        </w:rPr>
        <w:t>9</w:t>
      </w:r>
    </w:p>
    <w:p w:rsidR="009C392C" w:rsidRPr="00F1787D" w:rsidRDefault="009C392C" w:rsidP="00F628AB">
      <w:pPr>
        <w:jc w:val="both"/>
        <w:rPr>
          <w:rFonts w:eastAsia="Calibri"/>
          <w:bCs/>
          <w:sz w:val="28"/>
          <w:szCs w:val="28"/>
        </w:rPr>
      </w:pPr>
      <w:r w:rsidRPr="00F1787D">
        <w:rPr>
          <w:sz w:val="28"/>
          <w:szCs w:val="28"/>
        </w:rPr>
        <w:t xml:space="preserve">           В ходе дальнейшей реализации муниципальной программы координатору муниципальной программы необходимо продолжить постоянный мониторинг и </w:t>
      </w:r>
      <w:proofErr w:type="gramStart"/>
      <w:r w:rsidRPr="00F1787D">
        <w:rPr>
          <w:sz w:val="28"/>
          <w:szCs w:val="28"/>
        </w:rPr>
        <w:t>контроль за</w:t>
      </w:r>
      <w:proofErr w:type="gramEnd"/>
      <w:r w:rsidRPr="00F1787D">
        <w:rPr>
          <w:sz w:val="28"/>
          <w:szCs w:val="28"/>
        </w:rPr>
        <w:t xml:space="preserve"> выполнением программных мероприятий, достижением целевых показателей. </w:t>
      </w:r>
      <w:r w:rsidRPr="00F1787D">
        <w:rPr>
          <w:rFonts w:eastAsia="Calibri"/>
          <w:bCs/>
          <w:sz w:val="28"/>
          <w:szCs w:val="28"/>
        </w:rPr>
        <w:t>Обратить внимание на повышение качества планирования целевых показателей.</w:t>
      </w:r>
    </w:p>
    <w:p w:rsidR="001019ED" w:rsidRPr="00F1787D" w:rsidRDefault="001019ED" w:rsidP="00F628AB">
      <w:pPr>
        <w:jc w:val="both"/>
        <w:rPr>
          <w:rFonts w:eastAsia="Calibri"/>
          <w:bCs/>
          <w:sz w:val="28"/>
          <w:szCs w:val="28"/>
        </w:rPr>
      </w:pPr>
    </w:p>
    <w:p w:rsidR="009C392C" w:rsidRDefault="009C392C" w:rsidP="00F628AB">
      <w:pPr>
        <w:jc w:val="center"/>
        <w:rPr>
          <w:b/>
          <w:bCs/>
          <w:i/>
          <w:sz w:val="28"/>
          <w:szCs w:val="28"/>
        </w:rPr>
      </w:pPr>
      <w:r w:rsidRPr="00241178">
        <w:rPr>
          <w:rFonts w:eastAsia="Calibri"/>
          <w:b/>
          <w:bCs/>
          <w:i/>
          <w:sz w:val="28"/>
          <w:szCs w:val="28"/>
        </w:rPr>
        <w:t>3.1</w:t>
      </w:r>
      <w:r w:rsidR="002568DD">
        <w:rPr>
          <w:rFonts w:eastAsia="Calibri"/>
          <w:b/>
          <w:bCs/>
          <w:i/>
          <w:sz w:val="28"/>
          <w:szCs w:val="28"/>
        </w:rPr>
        <w:t>2</w:t>
      </w:r>
      <w:r w:rsidRPr="00241178">
        <w:rPr>
          <w:rFonts w:eastAsia="Calibri"/>
          <w:b/>
          <w:bCs/>
          <w:i/>
          <w:sz w:val="28"/>
          <w:szCs w:val="28"/>
        </w:rPr>
        <w:t>. О ходе реализации муниципальной программы муниципального образования Тбилисский район «Энергосбережение и повышение энергетической эффективности»</w:t>
      </w:r>
      <w:r w:rsidRPr="00241178">
        <w:rPr>
          <w:b/>
          <w:bCs/>
          <w:i/>
          <w:sz w:val="28"/>
          <w:szCs w:val="28"/>
        </w:rPr>
        <w:t xml:space="preserve"> </w:t>
      </w:r>
    </w:p>
    <w:p w:rsidR="009C392C" w:rsidRPr="00241178" w:rsidRDefault="009C392C" w:rsidP="00F628AB">
      <w:pPr>
        <w:ind w:firstLine="709"/>
        <w:jc w:val="both"/>
        <w:rPr>
          <w:sz w:val="28"/>
          <w:szCs w:val="28"/>
        </w:rPr>
      </w:pPr>
      <w:r w:rsidRPr="00241178">
        <w:rPr>
          <w:sz w:val="28"/>
          <w:szCs w:val="28"/>
        </w:rPr>
        <w:t>Муниципальная программа «Энергосбережение и повышение энергети</w:t>
      </w:r>
      <w:r w:rsidR="00F8569C">
        <w:rPr>
          <w:sz w:val="28"/>
          <w:szCs w:val="28"/>
        </w:rPr>
        <w:t xml:space="preserve">ческой эффективности» (далее - </w:t>
      </w:r>
      <w:r w:rsidRPr="00241178">
        <w:rPr>
          <w:sz w:val="28"/>
          <w:szCs w:val="28"/>
        </w:rPr>
        <w:t xml:space="preserve">муниципальная программа) утверждена постановлением администрации муниципального образования Тбилисский район от 31 октября 2014 года № 1026 «Об утверждении муниципальной программы муниципального образования Тбилисский район «Энергосбережение и повышение энергетической эффективности». </w:t>
      </w:r>
    </w:p>
    <w:p w:rsidR="009C392C" w:rsidRPr="00241178" w:rsidRDefault="009C392C" w:rsidP="00F628AB">
      <w:pPr>
        <w:widowControl w:val="0"/>
        <w:suppressAutoHyphens/>
        <w:ind w:firstLine="708"/>
        <w:jc w:val="both"/>
        <w:textAlignment w:val="baseline"/>
        <w:rPr>
          <w:rFonts w:eastAsia="Andale Sans UI"/>
          <w:kern w:val="1"/>
          <w:sz w:val="28"/>
          <w:szCs w:val="28"/>
          <w:lang w:eastAsia="fa-IR" w:bidi="fa-IR"/>
        </w:rPr>
      </w:pPr>
      <w:r w:rsidRPr="00241178">
        <w:rPr>
          <w:rFonts w:eastAsia="Andale Sans UI"/>
          <w:kern w:val="1"/>
          <w:sz w:val="28"/>
          <w:szCs w:val="28"/>
          <w:lang w:eastAsia="fa-IR" w:bidi="fa-IR"/>
        </w:rPr>
        <w:t>Координатор муниципальной программы –</w:t>
      </w:r>
      <w:r w:rsidR="00F8569C">
        <w:rPr>
          <w:rFonts w:eastAsia="Andale Sans UI"/>
          <w:kern w:val="1"/>
          <w:sz w:val="28"/>
          <w:szCs w:val="28"/>
          <w:lang w:eastAsia="fa-IR" w:bidi="fa-IR"/>
        </w:rPr>
        <w:t xml:space="preserve"> </w:t>
      </w:r>
      <w:r w:rsidRPr="00241178">
        <w:rPr>
          <w:rFonts w:eastAsia="Andale Sans UI"/>
          <w:kern w:val="1"/>
          <w:sz w:val="28"/>
          <w:szCs w:val="28"/>
          <w:lang w:eastAsia="fa-IR" w:bidi="fa-IR"/>
        </w:rPr>
        <w:t xml:space="preserve">отдел по ЖКХ, транспорту, связи и капитальному строительству управления по ЖКХ, строительству, архитектуре администрации муниципального образования Тбилисский район.  </w:t>
      </w:r>
    </w:p>
    <w:p w:rsidR="009C392C" w:rsidRPr="00241178" w:rsidRDefault="009C392C" w:rsidP="00F628AB">
      <w:pPr>
        <w:ind w:firstLine="709"/>
        <w:jc w:val="both"/>
        <w:rPr>
          <w:rFonts w:eastAsia="Calibri"/>
          <w:bCs/>
          <w:sz w:val="28"/>
          <w:szCs w:val="28"/>
        </w:rPr>
      </w:pPr>
      <w:r w:rsidRPr="00241178">
        <w:rPr>
          <w:rFonts w:eastAsia="Calibri"/>
          <w:bCs/>
          <w:sz w:val="28"/>
          <w:szCs w:val="28"/>
        </w:rPr>
        <w:t>Участники муниципальной программы – муниципальное унитарное предприятие «Тепловые сети Тбилисского района» (далее – МУП «Тепловые сети Тбилисского района»).</w:t>
      </w:r>
    </w:p>
    <w:p w:rsidR="009C392C" w:rsidRPr="00241178" w:rsidRDefault="00F8569C" w:rsidP="00F628AB">
      <w:pPr>
        <w:shd w:val="clear" w:color="auto" w:fill="FFFFFF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Объем финансирования </w:t>
      </w:r>
      <w:r w:rsidR="009C392C" w:rsidRPr="00241178">
        <w:rPr>
          <w:rFonts w:eastAsia="Calibri"/>
          <w:bCs/>
          <w:sz w:val="28"/>
          <w:szCs w:val="28"/>
        </w:rPr>
        <w:t xml:space="preserve">на реализацию муниципальной программы предусматривался в сумме </w:t>
      </w:r>
      <w:r w:rsidR="00AF50D3">
        <w:rPr>
          <w:rFonts w:eastAsia="Calibri"/>
          <w:bCs/>
          <w:sz w:val="28"/>
          <w:szCs w:val="28"/>
        </w:rPr>
        <w:t>39356,600</w:t>
      </w:r>
      <w:r w:rsidR="009C392C" w:rsidRPr="00241178">
        <w:rPr>
          <w:rFonts w:eastAsia="Calibri"/>
          <w:bCs/>
          <w:sz w:val="28"/>
          <w:szCs w:val="28"/>
        </w:rPr>
        <w:t xml:space="preserve"> тыс. рублей:</w:t>
      </w:r>
    </w:p>
    <w:p w:rsidR="009C392C" w:rsidRPr="00241178" w:rsidRDefault="009C392C" w:rsidP="00F628AB">
      <w:pPr>
        <w:shd w:val="clear" w:color="auto" w:fill="FFFFFF"/>
        <w:ind w:firstLine="709"/>
        <w:jc w:val="both"/>
        <w:rPr>
          <w:rFonts w:eastAsia="Calibri"/>
          <w:bCs/>
          <w:sz w:val="28"/>
          <w:szCs w:val="28"/>
        </w:rPr>
      </w:pPr>
      <w:r w:rsidRPr="00241178">
        <w:rPr>
          <w:rFonts w:eastAsia="Calibri"/>
          <w:bCs/>
          <w:sz w:val="28"/>
          <w:szCs w:val="28"/>
        </w:rPr>
        <w:lastRenderedPageBreak/>
        <w:t>- за счет сре</w:t>
      </w:r>
      <w:proofErr w:type="gramStart"/>
      <w:r w:rsidRPr="00241178">
        <w:rPr>
          <w:rFonts w:eastAsia="Calibri"/>
          <w:bCs/>
          <w:sz w:val="28"/>
          <w:szCs w:val="28"/>
        </w:rPr>
        <w:t xml:space="preserve">дств </w:t>
      </w:r>
      <w:r w:rsidR="0034767B">
        <w:rPr>
          <w:rFonts w:eastAsia="Calibri"/>
          <w:bCs/>
          <w:sz w:val="28"/>
          <w:szCs w:val="28"/>
        </w:rPr>
        <w:t>кр</w:t>
      </w:r>
      <w:proofErr w:type="gramEnd"/>
      <w:r w:rsidR="0034767B">
        <w:rPr>
          <w:rFonts w:eastAsia="Calibri"/>
          <w:bCs/>
          <w:sz w:val="28"/>
          <w:szCs w:val="28"/>
        </w:rPr>
        <w:t>аевого</w:t>
      </w:r>
      <w:r w:rsidRPr="00241178">
        <w:rPr>
          <w:rFonts w:eastAsia="Calibri"/>
          <w:bCs/>
          <w:sz w:val="28"/>
          <w:szCs w:val="28"/>
        </w:rPr>
        <w:t xml:space="preserve"> бюджета </w:t>
      </w:r>
      <w:r w:rsidR="0034767B">
        <w:rPr>
          <w:rFonts w:eastAsia="Calibri"/>
          <w:bCs/>
          <w:sz w:val="28"/>
          <w:szCs w:val="28"/>
        </w:rPr>
        <w:t>–</w:t>
      </w:r>
      <w:r w:rsidRPr="00241178">
        <w:rPr>
          <w:rFonts w:eastAsia="Calibri"/>
          <w:bCs/>
          <w:sz w:val="28"/>
          <w:szCs w:val="28"/>
        </w:rPr>
        <w:t xml:space="preserve"> </w:t>
      </w:r>
      <w:r w:rsidR="00AF50D3">
        <w:rPr>
          <w:rFonts w:eastAsia="Calibri"/>
          <w:bCs/>
          <w:sz w:val="28"/>
          <w:szCs w:val="28"/>
        </w:rPr>
        <w:t>22367,7</w:t>
      </w:r>
      <w:r w:rsidR="00407296">
        <w:rPr>
          <w:rFonts w:eastAsia="Calibri"/>
          <w:bCs/>
          <w:sz w:val="28"/>
          <w:szCs w:val="28"/>
        </w:rPr>
        <w:t>00</w:t>
      </w:r>
      <w:r w:rsidRPr="00241178">
        <w:rPr>
          <w:rFonts w:eastAsia="Calibri"/>
          <w:bCs/>
          <w:sz w:val="28"/>
          <w:szCs w:val="28"/>
        </w:rPr>
        <w:t xml:space="preserve"> тыс. рублей;</w:t>
      </w:r>
    </w:p>
    <w:p w:rsidR="009C392C" w:rsidRPr="00241178" w:rsidRDefault="009C392C" w:rsidP="00F628AB">
      <w:pPr>
        <w:shd w:val="clear" w:color="auto" w:fill="FFFFFF"/>
        <w:ind w:firstLine="709"/>
        <w:jc w:val="both"/>
        <w:rPr>
          <w:rFonts w:eastAsia="Calibri"/>
          <w:bCs/>
          <w:sz w:val="28"/>
          <w:szCs w:val="28"/>
        </w:rPr>
      </w:pPr>
      <w:r w:rsidRPr="00241178">
        <w:rPr>
          <w:rFonts w:eastAsia="Calibri"/>
          <w:bCs/>
          <w:sz w:val="28"/>
          <w:szCs w:val="28"/>
        </w:rPr>
        <w:t xml:space="preserve">- </w:t>
      </w:r>
      <w:r w:rsidR="0034767B" w:rsidRPr="00241178">
        <w:rPr>
          <w:rFonts w:eastAsia="Calibri"/>
          <w:bCs/>
          <w:sz w:val="28"/>
          <w:szCs w:val="28"/>
        </w:rPr>
        <w:t>за счет средств местного бюджета</w:t>
      </w:r>
      <w:r w:rsidR="0034767B">
        <w:rPr>
          <w:rFonts w:eastAsia="Calibri"/>
          <w:bCs/>
          <w:sz w:val="28"/>
          <w:szCs w:val="28"/>
        </w:rPr>
        <w:t xml:space="preserve"> – </w:t>
      </w:r>
      <w:r w:rsidR="00AF50D3">
        <w:rPr>
          <w:rFonts w:eastAsia="Calibri"/>
          <w:bCs/>
          <w:sz w:val="28"/>
          <w:szCs w:val="28"/>
        </w:rPr>
        <w:t>16988,900</w:t>
      </w:r>
      <w:r w:rsidRPr="00241178">
        <w:rPr>
          <w:rFonts w:eastAsia="Calibri"/>
          <w:bCs/>
          <w:sz w:val="28"/>
          <w:szCs w:val="28"/>
        </w:rPr>
        <w:t xml:space="preserve"> тыс. рублей.</w:t>
      </w:r>
    </w:p>
    <w:p w:rsidR="009C392C" w:rsidRDefault="009C392C" w:rsidP="00F628AB">
      <w:pPr>
        <w:shd w:val="clear" w:color="auto" w:fill="FFFFFF"/>
        <w:ind w:firstLine="709"/>
        <w:jc w:val="both"/>
        <w:rPr>
          <w:rFonts w:eastAsia="Calibri"/>
          <w:bCs/>
          <w:sz w:val="28"/>
          <w:szCs w:val="28"/>
          <w:shd w:val="clear" w:color="auto" w:fill="FFFFFF"/>
        </w:rPr>
      </w:pPr>
      <w:r w:rsidRPr="00241178">
        <w:rPr>
          <w:rFonts w:eastAsia="Calibri"/>
          <w:bCs/>
          <w:sz w:val="28"/>
          <w:szCs w:val="28"/>
        </w:rPr>
        <w:t xml:space="preserve"> Кассовые расходы по итогам года составили</w:t>
      </w:r>
      <w:r w:rsidR="00110052" w:rsidRPr="00110052">
        <w:t xml:space="preserve"> </w:t>
      </w:r>
      <w:r w:rsidR="00110052" w:rsidRPr="00110052">
        <w:rPr>
          <w:rFonts w:eastAsia="Calibri"/>
          <w:bCs/>
          <w:sz w:val="28"/>
          <w:szCs w:val="28"/>
        </w:rPr>
        <w:t>в сумме</w:t>
      </w:r>
      <w:r w:rsidRPr="00241178">
        <w:rPr>
          <w:rFonts w:eastAsia="Calibri"/>
          <w:bCs/>
          <w:sz w:val="28"/>
          <w:szCs w:val="28"/>
        </w:rPr>
        <w:t xml:space="preserve"> </w:t>
      </w:r>
      <w:r w:rsidR="00AF50D3">
        <w:rPr>
          <w:bCs/>
          <w:color w:val="000000"/>
          <w:sz w:val="28"/>
          <w:szCs w:val="28"/>
        </w:rPr>
        <w:t>35668,118</w:t>
      </w:r>
      <w:r w:rsidRPr="00241178">
        <w:rPr>
          <w:bCs/>
          <w:color w:val="000000"/>
          <w:sz w:val="28"/>
          <w:szCs w:val="28"/>
        </w:rPr>
        <w:t xml:space="preserve"> </w:t>
      </w:r>
      <w:r w:rsidR="006A4625" w:rsidRPr="00241178">
        <w:rPr>
          <w:rFonts w:eastAsia="Calibri"/>
          <w:bCs/>
          <w:sz w:val="28"/>
          <w:szCs w:val="28"/>
        </w:rPr>
        <w:t>тыс. рублей</w:t>
      </w:r>
      <w:r w:rsidRPr="00241178">
        <w:rPr>
          <w:rFonts w:eastAsia="Calibri"/>
          <w:bCs/>
          <w:sz w:val="28"/>
          <w:szCs w:val="28"/>
        </w:rPr>
        <w:t xml:space="preserve"> или </w:t>
      </w:r>
      <w:r w:rsidR="00AF50D3">
        <w:rPr>
          <w:rFonts w:eastAsia="Calibri"/>
          <w:bCs/>
          <w:sz w:val="28"/>
          <w:szCs w:val="28"/>
          <w:shd w:val="clear" w:color="auto" w:fill="FFFFFF"/>
        </w:rPr>
        <w:t>90</w:t>
      </w:r>
      <w:r w:rsidR="00FE13AA">
        <w:rPr>
          <w:rFonts w:eastAsia="Calibri"/>
          <w:bCs/>
          <w:sz w:val="28"/>
          <w:szCs w:val="28"/>
          <w:shd w:val="clear" w:color="auto" w:fill="FFFFFF"/>
        </w:rPr>
        <w:t>,</w:t>
      </w:r>
      <w:r w:rsidR="00407296">
        <w:rPr>
          <w:rFonts w:eastAsia="Calibri"/>
          <w:bCs/>
          <w:sz w:val="28"/>
          <w:szCs w:val="28"/>
          <w:shd w:val="clear" w:color="auto" w:fill="FFFFFF"/>
        </w:rPr>
        <w:t>6</w:t>
      </w:r>
      <w:r w:rsidRPr="00241178">
        <w:rPr>
          <w:rFonts w:eastAsia="Calibri"/>
          <w:bCs/>
          <w:sz w:val="28"/>
          <w:szCs w:val="28"/>
          <w:shd w:val="clear" w:color="auto" w:fill="FFFFFF"/>
        </w:rPr>
        <w:t>% от плановых назначений</w:t>
      </w:r>
      <w:r w:rsidR="00F1787D">
        <w:rPr>
          <w:rFonts w:eastAsia="Calibri"/>
          <w:bCs/>
          <w:sz w:val="28"/>
          <w:szCs w:val="28"/>
          <w:shd w:val="clear" w:color="auto" w:fill="FFFFFF"/>
        </w:rPr>
        <w:t>:</w:t>
      </w:r>
    </w:p>
    <w:p w:rsidR="00F1787D" w:rsidRPr="00241178" w:rsidRDefault="00F1787D" w:rsidP="00F628AB">
      <w:pPr>
        <w:shd w:val="clear" w:color="auto" w:fill="FFFFFF"/>
        <w:ind w:firstLine="709"/>
        <w:jc w:val="both"/>
        <w:rPr>
          <w:rFonts w:eastAsia="Calibri"/>
          <w:bCs/>
          <w:sz w:val="28"/>
          <w:szCs w:val="28"/>
        </w:rPr>
      </w:pPr>
      <w:r w:rsidRPr="00241178">
        <w:rPr>
          <w:rFonts w:eastAsia="Calibri"/>
          <w:bCs/>
          <w:sz w:val="28"/>
          <w:szCs w:val="28"/>
        </w:rPr>
        <w:t>- за счет сре</w:t>
      </w:r>
      <w:proofErr w:type="gramStart"/>
      <w:r w:rsidRPr="00241178">
        <w:rPr>
          <w:rFonts w:eastAsia="Calibri"/>
          <w:bCs/>
          <w:sz w:val="28"/>
          <w:szCs w:val="28"/>
        </w:rPr>
        <w:t xml:space="preserve">дств </w:t>
      </w:r>
      <w:r>
        <w:rPr>
          <w:rFonts w:eastAsia="Calibri"/>
          <w:bCs/>
          <w:sz w:val="28"/>
          <w:szCs w:val="28"/>
        </w:rPr>
        <w:t>кр</w:t>
      </w:r>
      <w:proofErr w:type="gramEnd"/>
      <w:r>
        <w:rPr>
          <w:rFonts w:eastAsia="Calibri"/>
          <w:bCs/>
          <w:sz w:val="28"/>
          <w:szCs w:val="28"/>
        </w:rPr>
        <w:t>аевого</w:t>
      </w:r>
      <w:r w:rsidRPr="00241178">
        <w:rPr>
          <w:rFonts w:eastAsia="Calibri"/>
          <w:bCs/>
          <w:sz w:val="28"/>
          <w:szCs w:val="28"/>
        </w:rPr>
        <w:t xml:space="preserve"> бюджета </w:t>
      </w:r>
      <w:r>
        <w:rPr>
          <w:rFonts w:eastAsia="Calibri"/>
          <w:bCs/>
          <w:sz w:val="28"/>
          <w:szCs w:val="28"/>
        </w:rPr>
        <w:t>–</w:t>
      </w:r>
      <w:r w:rsidRPr="00241178">
        <w:rPr>
          <w:rFonts w:eastAsia="Calibri"/>
          <w:bCs/>
          <w:sz w:val="28"/>
          <w:szCs w:val="28"/>
        </w:rPr>
        <w:t xml:space="preserve"> </w:t>
      </w:r>
      <w:r w:rsidR="00AF50D3">
        <w:rPr>
          <w:rFonts w:eastAsia="Calibri"/>
          <w:bCs/>
          <w:sz w:val="28"/>
          <w:szCs w:val="28"/>
        </w:rPr>
        <w:t>22006,222</w:t>
      </w:r>
      <w:r w:rsidRPr="00241178">
        <w:rPr>
          <w:rFonts w:eastAsia="Calibri"/>
          <w:bCs/>
          <w:sz w:val="28"/>
          <w:szCs w:val="28"/>
        </w:rPr>
        <w:t xml:space="preserve"> тыс. рублей</w:t>
      </w:r>
      <w:r>
        <w:rPr>
          <w:rFonts w:eastAsia="Calibri"/>
          <w:bCs/>
          <w:sz w:val="28"/>
          <w:szCs w:val="28"/>
        </w:rPr>
        <w:t xml:space="preserve"> (</w:t>
      </w:r>
      <w:r w:rsidR="00AF50D3">
        <w:rPr>
          <w:rFonts w:eastAsia="Calibri"/>
          <w:bCs/>
          <w:sz w:val="28"/>
          <w:szCs w:val="28"/>
        </w:rPr>
        <w:t>98,4</w:t>
      </w:r>
      <w:r>
        <w:rPr>
          <w:rFonts w:eastAsia="Calibri"/>
          <w:bCs/>
          <w:sz w:val="28"/>
          <w:szCs w:val="28"/>
        </w:rPr>
        <w:t>%)</w:t>
      </w:r>
      <w:r w:rsidRPr="00241178">
        <w:rPr>
          <w:rFonts w:eastAsia="Calibri"/>
          <w:bCs/>
          <w:sz w:val="28"/>
          <w:szCs w:val="28"/>
        </w:rPr>
        <w:t>;</w:t>
      </w:r>
    </w:p>
    <w:p w:rsidR="00F1787D" w:rsidRPr="00241178" w:rsidRDefault="00F1787D" w:rsidP="00F628AB">
      <w:pPr>
        <w:shd w:val="clear" w:color="auto" w:fill="FFFFFF"/>
        <w:ind w:firstLine="709"/>
        <w:jc w:val="both"/>
        <w:rPr>
          <w:rFonts w:eastAsia="Calibri"/>
          <w:bCs/>
          <w:sz w:val="28"/>
          <w:szCs w:val="28"/>
        </w:rPr>
      </w:pPr>
      <w:r w:rsidRPr="00241178">
        <w:rPr>
          <w:rFonts w:eastAsia="Calibri"/>
          <w:bCs/>
          <w:sz w:val="28"/>
          <w:szCs w:val="28"/>
        </w:rPr>
        <w:t>- за счет средств местного бюджета</w:t>
      </w:r>
      <w:r>
        <w:rPr>
          <w:rFonts w:eastAsia="Calibri"/>
          <w:bCs/>
          <w:sz w:val="28"/>
          <w:szCs w:val="28"/>
        </w:rPr>
        <w:t xml:space="preserve"> – </w:t>
      </w:r>
      <w:r w:rsidR="00AF50D3">
        <w:rPr>
          <w:rFonts w:eastAsia="Calibri"/>
          <w:bCs/>
          <w:sz w:val="28"/>
          <w:szCs w:val="28"/>
        </w:rPr>
        <w:t>13661,896</w:t>
      </w:r>
      <w:r w:rsidRPr="00241178">
        <w:rPr>
          <w:rFonts w:eastAsia="Calibri"/>
          <w:bCs/>
          <w:sz w:val="28"/>
          <w:szCs w:val="28"/>
        </w:rPr>
        <w:t xml:space="preserve"> тыс. рублей</w:t>
      </w:r>
      <w:r>
        <w:rPr>
          <w:rFonts w:eastAsia="Calibri"/>
          <w:bCs/>
          <w:sz w:val="28"/>
          <w:szCs w:val="28"/>
        </w:rPr>
        <w:t xml:space="preserve"> (</w:t>
      </w:r>
      <w:r w:rsidR="00AF50D3">
        <w:rPr>
          <w:rFonts w:eastAsia="Calibri"/>
          <w:bCs/>
          <w:sz w:val="28"/>
          <w:szCs w:val="28"/>
        </w:rPr>
        <w:t>80,4</w:t>
      </w:r>
      <w:r>
        <w:rPr>
          <w:rFonts w:eastAsia="Calibri"/>
          <w:bCs/>
          <w:sz w:val="28"/>
          <w:szCs w:val="28"/>
        </w:rPr>
        <w:t>%)</w:t>
      </w:r>
      <w:r w:rsidRPr="00241178">
        <w:rPr>
          <w:rFonts w:eastAsia="Calibri"/>
          <w:bCs/>
          <w:sz w:val="28"/>
          <w:szCs w:val="28"/>
        </w:rPr>
        <w:t>.</w:t>
      </w:r>
    </w:p>
    <w:p w:rsidR="009C392C" w:rsidRPr="00241178" w:rsidRDefault="009C392C" w:rsidP="00F628AB">
      <w:pPr>
        <w:jc w:val="both"/>
        <w:rPr>
          <w:rFonts w:eastAsia="Andale Sans UI"/>
          <w:kern w:val="1"/>
          <w:sz w:val="28"/>
          <w:szCs w:val="28"/>
          <w:lang w:eastAsia="fa-IR" w:bidi="fa-IR"/>
        </w:rPr>
      </w:pPr>
      <w:r w:rsidRPr="00241178">
        <w:rPr>
          <w:rFonts w:eastAsia="Calibri"/>
          <w:bCs/>
          <w:sz w:val="28"/>
          <w:szCs w:val="28"/>
        </w:rPr>
        <w:tab/>
      </w:r>
      <w:r w:rsidRPr="00241178">
        <w:rPr>
          <w:rFonts w:eastAsia="Andale Sans UI"/>
          <w:kern w:val="1"/>
          <w:sz w:val="28"/>
          <w:szCs w:val="28"/>
          <w:lang w:eastAsia="fa-IR" w:bidi="fa-IR"/>
        </w:rPr>
        <w:t>На 20</w:t>
      </w:r>
      <w:r w:rsidR="002568DD">
        <w:rPr>
          <w:rFonts w:eastAsia="Andale Sans UI"/>
          <w:kern w:val="1"/>
          <w:sz w:val="28"/>
          <w:szCs w:val="28"/>
          <w:lang w:eastAsia="fa-IR" w:bidi="fa-IR"/>
        </w:rPr>
        <w:t>2</w:t>
      </w:r>
      <w:r w:rsidR="00AF50D3">
        <w:rPr>
          <w:rFonts w:eastAsia="Andale Sans UI"/>
          <w:kern w:val="1"/>
          <w:sz w:val="28"/>
          <w:szCs w:val="28"/>
          <w:lang w:eastAsia="fa-IR" w:bidi="fa-IR"/>
        </w:rPr>
        <w:t>3</w:t>
      </w:r>
      <w:r w:rsidRPr="00241178">
        <w:rPr>
          <w:rFonts w:eastAsia="Andale Sans UI"/>
          <w:kern w:val="1"/>
          <w:sz w:val="28"/>
          <w:szCs w:val="28"/>
          <w:lang w:eastAsia="fa-IR" w:bidi="fa-IR"/>
        </w:rPr>
        <w:t xml:space="preserve"> год с учетом внесенных изменений Программой предусмотрена реализация </w:t>
      </w:r>
      <w:r w:rsidR="00407296">
        <w:rPr>
          <w:rFonts w:eastAsia="Andale Sans UI"/>
          <w:kern w:val="1"/>
          <w:sz w:val="28"/>
          <w:szCs w:val="28"/>
          <w:lang w:eastAsia="fa-IR" w:bidi="fa-IR"/>
        </w:rPr>
        <w:t>пяти</w:t>
      </w:r>
      <w:r w:rsidRPr="00241178">
        <w:rPr>
          <w:rFonts w:eastAsia="Andale Sans UI"/>
          <w:kern w:val="1"/>
          <w:sz w:val="28"/>
          <w:szCs w:val="28"/>
          <w:lang w:eastAsia="fa-IR" w:bidi="fa-IR"/>
        </w:rPr>
        <w:t xml:space="preserve"> основных мероприятий: </w:t>
      </w:r>
    </w:p>
    <w:p w:rsidR="002568DD" w:rsidRDefault="00F8569C" w:rsidP="00F628AB">
      <w:pPr>
        <w:widowControl w:val="0"/>
        <w:suppressAutoHyphens/>
        <w:jc w:val="both"/>
        <w:textAlignment w:val="baseline"/>
        <w:rPr>
          <w:rFonts w:eastAsia="Andale Sans UI"/>
          <w:kern w:val="1"/>
          <w:sz w:val="28"/>
          <w:szCs w:val="28"/>
          <w:lang w:eastAsia="fa-IR" w:bidi="fa-IR"/>
        </w:rPr>
      </w:pPr>
      <w:r>
        <w:rPr>
          <w:rFonts w:eastAsia="Andale Sans UI"/>
          <w:kern w:val="1"/>
          <w:sz w:val="28"/>
          <w:szCs w:val="28"/>
          <w:lang w:eastAsia="fa-IR" w:bidi="fa-IR"/>
        </w:rPr>
        <w:tab/>
      </w:r>
      <w:r w:rsidR="009C392C" w:rsidRPr="00241178">
        <w:rPr>
          <w:rFonts w:eastAsia="Andale Sans UI"/>
          <w:kern w:val="1"/>
          <w:sz w:val="28"/>
          <w:szCs w:val="28"/>
          <w:lang w:eastAsia="fa-IR" w:bidi="fa-IR"/>
        </w:rPr>
        <w:t>- мероприятие № 3</w:t>
      </w:r>
      <w:r w:rsidR="00407296">
        <w:rPr>
          <w:rFonts w:eastAsia="Andale Sans UI"/>
          <w:kern w:val="1"/>
          <w:sz w:val="28"/>
          <w:szCs w:val="28"/>
          <w:lang w:eastAsia="fa-IR" w:bidi="fa-IR"/>
        </w:rPr>
        <w:t>:</w:t>
      </w:r>
      <w:r w:rsidR="009C392C" w:rsidRPr="00241178">
        <w:rPr>
          <w:rFonts w:eastAsia="Andale Sans UI"/>
          <w:kern w:val="1"/>
          <w:sz w:val="28"/>
          <w:szCs w:val="28"/>
          <w:lang w:eastAsia="fa-IR" w:bidi="fa-IR"/>
        </w:rPr>
        <w:t xml:space="preserve"> «Модернизация и техническое перевооружение котельных, работающих на неэффективных видах топлива»</w:t>
      </w:r>
      <w:r w:rsidR="002568DD">
        <w:rPr>
          <w:rFonts w:eastAsia="Andale Sans UI"/>
          <w:kern w:val="1"/>
          <w:sz w:val="28"/>
          <w:szCs w:val="28"/>
          <w:lang w:eastAsia="fa-IR" w:bidi="fa-IR"/>
        </w:rPr>
        <w:t>;</w:t>
      </w:r>
    </w:p>
    <w:p w:rsidR="009C392C" w:rsidRPr="00241178" w:rsidRDefault="002568DD" w:rsidP="00F628AB">
      <w:pPr>
        <w:widowControl w:val="0"/>
        <w:suppressAutoHyphens/>
        <w:ind w:firstLine="708"/>
        <w:jc w:val="both"/>
        <w:textAlignment w:val="baseline"/>
        <w:rPr>
          <w:rFonts w:eastAsia="Andale Sans UI"/>
          <w:kern w:val="1"/>
          <w:sz w:val="28"/>
          <w:szCs w:val="28"/>
          <w:lang w:eastAsia="fa-IR" w:bidi="fa-IR"/>
        </w:rPr>
      </w:pPr>
      <w:r>
        <w:rPr>
          <w:rFonts w:eastAsia="Andale Sans UI"/>
          <w:kern w:val="1"/>
          <w:sz w:val="28"/>
          <w:szCs w:val="28"/>
          <w:lang w:eastAsia="fa-IR" w:bidi="fa-IR"/>
        </w:rPr>
        <w:t>- мероприятие №</w:t>
      </w:r>
      <w:r w:rsidR="00407296">
        <w:rPr>
          <w:rFonts w:eastAsia="Andale Sans UI"/>
          <w:kern w:val="1"/>
          <w:sz w:val="28"/>
          <w:szCs w:val="28"/>
          <w:lang w:eastAsia="fa-IR" w:bidi="fa-IR"/>
        </w:rPr>
        <w:t xml:space="preserve"> </w:t>
      </w:r>
      <w:r>
        <w:rPr>
          <w:rFonts w:eastAsia="Andale Sans UI"/>
          <w:kern w:val="1"/>
          <w:sz w:val="28"/>
          <w:szCs w:val="28"/>
          <w:lang w:eastAsia="fa-IR" w:bidi="fa-IR"/>
        </w:rPr>
        <w:t>4</w:t>
      </w:r>
      <w:r w:rsidR="00407296">
        <w:rPr>
          <w:rFonts w:eastAsia="Andale Sans UI"/>
          <w:kern w:val="1"/>
          <w:sz w:val="28"/>
          <w:szCs w:val="28"/>
          <w:lang w:eastAsia="fa-IR" w:bidi="fa-IR"/>
        </w:rPr>
        <w:t>:</w:t>
      </w:r>
      <w:r w:rsidR="00325436">
        <w:rPr>
          <w:rFonts w:eastAsia="Andale Sans UI"/>
          <w:kern w:val="1"/>
          <w:sz w:val="28"/>
          <w:szCs w:val="28"/>
          <w:lang w:eastAsia="fa-IR" w:bidi="fa-IR"/>
        </w:rPr>
        <w:t xml:space="preserve"> </w:t>
      </w:r>
      <w:r>
        <w:rPr>
          <w:rFonts w:eastAsia="Andale Sans UI"/>
          <w:kern w:val="1"/>
          <w:sz w:val="28"/>
          <w:szCs w:val="28"/>
          <w:lang w:eastAsia="fa-IR" w:bidi="fa-IR"/>
        </w:rPr>
        <w:t>«</w:t>
      </w:r>
      <w:r w:rsidR="00325436" w:rsidRPr="00325436">
        <w:rPr>
          <w:rFonts w:eastAsia="Andale Sans UI"/>
          <w:kern w:val="1"/>
          <w:sz w:val="28"/>
          <w:szCs w:val="28"/>
          <w:lang w:eastAsia="fa-IR" w:bidi="fa-IR"/>
        </w:rPr>
        <w:t xml:space="preserve">Строительство сети газораспределения </w:t>
      </w:r>
      <w:proofErr w:type="spellStart"/>
      <w:r w:rsidR="00325436" w:rsidRPr="00325436">
        <w:rPr>
          <w:rFonts w:eastAsia="Andale Sans UI"/>
          <w:kern w:val="1"/>
          <w:sz w:val="28"/>
          <w:szCs w:val="28"/>
          <w:lang w:eastAsia="fa-IR" w:bidi="fa-IR"/>
        </w:rPr>
        <w:t>х</w:t>
      </w:r>
      <w:proofErr w:type="gramStart"/>
      <w:r w:rsidR="00325436" w:rsidRPr="00325436">
        <w:rPr>
          <w:rFonts w:eastAsia="Andale Sans UI"/>
          <w:kern w:val="1"/>
          <w:sz w:val="28"/>
          <w:szCs w:val="28"/>
          <w:lang w:eastAsia="fa-IR" w:bidi="fa-IR"/>
        </w:rPr>
        <w:t>.П</w:t>
      </w:r>
      <w:proofErr w:type="gramEnd"/>
      <w:r w:rsidR="00325436" w:rsidRPr="00325436">
        <w:rPr>
          <w:rFonts w:eastAsia="Andale Sans UI"/>
          <w:kern w:val="1"/>
          <w:sz w:val="28"/>
          <w:szCs w:val="28"/>
          <w:lang w:eastAsia="fa-IR" w:bidi="fa-IR"/>
        </w:rPr>
        <w:t>есчаный</w:t>
      </w:r>
      <w:proofErr w:type="spellEnd"/>
      <w:r w:rsidR="00325436" w:rsidRPr="00325436">
        <w:rPr>
          <w:rFonts w:eastAsia="Andale Sans UI"/>
          <w:kern w:val="1"/>
          <w:sz w:val="28"/>
          <w:szCs w:val="28"/>
          <w:lang w:eastAsia="fa-IR" w:bidi="fa-IR"/>
        </w:rPr>
        <w:t xml:space="preserve"> Тбилисского района Краснодарского края, 1 этап строительства, Распределительный газопровод высокого давления с установкой ГРГПП №1 по </w:t>
      </w:r>
      <w:proofErr w:type="spellStart"/>
      <w:r w:rsidR="00325436" w:rsidRPr="00325436">
        <w:rPr>
          <w:rFonts w:eastAsia="Andale Sans UI"/>
          <w:kern w:val="1"/>
          <w:sz w:val="28"/>
          <w:szCs w:val="28"/>
          <w:lang w:eastAsia="fa-IR" w:bidi="fa-IR"/>
        </w:rPr>
        <w:t>ул.Выездной</w:t>
      </w:r>
      <w:proofErr w:type="spellEnd"/>
      <w:r w:rsidR="00325436" w:rsidRPr="00325436">
        <w:rPr>
          <w:rFonts w:eastAsia="Andale Sans UI"/>
          <w:kern w:val="1"/>
          <w:sz w:val="28"/>
          <w:szCs w:val="28"/>
          <w:lang w:eastAsia="fa-IR" w:bidi="fa-IR"/>
        </w:rPr>
        <w:t>. Распределительные газопроводы низкого давления</w:t>
      </w:r>
      <w:r>
        <w:rPr>
          <w:rFonts w:eastAsia="Andale Sans UI"/>
          <w:kern w:val="1"/>
          <w:sz w:val="28"/>
          <w:szCs w:val="28"/>
          <w:lang w:eastAsia="fa-IR" w:bidi="fa-IR"/>
        </w:rPr>
        <w:t>»</w:t>
      </w:r>
      <w:r w:rsidR="00407296">
        <w:rPr>
          <w:rFonts w:eastAsia="Andale Sans UI"/>
          <w:kern w:val="1"/>
          <w:sz w:val="28"/>
          <w:szCs w:val="28"/>
          <w:lang w:eastAsia="fa-IR" w:bidi="fa-IR"/>
        </w:rPr>
        <w:t>;</w:t>
      </w:r>
    </w:p>
    <w:p w:rsidR="009C392C" w:rsidRDefault="00407296" w:rsidP="00F628AB">
      <w:pPr>
        <w:shd w:val="clear" w:color="auto" w:fill="FFFFFF"/>
        <w:ind w:firstLine="709"/>
        <w:jc w:val="both"/>
        <w:rPr>
          <w:sz w:val="28"/>
          <w:szCs w:val="28"/>
        </w:rPr>
      </w:pPr>
      <w:r w:rsidRPr="00407296">
        <w:rPr>
          <w:rFonts w:eastAsia="Calibri"/>
          <w:bCs/>
          <w:sz w:val="28"/>
          <w:szCs w:val="28"/>
        </w:rPr>
        <w:t>-</w:t>
      </w:r>
      <w:r>
        <w:rPr>
          <w:rFonts w:eastAsia="Calibri"/>
          <w:bCs/>
          <w:sz w:val="28"/>
          <w:szCs w:val="28"/>
        </w:rPr>
        <w:t xml:space="preserve">  </w:t>
      </w:r>
      <w:r>
        <w:rPr>
          <w:sz w:val="28"/>
          <w:szCs w:val="28"/>
        </w:rPr>
        <w:t xml:space="preserve">мероприятие № 5: «Строительство сети газораспределения х. Веревкин Тбилисского района Краснодарского края. </w:t>
      </w:r>
      <w:proofErr w:type="gramStart"/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этап строительства.</w:t>
      </w:r>
      <w:proofErr w:type="gramEnd"/>
      <w:r>
        <w:rPr>
          <w:sz w:val="28"/>
          <w:szCs w:val="28"/>
        </w:rPr>
        <w:t xml:space="preserve"> Распределительный газопровод высокого давления. Распределительные газопроводы низкого давления»;</w:t>
      </w:r>
    </w:p>
    <w:p w:rsidR="00407296" w:rsidRDefault="00407296" w:rsidP="00F628AB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мероприятие № 6: «Субсидии в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услуг»;</w:t>
      </w:r>
    </w:p>
    <w:p w:rsidR="00407296" w:rsidRPr="00407296" w:rsidRDefault="00AF50D3" w:rsidP="00F628AB">
      <w:pPr>
        <w:shd w:val="clear" w:color="auto" w:fill="FFFFFF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- </w:t>
      </w:r>
      <w:r>
        <w:rPr>
          <w:sz w:val="28"/>
          <w:szCs w:val="28"/>
        </w:rPr>
        <w:t xml:space="preserve">мероприятие № 8: </w:t>
      </w:r>
      <w:r w:rsidRPr="00AF50D3">
        <w:rPr>
          <w:sz w:val="28"/>
          <w:szCs w:val="28"/>
        </w:rPr>
        <w:t xml:space="preserve">"Строительство объекта: "Подводящий газопровод высокого давления и распределительный газопровод низкого давления хутор </w:t>
      </w:r>
      <w:proofErr w:type="spellStart"/>
      <w:r w:rsidRPr="00AF50D3">
        <w:rPr>
          <w:sz w:val="28"/>
          <w:szCs w:val="28"/>
        </w:rPr>
        <w:t>Чернобаб</w:t>
      </w:r>
      <w:proofErr w:type="spellEnd"/>
      <w:r w:rsidRPr="00AF50D3">
        <w:rPr>
          <w:sz w:val="28"/>
          <w:szCs w:val="28"/>
        </w:rPr>
        <w:t xml:space="preserve"> Тбилисского района Краснодарского края"</w:t>
      </w:r>
    </w:p>
    <w:p w:rsidR="00D60463" w:rsidRDefault="00D60463" w:rsidP="00F628AB">
      <w:pPr>
        <w:ind w:firstLine="709"/>
        <w:jc w:val="center"/>
        <w:rPr>
          <w:rFonts w:eastAsia="Calibri"/>
          <w:b/>
          <w:bCs/>
          <w:i/>
          <w:sz w:val="28"/>
          <w:szCs w:val="28"/>
        </w:rPr>
      </w:pPr>
    </w:p>
    <w:p w:rsidR="009C392C" w:rsidRPr="00241178" w:rsidRDefault="009C392C" w:rsidP="00F628AB">
      <w:pPr>
        <w:ind w:firstLine="709"/>
        <w:jc w:val="center"/>
        <w:rPr>
          <w:rFonts w:eastAsia="Calibri"/>
          <w:b/>
          <w:bCs/>
          <w:i/>
          <w:sz w:val="28"/>
          <w:szCs w:val="28"/>
        </w:rPr>
      </w:pPr>
      <w:r w:rsidRPr="00241178">
        <w:rPr>
          <w:rFonts w:eastAsia="Calibri"/>
          <w:b/>
          <w:bCs/>
          <w:i/>
          <w:sz w:val="28"/>
          <w:szCs w:val="28"/>
        </w:rPr>
        <w:t>3.1</w:t>
      </w:r>
      <w:r w:rsidR="0084485B">
        <w:rPr>
          <w:rFonts w:eastAsia="Calibri"/>
          <w:b/>
          <w:bCs/>
          <w:i/>
          <w:sz w:val="28"/>
          <w:szCs w:val="28"/>
        </w:rPr>
        <w:t>2</w:t>
      </w:r>
      <w:r w:rsidRPr="00241178">
        <w:rPr>
          <w:rFonts w:eastAsia="Calibri"/>
          <w:b/>
          <w:bCs/>
          <w:i/>
          <w:sz w:val="28"/>
          <w:szCs w:val="28"/>
        </w:rPr>
        <w:t>.2. О ходе реализации основного мероприятия № 3</w:t>
      </w:r>
    </w:p>
    <w:p w:rsidR="009C392C" w:rsidRPr="00241178" w:rsidRDefault="009C392C" w:rsidP="00F628AB">
      <w:pPr>
        <w:ind w:firstLine="709"/>
        <w:jc w:val="center"/>
        <w:rPr>
          <w:rFonts w:eastAsia="Calibri"/>
          <w:b/>
          <w:bCs/>
          <w:i/>
          <w:sz w:val="28"/>
          <w:szCs w:val="28"/>
        </w:rPr>
      </w:pPr>
      <w:r w:rsidRPr="00241178">
        <w:rPr>
          <w:rFonts w:eastAsia="Calibri"/>
          <w:b/>
          <w:bCs/>
          <w:i/>
          <w:sz w:val="28"/>
          <w:szCs w:val="28"/>
        </w:rPr>
        <w:t>«Модернизация и техническое перевооружение котельных, работающих на неэффективных видах топлива»</w:t>
      </w:r>
    </w:p>
    <w:p w:rsidR="009C392C" w:rsidRPr="00241178" w:rsidRDefault="00F8569C" w:rsidP="00F628AB">
      <w:pPr>
        <w:shd w:val="clear" w:color="auto" w:fill="FFFFFF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Объем финансирования </w:t>
      </w:r>
      <w:r w:rsidR="009C392C" w:rsidRPr="00241178">
        <w:rPr>
          <w:rFonts w:eastAsia="Calibri"/>
          <w:bCs/>
          <w:sz w:val="28"/>
          <w:szCs w:val="28"/>
        </w:rPr>
        <w:t xml:space="preserve">на реализацию данного мероприятия предусматривался в сумме </w:t>
      </w:r>
      <w:r w:rsidR="00A802AE">
        <w:rPr>
          <w:rFonts w:eastAsia="Calibri"/>
          <w:bCs/>
          <w:sz w:val="28"/>
          <w:szCs w:val="28"/>
        </w:rPr>
        <w:t>7570,500</w:t>
      </w:r>
      <w:r w:rsidR="009C392C" w:rsidRPr="00241178">
        <w:rPr>
          <w:rFonts w:eastAsia="Calibri"/>
          <w:bCs/>
          <w:sz w:val="28"/>
          <w:szCs w:val="28"/>
        </w:rPr>
        <w:t xml:space="preserve"> тыс. рублей, в том числе:</w:t>
      </w:r>
    </w:p>
    <w:p w:rsidR="00D74735" w:rsidRPr="00241178" w:rsidRDefault="00D74735" w:rsidP="00F628AB">
      <w:pPr>
        <w:shd w:val="clear" w:color="auto" w:fill="FFFFFF"/>
        <w:ind w:firstLine="709"/>
        <w:jc w:val="both"/>
        <w:rPr>
          <w:rFonts w:eastAsia="Calibri"/>
          <w:bCs/>
          <w:sz w:val="28"/>
          <w:szCs w:val="28"/>
        </w:rPr>
      </w:pPr>
      <w:r w:rsidRPr="00241178">
        <w:rPr>
          <w:rFonts w:eastAsia="Calibri"/>
          <w:bCs/>
          <w:sz w:val="28"/>
          <w:szCs w:val="28"/>
        </w:rPr>
        <w:t>- за счет сре</w:t>
      </w:r>
      <w:proofErr w:type="gramStart"/>
      <w:r w:rsidRPr="00241178">
        <w:rPr>
          <w:rFonts w:eastAsia="Calibri"/>
          <w:bCs/>
          <w:sz w:val="28"/>
          <w:szCs w:val="28"/>
        </w:rPr>
        <w:t xml:space="preserve">дств </w:t>
      </w:r>
      <w:r>
        <w:rPr>
          <w:rFonts w:eastAsia="Calibri"/>
          <w:bCs/>
          <w:sz w:val="28"/>
          <w:szCs w:val="28"/>
        </w:rPr>
        <w:t>кр</w:t>
      </w:r>
      <w:proofErr w:type="gramEnd"/>
      <w:r>
        <w:rPr>
          <w:rFonts w:eastAsia="Calibri"/>
          <w:bCs/>
          <w:sz w:val="28"/>
          <w:szCs w:val="28"/>
        </w:rPr>
        <w:t>аевого</w:t>
      </w:r>
      <w:r w:rsidRPr="00241178">
        <w:rPr>
          <w:rFonts w:eastAsia="Calibri"/>
          <w:bCs/>
          <w:sz w:val="28"/>
          <w:szCs w:val="28"/>
        </w:rPr>
        <w:t xml:space="preserve"> бюджета </w:t>
      </w:r>
      <w:r>
        <w:rPr>
          <w:rFonts w:eastAsia="Calibri"/>
          <w:bCs/>
          <w:sz w:val="28"/>
          <w:szCs w:val="28"/>
        </w:rPr>
        <w:t>–</w:t>
      </w:r>
      <w:r w:rsidRPr="00241178">
        <w:rPr>
          <w:rFonts w:eastAsia="Calibri"/>
          <w:bCs/>
          <w:sz w:val="28"/>
          <w:szCs w:val="28"/>
        </w:rPr>
        <w:t xml:space="preserve"> </w:t>
      </w:r>
      <w:r w:rsidR="002E31F2">
        <w:rPr>
          <w:rFonts w:eastAsia="Calibri"/>
          <w:bCs/>
          <w:sz w:val="28"/>
          <w:szCs w:val="28"/>
        </w:rPr>
        <w:t>0,0</w:t>
      </w:r>
      <w:r w:rsidRPr="00241178">
        <w:rPr>
          <w:rFonts w:eastAsia="Calibri"/>
          <w:bCs/>
          <w:sz w:val="28"/>
          <w:szCs w:val="28"/>
        </w:rPr>
        <w:t xml:space="preserve"> тыс. рублей;</w:t>
      </w:r>
    </w:p>
    <w:p w:rsidR="00D74735" w:rsidRDefault="00D74735" w:rsidP="00F628AB">
      <w:pPr>
        <w:shd w:val="clear" w:color="auto" w:fill="FFFFFF"/>
        <w:ind w:firstLine="709"/>
        <w:jc w:val="both"/>
        <w:rPr>
          <w:rFonts w:eastAsia="Calibri"/>
          <w:bCs/>
          <w:sz w:val="28"/>
          <w:szCs w:val="28"/>
        </w:rPr>
      </w:pPr>
      <w:r w:rsidRPr="00241178">
        <w:rPr>
          <w:rFonts w:eastAsia="Calibri"/>
          <w:bCs/>
          <w:sz w:val="28"/>
          <w:szCs w:val="28"/>
        </w:rPr>
        <w:t>- за счет средств местного бюджета</w:t>
      </w:r>
      <w:r>
        <w:rPr>
          <w:rFonts w:eastAsia="Calibri"/>
          <w:bCs/>
          <w:sz w:val="28"/>
          <w:szCs w:val="28"/>
        </w:rPr>
        <w:t xml:space="preserve"> – </w:t>
      </w:r>
      <w:r w:rsidR="00A802AE">
        <w:rPr>
          <w:rFonts w:eastAsia="Calibri"/>
          <w:bCs/>
          <w:sz w:val="28"/>
          <w:szCs w:val="28"/>
        </w:rPr>
        <w:t>7570,500</w:t>
      </w:r>
      <w:r w:rsidRPr="00241178">
        <w:rPr>
          <w:rFonts w:eastAsia="Calibri"/>
          <w:bCs/>
          <w:sz w:val="28"/>
          <w:szCs w:val="28"/>
        </w:rPr>
        <w:t xml:space="preserve"> тыс. рублей.</w:t>
      </w:r>
    </w:p>
    <w:p w:rsidR="002E31F2" w:rsidRPr="00241178" w:rsidRDefault="00D74735" w:rsidP="000B51EA">
      <w:pPr>
        <w:shd w:val="clear" w:color="auto" w:fill="FFFFFF"/>
        <w:ind w:firstLine="709"/>
        <w:jc w:val="both"/>
        <w:rPr>
          <w:rFonts w:eastAsia="Calibri"/>
          <w:bCs/>
          <w:sz w:val="28"/>
          <w:szCs w:val="28"/>
        </w:rPr>
      </w:pPr>
      <w:r w:rsidRPr="00241178">
        <w:rPr>
          <w:rFonts w:eastAsia="Calibri"/>
          <w:bCs/>
          <w:sz w:val="28"/>
          <w:szCs w:val="28"/>
        </w:rPr>
        <w:t xml:space="preserve">Кассовые расходы по итогам года составили </w:t>
      </w:r>
      <w:r w:rsidR="00110052" w:rsidRPr="00110052">
        <w:rPr>
          <w:rFonts w:eastAsia="Calibri"/>
          <w:bCs/>
          <w:sz w:val="28"/>
          <w:szCs w:val="28"/>
        </w:rPr>
        <w:t xml:space="preserve">в сумме </w:t>
      </w:r>
      <w:r w:rsidR="00A802AE">
        <w:rPr>
          <w:bCs/>
          <w:color w:val="000000"/>
          <w:sz w:val="28"/>
          <w:szCs w:val="28"/>
        </w:rPr>
        <w:t>4886,066</w:t>
      </w:r>
      <w:r w:rsidRPr="00241178">
        <w:rPr>
          <w:bCs/>
          <w:color w:val="000000"/>
          <w:sz w:val="28"/>
          <w:szCs w:val="28"/>
        </w:rPr>
        <w:t xml:space="preserve"> </w:t>
      </w:r>
      <w:r w:rsidRPr="00241178">
        <w:rPr>
          <w:rFonts w:eastAsia="Calibri"/>
          <w:bCs/>
          <w:sz w:val="28"/>
          <w:szCs w:val="28"/>
        </w:rPr>
        <w:t xml:space="preserve">тыс. рублей или </w:t>
      </w:r>
      <w:r w:rsidR="00A802AE">
        <w:rPr>
          <w:rFonts w:eastAsia="Calibri"/>
          <w:bCs/>
          <w:sz w:val="28"/>
          <w:szCs w:val="28"/>
          <w:shd w:val="clear" w:color="auto" w:fill="FFFFFF"/>
        </w:rPr>
        <w:t>64</w:t>
      </w:r>
      <w:r w:rsidR="00325436">
        <w:rPr>
          <w:rFonts w:eastAsia="Calibri"/>
          <w:bCs/>
          <w:sz w:val="28"/>
          <w:szCs w:val="28"/>
          <w:shd w:val="clear" w:color="auto" w:fill="FFFFFF"/>
        </w:rPr>
        <w:t xml:space="preserve">,5 </w:t>
      </w:r>
      <w:r w:rsidRPr="00241178">
        <w:rPr>
          <w:rFonts w:eastAsia="Calibri"/>
          <w:bCs/>
          <w:sz w:val="28"/>
          <w:szCs w:val="28"/>
          <w:shd w:val="clear" w:color="auto" w:fill="FFFFFF"/>
        </w:rPr>
        <w:t>% от плановых назначений</w:t>
      </w:r>
      <w:r w:rsidR="00325436">
        <w:rPr>
          <w:rFonts w:eastAsia="Calibri"/>
          <w:bCs/>
          <w:sz w:val="28"/>
          <w:szCs w:val="28"/>
          <w:shd w:val="clear" w:color="auto" w:fill="FFFFFF"/>
        </w:rPr>
        <w:t>.</w:t>
      </w:r>
    </w:p>
    <w:p w:rsidR="0099425B" w:rsidRDefault="0099425B" w:rsidP="0099425B">
      <w:pPr>
        <w:pStyle w:val="Standard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  <w:t xml:space="preserve">Кассовые расходы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были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направлены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на</w:t>
      </w:r>
      <w:proofErr w:type="spellEnd"/>
      <w:proofErr w:type="gramEnd"/>
      <w:r>
        <w:rPr>
          <w:sz w:val="28"/>
          <w:szCs w:val="28"/>
        </w:rPr>
        <w:t xml:space="preserve">: </w:t>
      </w:r>
    </w:p>
    <w:p w:rsidR="0099425B" w:rsidRDefault="0099425B" w:rsidP="0099425B">
      <w:pPr>
        <w:ind w:firstLine="709"/>
        <w:jc w:val="both"/>
        <w:rPr>
          <w:rFonts w:eastAsia="DejaVu Sans"/>
          <w:kern w:val="2"/>
          <w:sz w:val="28"/>
          <w:szCs w:val="28"/>
          <w:lang w:eastAsia="ar-SA"/>
        </w:rPr>
      </w:pPr>
      <w:r>
        <w:rPr>
          <w:rFonts w:eastAsia="DejaVu Sans"/>
          <w:kern w:val="2"/>
          <w:sz w:val="28"/>
          <w:szCs w:val="28"/>
          <w:lang w:eastAsia="ar-SA"/>
        </w:rPr>
        <w:t xml:space="preserve">техобслуживание опасных производственных объектов, объектов сеть газораспределения и </w:t>
      </w:r>
      <w:proofErr w:type="spellStart"/>
      <w:r>
        <w:rPr>
          <w:rFonts w:eastAsia="DejaVu Sans"/>
          <w:kern w:val="2"/>
          <w:sz w:val="28"/>
          <w:szCs w:val="28"/>
          <w:lang w:eastAsia="ar-SA"/>
        </w:rPr>
        <w:t>газопотребления</w:t>
      </w:r>
      <w:proofErr w:type="spellEnd"/>
      <w:r>
        <w:rPr>
          <w:rFonts w:eastAsia="DejaVu Sans"/>
          <w:kern w:val="2"/>
          <w:sz w:val="28"/>
          <w:szCs w:val="28"/>
          <w:lang w:eastAsia="ar-SA"/>
        </w:rPr>
        <w:t xml:space="preserve">, оплата коммунальных услуг по </w:t>
      </w:r>
      <w:proofErr w:type="spellStart"/>
      <w:r>
        <w:rPr>
          <w:rFonts w:eastAsia="DejaVu Sans"/>
          <w:kern w:val="2"/>
          <w:sz w:val="28"/>
          <w:szCs w:val="28"/>
          <w:lang w:eastAsia="ar-SA"/>
        </w:rPr>
        <w:t>блочно</w:t>
      </w:r>
      <w:proofErr w:type="spellEnd"/>
      <w:r>
        <w:rPr>
          <w:rFonts w:eastAsia="DejaVu Sans"/>
          <w:kern w:val="2"/>
          <w:sz w:val="28"/>
          <w:szCs w:val="28"/>
          <w:lang w:eastAsia="ar-SA"/>
        </w:rPr>
        <w:t xml:space="preserve">-модульным котельным МБОУ СОШ № 4 и МБОУ СОШ №12; </w:t>
      </w:r>
    </w:p>
    <w:p w:rsidR="0099425B" w:rsidRDefault="0099425B" w:rsidP="0099425B">
      <w:pPr>
        <w:widowControl w:val="0"/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оплату в рамках </w:t>
      </w:r>
      <w:proofErr w:type="spellStart"/>
      <w:r>
        <w:rPr>
          <w:sz w:val="28"/>
          <w:szCs w:val="28"/>
        </w:rPr>
        <w:t>энергосервисного</w:t>
      </w:r>
      <w:proofErr w:type="spellEnd"/>
      <w:r>
        <w:rPr>
          <w:sz w:val="28"/>
          <w:szCs w:val="28"/>
        </w:rPr>
        <w:t xml:space="preserve"> контракта.</w:t>
      </w:r>
    </w:p>
    <w:p w:rsidR="00914C03" w:rsidRPr="000E6682" w:rsidRDefault="00914C03" w:rsidP="00914C03">
      <w:pPr>
        <w:pStyle w:val="Standard"/>
        <w:ind w:firstLine="567"/>
        <w:jc w:val="both"/>
        <w:rPr>
          <w:rFonts w:cs="Times New Roman"/>
          <w:sz w:val="28"/>
          <w:szCs w:val="28"/>
          <w:lang w:val="ru-RU"/>
        </w:rPr>
      </w:pPr>
      <w:r w:rsidRPr="000E6682">
        <w:rPr>
          <w:rFonts w:cs="Times New Roman"/>
          <w:sz w:val="28"/>
          <w:szCs w:val="28"/>
          <w:shd w:val="clear" w:color="auto" w:fill="FFFFFF"/>
          <w:lang w:val="ru-RU"/>
        </w:rPr>
        <w:t xml:space="preserve">Остаток средств </w:t>
      </w:r>
      <w:r>
        <w:rPr>
          <w:rFonts w:cs="Times New Roman"/>
          <w:sz w:val="28"/>
          <w:szCs w:val="28"/>
          <w:shd w:val="clear" w:color="auto" w:fill="FFFFFF"/>
          <w:lang w:val="ru-RU"/>
        </w:rPr>
        <w:t>образовался</w:t>
      </w:r>
      <w:r w:rsidRPr="000E6682">
        <w:rPr>
          <w:rFonts w:cs="Times New Roman"/>
          <w:sz w:val="28"/>
          <w:szCs w:val="28"/>
          <w:shd w:val="clear" w:color="auto" w:fill="FFFFFF"/>
          <w:lang w:val="ru-RU"/>
        </w:rPr>
        <w:t xml:space="preserve"> по причине кредиторской задолженности и оплаты ее в 2024 году.</w:t>
      </w:r>
    </w:p>
    <w:p w:rsidR="00914C03" w:rsidRDefault="00914C03" w:rsidP="0099425B">
      <w:pPr>
        <w:widowControl w:val="0"/>
        <w:tabs>
          <w:tab w:val="left" w:pos="709"/>
        </w:tabs>
        <w:ind w:firstLine="708"/>
        <w:jc w:val="both"/>
        <w:rPr>
          <w:sz w:val="28"/>
          <w:szCs w:val="28"/>
        </w:rPr>
      </w:pPr>
    </w:p>
    <w:p w:rsidR="00D55325" w:rsidRDefault="00D55325" w:rsidP="00A03894">
      <w:pPr>
        <w:ind w:firstLine="709"/>
        <w:jc w:val="both"/>
        <w:rPr>
          <w:sz w:val="28"/>
          <w:szCs w:val="28"/>
        </w:rPr>
      </w:pPr>
    </w:p>
    <w:p w:rsidR="000C28FD" w:rsidRDefault="000C28FD" w:rsidP="00A03894">
      <w:pPr>
        <w:ind w:firstLine="709"/>
        <w:jc w:val="center"/>
        <w:rPr>
          <w:rFonts w:eastAsia="Calibri"/>
          <w:b/>
          <w:bCs/>
          <w:i/>
          <w:sz w:val="28"/>
          <w:szCs w:val="28"/>
        </w:rPr>
      </w:pPr>
    </w:p>
    <w:p w:rsidR="000C28FD" w:rsidRDefault="000C28FD" w:rsidP="00A03894">
      <w:pPr>
        <w:ind w:firstLine="709"/>
        <w:jc w:val="center"/>
        <w:rPr>
          <w:rFonts w:eastAsia="Calibri"/>
          <w:b/>
          <w:bCs/>
          <w:i/>
          <w:sz w:val="28"/>
          <w:szCs w:val="28"/>
        </w:rPr>
      </w:pPr>
    </w:p>
    <w:p w:rsidR="0084485B" w:rsidRPr="00241178" w:rsidRDefault="0084485B" w:rsidP="00A03894">
      <w:pPr>
        <w:ind w:firstLine="709"/>
        <w:jc w:val="center"/>
        <w:rPr>
          <w:rFonts w:eastAsia="Calibri"/>
          <w:b/>
          <w:bCs/>
          <w:i/>
          <w:sz w:val="28"/>
          <w:szCs w:val="28"/>
        </w:rPr>
      </w:pPr>
      <w:r w:rsidRPr="00241178">
        <w:rPr>
          <w:rFonts w:eastAsia="Calibri"/>
          <w:b/>
          <w:bCs/>
          <w:i/>
          <w:sz w:val="28"/>
          <w:szCs w:val="28"/>
        </w:rPr>
        <w:lastRenderedPageBreak/>
        <w:t>3.1</w:t>
      </w:r>
      <w:r>
        <w:rPr>
          <w:rFonts w:eastAsia="Calibri"/>
          <w:b/>
          <w:bCs/>
          <w:i/>
          <w:sz w:val="28"/>
          <w:szCs w:val="28"/>
        </w:rPr>
        <w:t>2</w:t>
      </w:r>
      <w:r w:rsidRPr="00241178">
        <w:rPr>
          <w:rFonts w:eastAsia="Calibri"/>
          <w:b/>
          <w:bCs/>
          <w:i/>
          <w:sz w:val="28"/>
          <w:szCs w:val="28"/>
        </w:rPr>
        <w:t>.</w:t>
      </w:r>
      <w:r>
        <w:rPr>
          <w:rFonts w:eastAsia="Calibri"/>
          <w:b/>
          <w:bCs/>
          <w:i/>
          <w:sz w:val="28"/>
          <w:szCs w:val="28"/>
        </w:rPr>
        <w:t>3</w:t>
      </w:r>
      <w:r w:rsidRPr="00241178">
        <w:rPr>
          <w:rFonts w:eastAsia="Calibri"/>
          <w:b/>
          <w:bCs/>
          <w:i/>
          <w:sz w:val="28"/>
          <w:szCs w:val="28"/>
        </w:rPr>
        <w:t xml:space="preserve">. О ходе реализации основного мероприятия № </w:t>
      </w:r>
      <w:r>
        <w:rPr>
          <w:rFonts w:eastAsia="Calibri"/>
          <w:b/>
          <w:bCs/>
          <w:i/>
          <w:sz w:val="28"/>
          <w:szCs w:val="28"/>
        </w:rPr>
        <w:t>4</w:t>
      </w:r>
    </w:p>
    <w:p w:rsidR="002E31F2" w:rsidRPr="00325436" w:rsidRDefault="00325436" w:rsidP="00A03894">
      <w:pPr>
        <w:ind w:firstLine="709"/>
        <w:jc w:val="center"/>
        <w:rPr>
          <w:rFonts w:eastAsia="Andale Sans UI"/>
          <w:b/>
          <w:i/>
          <w:kern w:val="1"/>
          <w:sz w:val="28"/>
          <w:szCs w:val="28"/>
          <w:lang w:eastAsia="fa-IR" w:bidi="fa-IR"/>
        </w:rPr>
      </w:pPr>
      <w:r>
        <w:rPr>
          <w:rFonts w:eastAsia="Andale Sans UI"/>
          <w:kern w:val="1"/>
          <w:sz w:val="28"/>
          <w:szCs w:val="28"/>
          <w:lang w:eastAsia="fa-IR" w:bidi="fa-IR"/>
        </w:rPr>
        <w:t xml:space="preserve"> </w:t>
      </w:r>
      <w:r w:rsidRPr="00325436">
        <w:rPr>
          <w:rFonts w:eastAsia="Andale Sans UI"/>
          <w:b/>
          <w:i/>
          <w:kern w:val="1"/>
          <w:sz w:val="28"/>
          <w:szCs w:val="28"/>
          <w:lang w:eastAsia="fa-IR" w:bidi="fa-IR"/>
        </w:rPr>
        <w:t xml:space="preserve">«Строительство сети газораспределения </w:t>
      </w:r>
      <w:proofErr w:type="spellStart"/>
      <w:r w:rsidRPr="00325436">
        <w:rPr>
          <w:rFonts w:eastAsia="Andale Sans UI"/>
          <w:b/>
          <w:i/>
          <w:kern w:val="1"/>
          <w:sz w:val="28"/>
          <w:szCs w:val="28"/>
          <w:lang w:eastAsia="fa-IR" w:bidi="fa-IR"/>
        </w:rPr>
        <w:t>х</w:t>
      </w:r>
      <w:proofErr w:type="gramStart"/>
      <w:r w:rsidRPr="00325436">
        <w:rPr>
          <w:rFonts w:eastAsia="Andale Sans UI"/>
          <w:b/>
          <w:i/>
          <w:kern w:val="1"/>
          <w:sz w:val="28"/>
          <w:szCs w:val="28"/>
          <w:lang w:eastAsia="fa-IR" w:bidi="fa-IR"/>
        </w:rPr>
        <w:t>.П</w:t>
      </w:r>
      <w:proofErr w:type="gramEnd"/>
      <w:r w:rsidRPr="00325436">
        <w:rPr>
          <w:rFonts w:eastAsia="Andale Sans UI"/>
          <w:b/>
          <w:i/>
          <w:kern w:val="1"/>
          <w:sz w:val="28"/>
          <w:szCs w:val="28"/>
          <w:lang w:eastAsia="fa-IR" w:bidi="fa-IR"/>
        </w:rPr>
        <w:t>есчаный</w:t>
      </w:r>
      <w:proofErr w:type="spellEnd"/>
      <w:r w:rsidRPr="00325436">
        <w:rPr>
          <w:rFonts w:eastAsia="Andale Sans UI"/>
          <w:b/>
          <w:i/>
          <w:kern w:val="1"/>
          <w:sz w:val="28"/>
          <w:szCs w:val="28"/>
          <w:lang w:eastAsia="fa-IR" w:bidi="fa-IR"/>
        </w:rPr>
        <w:t xml:space="preserve"> Тбилисского района Краснодарского края, 1 этап строительства, Распределительный газопровод высокого давления с установкой ГРГПП №1 по </w:t>
      </w:r>
      <w:proofErr w:type="spellStart"/>
      <w:r w:rsidRPr="00325436">
        <w:rPr>
          <w:rFonts w:eastAsia="Andale Sans UI"/>
          <w:b/>
          <w:i/>
          <w:kern w:val="1"/>
          <w:sz w:val="28"/>
          <w:szCs w:val="28"/>
          <w:lang w:eastAsia="fa-IR" w:bidi="fa-IR"/>
        </w:rPr>
        <w:t>ул.Выездной</w:t>
      </w:r>
      <w:proofErr w:type="spellEnd"/>
      <w:r w:rsidRPr="00325436">
        <w:rPr>
          <w:rFonts w:eastAsia="Andale Sans UI"/>
          <w:b/>
          <w:i/>
          <w:kern w:val="1"/>
          <w:sz w:val="28"/>
          <w:szCs w:val="28"/>
          <w:lang w:eastAsia="fa-IR" w:bidi="fa-IR"/>
        </w:rPr>
        <w:t>. Распределительные газопроводы низкого давления»</w:t>
      </w:r>
    </w:p>
    <w:p w:rsidR="0084485B" w:rsidRPr="00241178" w:rsidRDefault="0084485B" w:rsidP="00A03894">
      <w:pPr>
        <w:shd w:val="clear" w:color="auto" w:fill="FFFFFF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Объем финансирования </w:t>
      </w:r>
      <w:r w:rsidRPr="00241178">
        <w:rPr>
          <w:rFonts w:eastAsia="Calibri"/>
          <w:bCs/>
          <w:sz w:val="28"/>
          <w:szCs w:val="28"/>
        </w:rPr>
        <w:t xml:space="preserve">на реализацию данного мероприятия предусматривался в сумме </w:t>
      </w:r>
      <w:r w:rsidR="00914C03">
        <w:rPr>
          <w:rFonts w:eastAsia="Calibri"/>
          <w:bCs/>
          <w:sz w:val="28"/>
          <w:szCs w:val="28"/>
        </w:rPr>
        <w:t>246,900</w:t>
      </w:r>
      <w:r w:rsidRPr="00241178">
        <w:rPr>
          <w:rFonts w:eastAsia="Calibri"/>
          <w:bCs/>
          <w:sz w:val="28"/>
          <w:szCs w:val="28"/>
        </w:rPr>
        <w:t xml:space="preserve"> тыс. рублей, в том числе:</w:t>
      </w:r>
    </w:p>
    <w:p w:rsidR="0084485B" w:rsidRPr="00241178" w:rsidRDefault="0084485B" w:rsidP="00F628AB">
      <w:pPr>
        <w:shd w:val="clear" w:color="auto" w:fill="FFFFFF"/>
        <w:ind w:firstLine="709"/>
        <w:jc w:val="both"/>
        <w:rPr>
          <w:rFonts w:eastAsia="Calibri"/>
          <w:bCs/>
          <w:sz w:val="28"/>
          <w:szCs w:val="28"/>
        </w:rPr>
      </w:pPr>
      <w:r w:rsidRPr="00241178">
        <w:rPr>
          <w:rFonts w:eastAsia="Calibri"/>
          <w:bCs/>
          <w:sz w:val="28"/>
          <w:szCs w:val="28"/>
        </w:rPr>
        <w:t>- за счет сре</w:t>
      </w:r>
      <w:proofErr w:type="gramStart"/>
      <w:r w:rsidRPr="00241178">
        <w:rPr>
          <w:rFonts w:eastAsia="Calibri"/>
          <w:bCs/>
          <w:sz w:val="28"/>
          <w:szCs w:val="28"/>
        </w:rPr>
        <w:t xml:space="preserve">дств </w:t>
      </w:r>
      <w:r>
        <w:rPr>
          <w:rFonts w:eastAsia="Calibri"/>
          <w:bCs/>
          <w:sz w:val="28"/>
          <w:szCs w:val="28"/>
        </w:rPr>
        <w:t>кр</w:t>
      </w:r>
      <w:proofErr w:type="gramEnd"/>
      <w:r>
        <w:rPr>
          <w:rFonts w:eastAsia="Calibri"/>
          <w:bCs/>
          <w:sz w:val="28"/>
          <w:szCs w:val="28"/>
        </w:rPr>
        <w:t>аевого</w:t>
      </w:r>
      <w:r w:rsidRPr="00241178">
        <w:rPr>
          <w:rFonts w:eastAsia="Calibri"/>
          <w:bCs/>
          <w:sz w:val="28"/>
          <w:szCs w:val="28"/>
        </w:rPr>
        <w:t xml:space="preserve"> бюджета </w:t>
      </w:r>
      <w:r>
        <w:rPr>
          <w:rFonts w:eastAsia="Calibri"/>
          <w:bCs/>
          <w:sz w:val="28"/>
          <w:szCs w:val="28"/>
        </w:rPr>
        <w:t>–</w:t>
      </w:r>
      <w:r w:rsidRPr="00241178">
        <w:rPr>
          <w:rFonts w:eastAsia="Calibri"/>
          <w:bCs/>
          <w:sz w:val="28"/>
          <w:szCs w:val="28"/>
        </w:rPr>
        <w:t xml:space="preserve"> </w:t>
      </w:r>
      <w:r w:rsidR="00325436">
        <w:rPr>
          <w:rFonts w:eastAsia="Calibri"/>
          <w:bCs/>
          <w:sz w:val="28"/>
          <w:szCs w:val="28"/>
        </w:rPr>
        <w:t>0</w:t>
      </w:r>
      <w:r w:rsidRPr="00241178">
        <w:rPr>
          <w:rFonts w:eastAsia="Calibri"/>
          <w:bCs/>
          <w:sz w:val="28"/>
          <w:szCs w:val="28"/>
        </w:rPr>
        <w:t xml:space="preserve"> тыс. рублей;</w:t>
      </w:r>
    </w:p>
    <w:p w:rsidR="0084485B" w:rsidRDefault="0084485B" w:rsidP="00F628AB">
      <w:pPr>
        <w:shd w:val="clear" w:color="auto" w:fill="FFFFFF"/>
        <w:ind w:firstLine="709"/>
        <w:jc w:val="both"/>
        <w:rPr>
          <w:rFonts w:eastAsia="Calibri"/>
          <w:bCs/>
          <w:sz w:val="28"/>
          <w:szCs w:val="28"/>
        </w:rPr>
      </w:pPr>
      <w:r w:rsidRPr="00241178">
        <w:rPr>
          <w:rFonts w:eastAsia="Calibri"/>
          <w:bCs/>
          <w:sz w:val="28"/>
          <w:szCs w:val="28"/>
        </w:rPr>
        <w:t>- за счет средств местного бюджета</w:t>
      </w:r>
      <w:r>
        <w:rPr>
          <w:rFonts w:eastAsia="Calibri"/>
          <w:bCs/>
          <w:sz w:val="28"/>
          <w:szCs w:val="28"/>
        </w:rPr>
        <w:t xml:space="preserve"> – </w:t>
      </w:r>
      <w:r w:rsidR="00914C03">
        <w:rPr>
          <w:rFonts w:eastAsia="Calibri"/>
          <w:bCs/>
          <w:sz w:val="28"/>
          <w:szCs w:val="28"/>
        </w:rPr>
        <w:t>246,9</w:t>
      </w:r>
      <w:r w:rsidRPr="00241178">
        <w:rPr>
          <w:rFonts w:eastAsia="Calibri"/>
          <w:bCs/>
          <w:sz w:val="28"/>
          <w:szCs w:val="28"/>
        </w:rPr>
        <w:t xml:space="preserve"> тыс. рублей.</w:t>
      </w:r>
    </w:p>
    <w:p w:rsidR="0084485B" w:rsidRDefault="0084485B" w:rsidP="00325436">
      <w:pPr>
        <w:shd w:val="clear" w:color="auto" w:fill="FFFFFF"/>
        <w:ind w:firstLine="709"/>
        <w:jc w:val="both"/>
        <w:rPr>
          <w:rFonts w:eastAsia="Calibri"/>
          <w:bCs/>
          <w:sz w:val="28"/>
          <w:szCs w:val="28"/>
        </w:rPr>
      </w:pPr>
      <w:r w:rsidRPr="00241178">
        <w:rPr>
          <w:rFonts w:eastAsia="Calibri"/>
          <w:bCs/>
          <w:sz w:val="28"/>
          <w:szCs w:val="28"/>
        </w:rPr>
        <w:t>Кассовые расходы по итогам года составили</w:t>
      </w:r>
      <w:r w:rsidR="004071D8" w:rsidRPr="004071D8">
        <w:t xml:space="preserve"> </w:t>
      </w:r>
      <w:r w:rsidR="004071D8" w:rsidRPr="004071D8">
        <w:rPr>
          <w:rFonts w:eastAsia="Calibri"/>
          <w:bCs/>
          <w:sz w:val="28"/>
          <w:szCs w:val="28"/>
        </w:rPr>
        <w:t>в сумме</w:t>
      </w:r>
      <w:r w:rsidRPr="00241178">
        <w:rPr>
          <w:rFonts w:eastAsia="Calibri"/>
          <w:bCs/>
          <w:sz w:val="28"/>
          <w:szCs w:val="28"/>
        </w:rPr>
        <w:t xml:space="preserve"> </w:t>
      </w:r>
      <w:r w:rsidR="00914C03">
        <w:rPr>
          <w:bCs/>
          <w:color w:val="000000"/>
          <w:sz w:val="28"/>
          <w:szCs w:val="28"/>
        </w:rPr>
        <w:t>166,844</w:t>
      </w:r>
      <w:r w:rsidRPr="00241178">
        <w:rPr>
          <w:bCs/>
          <w:color w:val="000000"/>
          <w:sz w:val="28"/>
          <w:szCs w:val="28"/>
        </w:rPr>
        <w:t xml:space="preserve"> </w:t>
      </w:r>
      <w:r w:rsidRPr="00241178">
        <w:rPr>
          <w:rFonts w:eastAsia="Calibri"/>
          <w:bCs/>
          <w:sz w:val="28"/>
          <w:szCs w:val="28"/>
        </w:rPr>
        <w:t xml:space="preserve">тыс. рублей или </w:t>
      </w:r>
      <w:r w:rsidR="00914C03">
        <w:rPr>
          <w:rFonts w:eastAsia="Calibri"/>
          <w:bCs/>
          <w:sz w:val="28"/>
          <w:szCs w:val="28"/>
          <w:shd w:val="clear" w:color="auto" w:fill="FFFFFF"/>
        </w:rPr>
        <w:t>67,6</w:t>
      </w:r>
      <w:r w:rsidRPr="00241178">
        <w:rPr>
          <w:rFonts w:eastAsia="Calibri"/>
          <w:bCs/>
          <w:sz w:val="28"/>
          <w:szCs w:val="28"/>
          <w:shd w:val="clear" w:color="auto" w:fill="FFFFFF"/>
        </w:rPr>
        <w:t xml:space="preserve">% </w:t>
      </w:r>
      <w:proofErr w:type="gramStart"/>
      <w:r w:rsidRPr="00241178">
        <w:rPr>
          <w:rFonts w:eastAsia="Calibri"/>
          <w:bCs/>
          <w:sz w:val="28"/>
          <w:szCs w:val="28"/>
          <w:shd w:val="clear" w:color="auto" w:fill="FFFFFF"/>
        </w:rPr>
        <w:t>от</w:t>
      </w:r>
      <w:proofErr w:type="gramEnd"/>
      <w:r w:rsidRPr="00241178">
        <w:rPr>
          <w:rFonts w:eastAsia="Calibri"/>
          <w:bCs/>
          <w:sz w:val="28"/>
          <w:szCs w:val="28"/>
          <w:shd w:val="clear" w:color="auto" w:fill="FFFFFF"/>
        </w:rPr>
        <w:t xml:space="preserve"> плановых</w:t>
      </w:r>
      <w:r w:rsidR="00325436">
        <w:rPr>
          <w:rFonts w:eastAsia="Calibri"/>
          <w:bCs/>
          <w:sz w:val="28"/>
          <w:szCs w:val="28"/>
          <w:shd w:val="clear" w:color="auto" w:fill="FFFFFF"/>
        </w:rPr>
        <w:t>.</w:t>
      </w:r>
      <w:r w:rsidRPr="00241178">
        <w:rPr>
          <w:rFonts w:eastAsia="Calibri"/>
          <w:bCs/>
          <w:sz w:val="28"/>
          <w:szCs w:val="28"/>
          <w:shd w:val="clear" w:color="auto" w:fill="FFFFFF"/>
        </w:rPr>
        <w:t xml:space="preserve"> </w:t>
      </w:r>
    </w:p>
    <w:p w:rsidR="00914C03" w:rsidRDefault="0090780C" w:rsidP="00914C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Оплата выполнена по факту выполненных работ</w:t>
      </w:r>
      <w:r w:rsidR="00A1351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14C03">
        <w:rPr>
          <w:sz w:val="28"/>
          <w:szCs w:val="28"/>
        </w:rPr>
        <w:t xml:space="preserve">Средства были направлены  на  техническое  обслуживание  сетей   газораспределения </w:t>
      </w:r>
      <w:proofErr w:type="spellStart"/>
      <w:r w:rsidR="00914C03">
        <w:rPr>
          <w:sz w:val="28"/>
          <w:szCs w:val="28"/>
        </w:rPr>
        <w:t>х</w:t>
      </w:r>
      <w:proofErr w:type="gramStart"/>
      <w:r w:rsidR="00914C03">
        <w:rPr>
          <w:sz w:val="28"/>
          <w:szCs w:val="28"/>
        </w:rPr>
        <w:t>.П</w:t>
      </w:r>
      <w:proofErr w:type="gramEnd"/>
      <w:r w:rsidR="00914C03">
        <w:rPr>
          <w:sz w:val="28"/>
          <w:szCs w:val="28"/>
        </w:rPr>
        <w:t>есчаный</w:t>
      </w:r>
      <w:proofErr w:type="spellEnd"/>
      <w:r w:rsidR="00914C03">
        <w:rPr>
          <w:sz w:val="28"/>
          <w:szCs w:val="28"/>
        </w:rPr>
        <w:t xml:space="preserve"> Тбилисского района Краснодарского края. </w:t>
      </w:r>
    </w:p>
    <w:p w:rsidR="00914C03" w:rsidRDefault="00914C03" w:rsidP="00914C03">
      <w:pPr>
        <w:ind w:firstLine="709"/>
        <w:jc w:val="center"/>
        <w:rPr>
          <w:sz w:val="28"/>
          <w:szCs w:val="28"/>
        </w:rPr>
      </w:pPr>
    </w:p>
    <w:p w:rsidR="00A1351E" w:rsidRPr="00241178" w:rsidRDefault="00A1351E" w:rsidP="00914C03">
      <w:pPr>
        <w:ind w:firstLine="709"/>
        <w:jc w:val="center"/>
        <w:rPr>
          <w:rFonts w:eastAsia="Calibri"/>
          <w:b/>
          <w:bCs/>
          <w:i/>
          <w:sz w:val="28"/>
          <w:szCs w:val="28"/>
        </w:rPr>
      </w:pPr>
      <w:r w:rsidRPr="00241178">
        <w:rPr>
          <w:rFonts w:eastAsia="Calibri"/>
          <w:b/>
          <w:bCs/>
          <w:i/>
          <w:sz w:val="28"/>
          <w:szCs w:val="28"/>
        </w:rPr>
        <w:t>3.1</w:t>
      </w:r>
      <w:r>
        <w:rPr>
          <w:rFonts w:eastAsia="Calibri"/>
          <w:b/>
          <w:bCs/>
          <w:i/>
          <w:sz w:val="28"/>
          <w:szCs w:val="28"/>
        </w:rPr>
        <w:t>2</w:t>
      </w:r>
      <w:r w:rsidRPr="00241178">
        <w:rPr>
          <w:rFonts w:eastAsia="Calibri"/>
          <w:b/>
          <w:bCs/>
          <w:i/>
          <w:sz w:val="28"/>
          <w:szCs w:val="28"/>
        </w:rPr>
        <w:t>.</w:t>
      </w:r>
      <w:r>
        <w:rPr>
          <w:rFonts w:eastAsia="Calibri"/>
          <w:b/>
          <w:bCs/>
          <w:i/>
          <w:sz w:val="28"/>
          <w:szCs w:val="28"/>
        </w:rPr>
        <w:t>4</w:t>
      </w:r>
      <w:r w:rsidRPr="00241178">
        <w:rPr>
          <w:rFonts w:eastAsia="Calibri"/>
          <w:b/>
          <w:bCs/>
          <w:i/>
          <w:sz w:val="28"/>
          <w:szCs w:val="28"/>
        </w:rPr>
        <w:t xml:space="preserve">. О ходе реализации основного мероприятия № </w:t>
      </w:r>
      <w:r>
        <w:rPr>
          <w:rFonts w:eastAsia="Calibri"/>
          <w:b/>
          <w:bCs/>
          <w:i/>
          <w:sz w:val="28"/>
          <w:szCs w:val="28"/>
        </w:rPr>
        <w:t>5</w:t>
      </w:r>
    </w:p>
    <w:p w:rsidR="00A1351E" w:rsidRDefault="00A1351E" w:rsidP="00914C03">
      <w:pPr>
        <w:ind w:firstLine="709"/>
        <w:jc w:val="center"/>
        <w:rPr>
          <w:b/>
          <w:i/>
          <w:sz w:val="28"/>
          <w:szCs w:val="28"/>
        </w:rPr>
      </w:pPr>
      <w:r w:rsidRPr="00A1351E">
        <w:rPr>
          <w:b/>
          <w:i/>
          <w:sz w:val="28"/>
          <w:szCs w:val="28"/>
        </w:rPr>
        <w:t xml:space="preserve">«Строительство сети газораспределения х. Веревкин Тбилисского района Краснодарского края. </w:t>
      </w:r>
      <w:proofErr w:type="gramStart"/>
      <w:r w:rsidRPr="00A1351E">
        <w:rPr>
          <w:b/>
          <w:i/>
          <w:sz w:val="28"/>
          <w:szCs w:val="28"/>
          <w:lang w:val="en-US"/>
        </w:rPr>
        <w:t>II</w:t>
      </w:r>
      <w:r w:rsidRPr="00A1351E">
        <w:rPr>
          <w:b/>
          <w:i/>
          <w:sz w:val="28"/>
          <w:szCs w:val="28"/>
        </w:rPr>
        <w:t xml:space="preserve"> этап строительства.</w:t>
      </w:r>
      <w:proofErr w:type="gramEnd"/>
      <w:r w:rsidRPr="00A1351E">
        <w:rPr>
          <w:b/>
          <w:i/>
          <w:sz w:val="28"/>
          <w:szCs w:val="28"/>
        </w:rPr>
        <w:t xml:space="preserve"> Распределительный газопровод высокого давления. Распределительные газопроводы низкого давления»</w:t>
      </w:r>
    </w:p>
    <w:p w:rsidR="00A1351E" w:rsidRPr="00241178" w:rsidRDefault="00A1351E" w:rsidP="00A1351E">
      <w:pPr>
        <w:shd w:val="clear" w:color="auto" w:fill="FFFFFF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Объем финансирования </w:t>
      </w:r>
      <w:r w:rsidRPr="00241178">
        <w:rPr>
          <w:rFonts w:eastAsia="Calibri"/>
          <w:bCs/>
          <w:sz w:val="28"/>
          <w:szCs w:val="28"/>
        </w:rPr>
        <w:t xml:space="preserve">на реализацию данного мероприятия предусматривался в сумме </w:t>
      </w:r>
      <w:r w:rsidR="00914C03">
        <w:rPr>
          <w:rFonts w:eastAsia="Calibri"/>
          <w:bCs/>
          <w:sz w:val="28"/>
          <w:szCs w:val="28"/>
        </w:rPr>
        <w:t>17806,500</w:t>
      </w:r>
      <w:r w:rsidRPr="00241178">
        <w:rPr>
          <w:rFonts w:eastAsia="Calibri"/>
          <w:bCs/>
          <w:sz w:val="28"/>
          <w:szCs w:val="28"/>
        </w:rPr>
        <w:t xml:space="preserve"> тыс. рублей, в том числе:</w:t>
      </w:r>
    </w:p>
    <w:p w:rsidR="00A1351E" w:rsidRPr="00241178" w:rsidRDefault="00A1351E" w:rsidP="00A1351E">
      <w:pPr>
        <w:shd w:val="clear" w:color="auto" w:fill="FFFFFF"/>
        <w:ind w:firstLine="709"/>
        <w:jc w:val="both"/>
        <w:rPr>
          <w:rFonts w:eastAsia="Calibri"/>
          <w:bCs/>
          <w:sz w:val="28"/>
          <w:szCs w:val="28"/>
        </w:rPr>
      </w:pPr>
      <w:r w:rsidRPr="00241178">
        <w:rPr>
          <w:rFonts w:eastAsia="Calibri"/>
          <w:bCs/>
          <w:sz w:val="28"/>
          <w:szCs w:val="28"/>
        </w:rPr>
        <w:t>- за счет сре</w:t>
      </w:r>
      <w:proofErr w:type="gramStart"/>
      <w:r w:rsidRPr="00241178">
        <w:rPr>
          <w:rFonts w:eastAsia="Calibri"/>
          <w:bCs/>
          <w:sz w:val="28"/>
          <w:szCs w:val="28"/>
        </w:rPr>
        <w:t xml:space="preserve">дств </w:t>
      </w:r>
      <w:r>
        <w:rPr>
          <w:rFonts w:eastAsia="Calibri"/>
          <w:bCs/>
          <w:sz w:val="28"/>
          <w:szCs w:val="28"/>
        </w:rPr>
        <w:t>кр</w:t>
      </w:r>
      <w:proofErr w:type="gramEnd"/>
      <w:r>
        <w:rPr>
          <w:rFonts w:eastAsia="Calibri"/>
          <w:bCs/>
          <w:sz w:val="28"/>
          <w:szCs w:val="28"/>
        </w:rPr>
        <w:t>аевого</w:t>
      </w:r>
      <w:r w:rsidRPr="00241178">
        <w:rPr>
          <w:rFonts w:eastAsia="Calibri"/>
          <w:bCs/>
          <w:sz w:val="28"/>
          <w:szCs w:val="28"/>
        </w:rPr>
        <w:t xml:space="preserve"> бюджета </w:t>
      </w:r>
      <w:r>
        <w:rPr>
          <w:rFonts w:eastAsia="Calibri"/>
          <w:bCs/>
          <w:sz w:val="28"/>
          <w:szCs w:val="28"/>
        </w:rPr>
        <w:t>–</w:t>
      </w:r>
      <w:r w:rsidRPr="00241178">
        <w:rPr>
          <w:rFonts w:eastAsia="Calibri"/>
          <w:bCs/>
          <w:sz w:val="28"/>
          <w:szCs w:val="28"/>
        </w:rPr>
        <w:t xml:space="preserve"> </w:t>
      </w:r>
      <w:r w:rsidR="00914C03">
        <w:rPr>
          <w:rFonts w:eastAsia="Calibri"/>
          <w:bCs/>
          <w:sz w:val="28"/>
          <w:szCs w:val="28"/>
        </w:rPr>
        <w:t>15151,3</w:t>
      </w:r>
      <w:r w:rsidRPr="00241178">
        <w:rPr>
          <w:rFonts w:eastAsia="Calibri"/>
          <w:bCs/>
          <w:sz w:val="28"/>
          <w:szCs w:val="28"/>
        </w:rPr>
        <w:t xml:space="preserve"> тыс. рублей;</w:t>
      </w:r>
    </w:p>
    <w:p w:rsidR="00A1351E" w:rsidRDefault="00A1351E" w:rsidP="00A1351E">
      <w:pPr>
        <w:shd w:val="clear" w:color="auto" w:fill="FFFFFF"/>
        <w:ind w:firstLine="709"/>
        <w:jc w:val="both"/>
        <w:rPr>
          <w:rFonts w:eastAsia="Calibri"/>
          <w:bCs/>
          <w:sz w:val="28"/>
          <w:szCs w:val="28"/>
        </w:rPr>
      </w:pPr>
      <w:r w:rsidRPr="00241178">
        <w:rPr>
          <w:rFonts w:eastAsia="Calibri"/>
          <w:bCs/>
          <w:sz w:val="28"/>
          <w:szCs w:val="28"/>
        </w:rPr>
        <w:t>- за счет средств местного бюджета</w:t>
      </w:r>
      <w:r>
        <w:rPr>
          <w:rFonts w:eastAsia="Calibri"/>
          <w:bCs/>
          <w:sz w:val="28"/>
          <w:szCs w:val="28"/>
        </w:rPr>
        <w:t xml:space="preserve"> – </w:t>
      </w:r>
      <w:r w:rsidR="00914C03">
        <w:rPr>
          <w:rFonts w:eastAsia="Calibri"/>
          <w:bCs/>
          <w:sz w:val="28"/>
          <w:szCs w:val="28"/>
        </w:rPr>
        <w:t>2655,2</w:t>
      </w:r>
      <w:r w:rsidRPr="00241178">
        <w:rPr>
          <w:rFonts w:eastAsia="Calibri"/>
          <w:bCs/>
          <w:sz w:val="28"/>
          <w:szCs w:val="28"/>
        </w:rPr>
        <w:t xml:space="preserve"> тыс. рублей.</w:t>
      </w:r>
    </w:p>
    <w:p w:rsidR="00A1351E" w:rsidRDefault="00A1351E" w:rsidP="00A1351E">
      <w:pPr>
        <w:shd w:val="clear" w:color="auto" w:fill="FFFFFF"/>
        <w:ind w:firstLine="709"/>
        <w:jc w:val="both"/>
        <w:rPr>
          <w:rFonts w:eastAsia="Calibri"/>
          <w:bCs/>
          <w:sz w:val="28"/>
          <w:szCs w:val="28"/>
          <w:shd w:val="clear" w:color="auto" w:fill="FFFFFF"/>
        </w:rPr>
      </w:pPr>
      <w:r w:rsidRPr="00241178">
        <w:rPr>
          <w:rFonts w:eastAsia="Calibri"/>
          <w:bCs/>
          <w:sz w:val="28"/>
          <w:szCs w:val="28"/>
        </w:rPr>
        <w:t>Кассовые расходы по итогам года составили</w:t>
      </w:r>
      <w:r w:rsidRPr="004071D8">
        <w:t xml:space="preserve"> </w:t>
      </w:r>
      <w:r w:rsidRPr="004071D8">
        <w:rPr>
          <w:rFonts w:eastAsia="Calibri"/>
          <w:bCs/>
          <w:sz w:val="28"/>
          <w:szCs w:val="28"/>
        </w:rPr>
        <w:t>в сумме</w:t>
      </w:r>
      <w:r w:rsidRPr="00241178">
        <w:rPr>
          <w:rFonts w:eastAsia="Calibri"/>
          <w:bCs/>
          <w:sz w:val="28"/>
          <w:szCs w:val="28"/>
        </w:rPr>
        <w:t xml:space="preserve"> </w:t>
      </w:r>
      <w:r w:rsidR="00914C03">
        <w:rPr>
          <w:bCs/>
          <w:color w:val="000000"/>
          <w:sz w:val="28"/>
          <w:szCs w:val="28"/>
        </w:rPr>
        <w:t>17415,256</w:t>
      </w:r>
      <w:r w:rsidRPr="00241178">
        <w:rPr>
          <w:bCs/>
          <w:color w:val="000000"/>
          <w:sz w:val="28"/>
          <w:szCs w:val="28"/>
        </w:rPr>
        <w:t xml:space="preserve"> </w:t>
      </w:r>
      <w:r w:rsidRPr="00241178">
        <w:rPr>
          <w:rFonts w:eastAsia="Calibri"/>
          <w:bCs/>
          <w:sz w:val="28"/>
          <w:szCs w:val="28"/>
        </w:rPr>
        <w:t xml:space="preserve">тыс. рублей или </w:t>
      </w:r>
      <w:r w:rsidR="00914C03">
        <w:rPr>
          <w:rFonts w:eastAsia="Calibri"/>
          <w:bCs/>
          <w:sz w:val="28"/>
          <w:szCs w:val="28"/>
          <w:shd w:val="clear" w:color="auto" w:fill="FFFFFF"/>
        </w:rPr>
        <w:t xml:space="preserve">97,8 </w:t>
      </w:r>
      <w:r w:rsidRPr="00241178">
        <w:rPr>
          <w:rFonts w:eastAsia="Calibri"/>
          <w:bCs/>
          <w:sz w:val="28"/>
          <w:szCs w:val="28"/>
          <w:shd w:val="clear" w:color="auto" w:fill="FFFFFF"/>
        </w:rPr>
        <w:t xml:space="preserve">% </w:t>
      </w:r>
      <w:proofErr w:type="gramStart"/>
      <w:r w:rsidRPr="00241178">
        <w:rPr>
          <w:rFonts w:eastAsia="Calibri"/>
          <w:bCs/>
          <w:sz w:val="28"/>
          <w:szCs w:val="28"/>
          <w:shd w:val="clear" w:color="auto" w:fill="FFFFFF"/>
        </w:rPr>
        <w:t>от</w:t>
      </w:r>
      <w:proofErr w:type="gramEnd"/>
      <w:r w:rsidRPr="00241178">
        <w:rPr>
          <w:rFonts w:eastAsia="Calibri"/>
          <w:bCs/>
          <w:sz w:val="28"/>
          <w:szCs w:val="28"/>
          <w:shd w:val="clear" w:color="auto" w:fill="FFFFFF"/>
        </w:rPr>
        <w:t xml:space="preserve"> плановых</w:t>
      </w:r>
      <w:r>
        <w:rPr>
          <w:rFonts w:eastAsia="Calibri"/>
          <w:bCs/>
          <w:sz w:val="28"/>
          <w:szCs w:val="28"/>
          <w:shd w:val="clear" w:color="auto" w:fill="FFFFFF"/>
        </w:rPr>
        <w:t>.</w:t>
      </w:r>
      <w:r w:rsidRPr="00241178">
        <w:rPr>
          <w:rFonts w:eastAsia="Calibri"/>
          <w:bCs/>
          <w:sz w:val="28"/>
          <w:szCs w:val="28"/>
          <w:shd w:val="clear" w:color="auto" w:fill="FFFFFF"/>
        </w:rPr>
        <w:t xml:space="preserve"> </w:t>
      </w:r>
    </w:p>
    <w:p w:rsidR="00914C03" w:rsidRDefault="00914C03" w:rsidP="00914C03">
      <w:pPr>
        <w:widowControl w:val="0"/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были направлены на выполнение строительных работ по объекту: «Строительство сети газораспределения х. Веревкин Тбилисского района Краснодарского края. II  этап строительства. Распределительный газопровод высокого давления. Распределительные газопроводы низкого давления». </w:t>
      </w:r>
    </w:p>
    <w:p w:rsidR="00A1351E" w:rsidRDefault="006C3C2F" w:rsidP="006C3C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Данное мероприятие выполнен</w:t>
      </w:r>
      <w:r w:rsidR="00524977">
        <w:rPr>
          <w:sz w:val="28"/>
          <w:szCs w:val="28"/>
        </w:rPr>
        <w:t>о</w:t>
      </w:r>
      <w:r>
        <w:rPr>
          <w:sz w:val="28"/>
          <w:szCs w:val="28"/>
        </w:rPr>
        <w:t xml:space="preserve"> в запланированные сроки согласн</w:t>
      </w:r>
      <w:r w:rsidR="00524977">
        <w:rPr>
          <w:sz w:val="28"/>
          <w:szCs w:val="28"/>
        </w:rPr>
        <w:t>о</w:t>
      </w:r>
      <w:r>
        <w:rPr>
          <w:sz w:val="28"/>
          <w:szCs w:val="28"/>
        </w:rPr>
        <w:t xml:space="preserve"> план</w:t>
      </w:r>
      <w:r w:rsidR="00524977">
        <w:rPr>
          <w:sz w:val="28"/>
          <w:szCs w:val="28"/>
        </w:rPr>
        <w:t>у</w:t>
      </w:r>
      <w:r>
        <w:rPr>
          <w:sz w:val="28"/>
          <w:szCs w:val="28"/>
        </w:rPr>
        <w:t xml:space="preserve"> реализации муниципальной программы  полном объеме.</w:t>
      </w:r>
    </w:p>
    <w:p w:rsidR="00914C03" w:rsidRDefault="00914C03" w:rsidP="006C3C2F">
      <w:pPr>
        <w:ind w:firstLine="709"/>
        <w:jc w:val="both"/>
        <w:rPr>
          <w:sz w:val="28"/>
          <w:szCs w:val="28"/>
        </w:rPr>
      </w:pPr>
    </w:p>
    <w:p w:rsidR="006C3C2F" w:rsidRPr="00241178" w:rsidRDefault="006C3C2F" w:rsidP="006C3C2F">
      <w:pPr>
        <w:ind w:firstLine="709"/>
        <w:jc w:val="center"/>
        <w:rPr>
          <w:rFonts w:eastAsia="Calibri"/>
          <w:b/>
          <w:bCs/>
          <w:i/>
          <w:sz w:val="28"/>
          <w:szCs w:val="28"/>
        </w:rPr>
      </w:pPr>
      <w:r w:rsidRPr="00241178">
        <w:rPr>
          <w:rFonts w:eastAsia="Calibri"/>
          <w:b/>
          <w:bCs/>
          <w:i/>
          <w:sz w:val="28"/>
          <w:szCs w:val="28"/>
        </w:rPr>
        <w:t>3.1</w:t>
      </w:r>
      <w:r>
        <w:rPr>
          <w:rFonts w:eastAsia="Calibri"/>
          <w:b/>
          <w:bCs/>
          <w:i/>
          <w:sz w:val="28"/>
          <w:szCs w:val="28"/>
        </w:rPr>
        <w:t>2</w:t>
      </w:r>
      <w:r w:rsidRPr="00241178">
        <w:rPr>
          <w:rFonts w:eastAsia="Calibri"/>
          <w:b/>
          <w:bCs/>
          <w:i/>
          <w:sz w:val="28"/>
          <w:szCs w:val="28"/>
        </w:rPr>
        <w:t>.</w:t>
      </w:r>
      <w:r>
        <w:rPr>
          <w:rFonts w:eastAsia="Calibri"/>
          <w:b/>
          <w:bCs/>
          <w:i/>
          <w:sz w:val="28"/>
          <w:szCs w:val="28"/>
        </w:rPr>
        <w:t>5</w:t>
      </w:r>
      <w:r w:rsidRPr="00241178">
        <w:rPr>
          <w:rFonts w:eastAsia="Calibri"/>
          <w:b/>
          <w:bCs/>
          <w:i/>
          <w:sz w:val="28"/>
          <w:szCs w:val="28"/>
        </w:rPr>
        <w:t xml:space="preserve">. О ходе реализации основного мероприятия № </w:t>
      </w:r>
      <w:r>
        <w:rPr>
          <w:rFonts w:eastAsia="Calibri"/>
          <w:b/>
          <w:bCs/>
          <w:i/>
          <w:sz w:val="28"/>
          <w:szCs w:val="28"/>
        </w:rPr>
        <w:t>6</w:t>
      </w:r>
    </w:p>
    <w:p w:rsidR="006C3C2F" w:rsidRPr="006C3C2F" w:rsidRDefault="006C3C2F" w:rsidP="006C3C2F">
      <w:pPr>
        <w:ind w:firstLine="709"/>
        <w:jc w:val="center"/>
        <w:rPr>
          <w:b/>
          <w:i/>
          <w:sz w:val="28"/>
          <w:szCs w:val="28"/>
        </w:rPr>
      </w:pPr>
      <w:r w:rsidRPr="006C3C2F">
        <w:rPr>
          <w:b/>
          <w:i/>
          <w:sz w:val="28"/>
          <w:szCs w:val="28"/>
        </w:rPr>
        <w:t>«Субсидии в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услуг»</w:t>
      </w:r>
    </w:p>
    <w:p w:rsidR="006C3C2F" w:rsidRPr="00241178" w:rsidRDefault="006C3C2F" w:rsidP="006C3C2F">
      <w:pPr>
        <w:shd w:val="clear" w:color="auto" w:fill="FFFFFF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Объем финансирования </w:t>
      </w:r>
      <w:r w:rsidRPr="00241178">
        <w:rPr>
          <w:rFonts w:eastAsia="Calibri"/>
          <w:bCs/>
          <w:sz w:val="28"/>
          <w:szCs w:val="28"/>
        </w:rPr>
        <w:t xml:space="preserve">на реализацию данного мероприятия предусматривался в сумме </w:t>
      </w:r>
      <w:r w:rsidR="00914C03">
        <w:rPr>
          <w:rFonts w:eastAsia="Calibri"/>
          <w:bCs/>
          <w:sz w:val="28"/>
          <w:szCs w:val="28"/>
        </w:rPr>
        <w:t>5320,7</w:t>
      </w:r>
      <w:r w:rsidRPr="00241178">
        <w:rPr>
          <w:rFonts w:eastAsia="Calibri"/>
          <w:bCs/>
          <w:sz w:val="28"/>
          <w:szCs w:val="28"/>
        </w:rPr>
        <w:t xml:space="preserve"> </w:t>
      </w:r>
      <w:r w:rsidR="00914C03">
        <w:rPr>
          <w:rFonts w:eastAsia="Calibri"/>
          <w:bCs/>
          <w:sz w:val="28"/>
          <w:szCs w:val="28"/>
        </w:rPr>
        <w:t>00</w:t>
      </w:r>
      <w:r w:rsidRPr="00241178">
        <w:rPr>
          <w:rFonts w:eastAsia="Calibri"/>
          <w:bCs/>
          <w:sz w:val="28"/>
          <w:szCs w:val="28"/>
        </w:rPr>
        <w:t>тыс. рублей, в том числе:</w:t>
      </w:r>
    </w:p>
    <w:p w:rsidR="006C3C2F" w:rsidRPr="00241178" w:rsidRDefault="006C3C2F" w:rsidP="006C3C2F">
      <w:pPr>
        <w:shd w:val="clear" w:color="auto" w:fill="FFFFFF"/>
        <w:ind w:firstLine="709"/>
        <w:jc w:val="both"/>
        <w:rPr>
          <w:rFonts w:eastAsia="Calibri"/>
          <w:bCs/>
          <w:sz w:val="28"/>
          <w:szCs w:val="28"/>
        </w:rPr>
      </w:pPr>
      <w:r w:rsidRPr="00241178">
        <w:rPr>
          <w:rFonts w:eastAsia="Calibri"/>
          <w:bCs/>
          <w:sz w:val="28"/>
          <w:szCs w:val="28"/>
        </w:rPr>
        <w:t>- за счет сре</w:t>
      </w:r>
      <w:proofErr w:type="gramStart"/>
      <w:r w:rsidRPr="00241178">
        <w:rPr>
          <w:rFonts w:eastAsia="Calibri"/>
          <w:bCs/>
          <w:sz w:val="28"/>
          <w:szCs w:val="28"/>
        </w:rPr>
        <w:t xml:space="preserve">дств </w:t>
      </w:r>
      <w:r>
        <w:rPr>
          <w:rFonts w:eastAsia="Calibri"/>
          <w:bCs/>
          <w:sz w:val="28"/>
          <w:szCs w:val="28"/>
        </w:rPr>
        <w:t>кр</w:t>
      </w:r>
      <w:proofErr w:type="gramEnd"/>
      <w:r>
        <w:rPr>
          <w:rFonts w:eastAsia="Calibri"/>
          <w:bCs/>
          <w:sz w:val="28"/>
          <w:szCs w:val="28"/>
        </w:rPr>
        <w:t>аевого</w:t>
      </w:r>
      <w:r w:rsidRPr="00241178">
        <w:rPr>
          <w:rFonts w:eastAsia="Calibri"/>
          <w:bCs/>
          <w:sz w:val="28"/>
          <w:szCs w:val="28"/>
        </w:rPr>
        <w:t xml:space="preserve"> бюджета </w:t>
      </w:r>
      <w:r>
        <w:rPr>
          <w:rFonts w:eastAsia="Calibri"/>
          <w:bCs/>
          <w:sz w:val="28"/>
          <w:szCs w:val="28"/>
        </w:rPr>
        <w:t>–</w:t>
      </w:r>
      <w:r w:rsidRPr="00241178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>0</w:t>
      </w:r>
      <w:r w:rsidRPr="00241178">
        <w:rPr>
          <w:rFonts w:eastAsia="Calibri"/>
          <w:bCs/>
          <w:sz w:val="28"/>
          <w:szCs w:val="28"/>
        </w:rPr>
        <w:t xml:space="preserve"> тыс. рублей;</w:t>
      </w:r>
    </w:p>
    <w:p w:rsidR="006C3C2F" w:rsidRDefault="006C3C2F" w:rsidP="006C3C2F">
      <w:pPr>
        <w:shd w:val="clear" w:color="auto" w:fill="FFFFFF"/>
        <w:ind w:firstLine="709"/>
        <w:jc w:val="both"/>
        <w:rPr>
          <w:rFonts w:eastAsia="Calibri"/>
          <w:bCs/>
          <w:sz w:val="28"/>
          <w:szCs w:val="28"/>
        </w:rPr>
      </w:pPr>
      <w:r w:rsidRPr="00241178">
        <w:rPr>
          <w:rFonts w:eastAsia="Calibri"/>
          <w:bCs/>
          <w:sz w:val="28"/>
          <w:szCs w:val="28"/>
        </w:rPr>
        <w:t>- за счет средств местного бюджета</w:t>
      </w:r>
      <w:r>
        <w:rPr>
          <w:rFonts w:eastAsia="Calibri"/>
          <w:bCs/>
          <w:sz w:val="28"/>
          <w:szCs w:val="28"/>
        </w:rPr>
        <w:t xml:space="preserve"> – </w:t>
      </w:r>
      <w:r w:rsidR="00914C03">
        <w:rPr>
          <w:rFonts w:eastAsia="Calibri"/>
          <w:bCs/>
          <w:sz w:val="28"/>
          <w:szCs w:val="28"/>
        </w:rPr>
        <w:t>5320,700</w:t>
      </w:r>
      <w:r w:rsidRPr="00241178">
        <w:rPr>
          <w:rFonts w:eastAsia="Calibri"/>
          <w:bCs/>
          <w:sz w:val="28"/>
          <w:szCs w:val="28"/>
        </w:rPr>
        <w:t xml:space="preserve"> тыс. рублей.</w:t>
      </w:r>
    </w:p>
    <w:p w:rsidR="006C3C2F" w:rsidRDefault="006C3C2F" w:rsidP="006C3C2F">
      <w:pPr>
        <w:shd w:val="clear" w:color="auto" w:fill="FFFFFF"/>
        <w:ind w:firstLine="709"/>
        <w:jc w:val="both"/>
        <w:rPr>
          <w:rFonts w:eastAsia="Calibri"/>
          <w:bCs/>
          <w:sz w:val="28"/>
          <w:szCs w:val="28"/>
          <w:shd w:val="clear" w:color="auto" w:fill="FFFFFF"/>
        </w:rPr>
      </w:pPr>
      <w:r w:rsidRPr="00241178">
        <w:rPr>
          <w:rFonts w:eastAsia="Calibri"/>
          <w:bCs/>
          <w:sz w:val="28"/>
          <w:szCs w:val="28"/>
        </w:rPr>
        <w:t>Кассовые расходы по итогам года составили</w:t>
      </w:r>
      <w:r w:rsidRPr="004071D8">
        <w:t xml:space="preserve"> </w:t>
      </w:r>
      <w:r w:rsidRPr="004071D8">
        <w:rPr>
          <w:rFonts w:eastAsia="Calibri"/>
          <w:bCs/>
          <w:sz w:val="28"/>
          <w:szCs w:val="28"/>
        </w:rPr>
        <w:t>в сумме</w:t>
      </w:r>
      <w:r w:rsidRPr="00241178">
        <w:rPr>
          <w:rFonts w:eastAsia="Calibri"/>
          <w:bCs/>
          <w:sz w:val="28"/>
          <w:szCs w:val="28"/>
        </w:rPr>
        <w:t xml:space="preserve"> </w:t>
      </w:r>
      <w:r w:rsidR="00914C03">
        <w:rPr>
          <w:bCs/>
          <w:color w:val="000000"/>
          <w:sz w:val="28"/>
          <w:szCs w:val="28"/>
        </w:rPr>
        <w:t>5320,700</w:t>
      </w:r>
      <w:r w:rsidRPr="00241178">
        <w:rPr>
          <w:bCs/>
          <w:color w:val="000000"/>
          <w:sz w:val="28"/>
          <w:szCs w:val="28"/>
        </w:rPr>
        <w:t xml:space="preserve"> </w:t>
      </w:r>
      <w:r w:rsidRPr="00241178">
        <w:rPr>
          <w:rFonts w:eastAsia="Calibri"/>
          <w:bCs/>
          <w:sz w:val="28"/>
          <w:szCs w:val="28"/>
        </w:rPr>
        <w:t xml:space="preserve">тыс. рублей или </w:t>
      </w:r>
      <w:r w:rsidR="00F42FEF">
        <w:rPr>
          <w:rFonts w:eastAsia="Calibri"/>
          <w:bCs/>
          <w:sz w:val="28"/>
          <w:szCs w:val="28"/>
          <w:shd w:val="clear" w:color="auto" w:fill="FFFFFF"/>
        </w:rPr>
        <w:t>100</w:t>
      </w:r>
      <w:r w:rsidRPr="00241178">
        <w:rPr>
          <w:rFonts w:eastAsia="Calibri"/>
          <w:bCs/>
          <w:sz w:val="28"/>
          <w:szCs w:val="28"/>
          <w:shd w:val="clear" w:color="auto" w:fill="FFFFFF"/>
        </w:rPr>
        <w:t xml:space="preserve">% </w:t>
      </w:r>
      <w:proofErr w:type="gramStart"/>
      <w:r w:rsidRPr="00241178">
        <w:rPr>
          <w:rFonts w:eastAsia="Calibri"/>
          <w:bCs/>
          <w:sz w:val="28"/>
          <w:szCs w:val="28"/>
          <w:shd w:val="clear" w:color="auto" w:fill="FFFFFF"/>
        </w:rPr>
        <w:t>от</w:t>
      </w:r>
      <w:proofErr w:type="gramEnd"/>
      <w:r w:rsidRPr="00241178">
        <w:rPr>
          <w:rFonts w:eastAsia="Calibri"/>
          <w:bCs/>
          <w:sz w:val="28"/>
          <w:szCs w:val="28"/>
          <w:shd w:val="clear" w:color="auto" w:fill="FFFFFF"/>
        </w:rPr>
        <w:t xml:space="preserve"> плановых</w:t>
      </w:r>
      <w:r>
        <w:rPr>
          <w:rFonts w:eastAsia="Calibri"/>
          <w:bCs/>
          <w:sz w:val="28"/>
          <w:szCs w:val="28"/>
          <w:shd w:val="clear" w:color="auto" w:fill="FFFFFF"/>
        </w:rPr>
        <w:t>.</w:t>
      </w:r>
      <w:r w:rsidRPr="00241178">
        <w:rPr>
          <w:rFonts w:eastAsia="Calibri"/>
          <w:bCs/>
          <w:sz w:val="28"/>
          <w:szCs w:val="28"/>
          <w:shd w:val="clear" w:color="auto" w:fill="FFFFFF"/>
        </w:rPr>
        <w:t xml:space="preserve"> </w:t>
      </w:r>
    </w:p>
    <w:p w:rsidR="00914C03" w:rsidRDefault="00914C03" w:rsidP="006C3C2F">
      <w:pPr>
        <w:shd w:val="clear" w:color="auto" w:fill="FFFFFF"/>
        <w:ind w:firstLine="709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lastRenderedPageBreak/>
        <w:t>Средства были направлены на субсидии в целях возмещения   недополученных доходов  и (или) финансового обеспечения (возмещения) затрат в связи с производством (реализацией) товаров, выполнением работ, оказанием услуг МУП «Тепловые сети».</w:t>
      </w:r>
    </w:p>
    <w:p w:rsidR="00524977" w:rsidRDefault="00524977" w:rsidP="005249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Данное мероприятие выполнено в запланированные сроки согласно плану реализации муниципальной программы  полном объеме.</w:t>
      </w:r>
    </w:p>
    <w:p w:rsidR="00914C03" w:rsidRDefault="00914C03" w:rsidP="00524977">
      <w:pPr>
        <w:ind w:firstLine="709"/>
        <w:jc w:val="both"/>
        <w:rPr>
          <w:sz w:val="28"/>
          <w:szCs w:val="28"/>
        </w:rPr>
      </w:pPr>
    </w:p>
    <w:p w:rsidR="00524977" w:rsidRPr="00241178" w:rsidRDefault="00524977" w:rsidP="00524977">
      <w:pPr>
        <w:ind w:firstLine="709"/>
        <w:jc w:val="center"/>
        <w:rPr>
          <w:rFonts w:eastAsia="Calibri"/>
          <w:b/>
          <w:bCs/>
          <w:i/>
          <w:sz w:val="28"/>
          <w:szCs w:val="28"/>
        </w:rPr>
      </w:pPr>
      <w:r w:rsidRPr="00241178">
        <w:rPr>
          <w:rFonts w:eastAsia="Calibri"/>
          <w:b/>
          <w:bCs/>
          <w:i/>
          <w:sz w:val="28"/>
          <w:szCs w:val="28"/>
        </w:rPr>
        <w:t>3.1</w:t>
      </w:r>
      <w:r>
        <w:rPr>
          <w:rFonts w:eastAsia="Calibri"/>
          <w:b/>
          <w:bCs/>
          <w:i/>
          <w:sz w:val="28"/>
          <w:szCs w:val="28"/>
        </w:rPr>
        <w:t>2</w:t>
      </w:r>
      <w:r w:rsidRPr="00241178">
        <w:rPr>
          <w:rFonts w:eastAsia="Calibri"/>
          <w:b/>
          <w:bCs/>
          <w:i/>
          <w:sz w:val="28"/>
          <w:szCs w:val="28"/>
        </w:rPr>
        <w:t>.</w:t>
      </w:r>
      <w:r>
        <w:rPr>
          <w:rFonts w:eastAsia="Calibri"/>
          <w:b/>
          <w:bCs/>
          <w:i/>
          <w:sz w:val="28"/>
          <w:szCs w:val="28"/>
        </w:rPr>
        <w:t>6</w:t>
      </w:r>
      <w:r w:rsidRPr="00241178">
        <w:rPr>
          <w:rFonts w:eastAsia="Calibri"/>
          <w:b/>
          <w:bCs/>
          <w:i/>
          <w:sz w:val="28"/>
          <w:szCs w:val="28"/>
        </w:rPr>
        <w:t xml:space="preserve">. О ходе реализации основного мероприятия № </w:t>
      </w:r>
      <w:r w:rsidR="00A802AE">
        <w:rPr>
          <w:rFonts w:eastAsia="Calibri"/>
          <w:b/>
          <w:bCs/>
          <w:i/>
          <w:sz w:val="28"/>
          <w:szCs w:val="28"/>
        </w:rPr>
        <w:t>8</w:t>
      </w:r>
    </w:p>
    <w:p w:rsidR="00A802AE" w:rsidRDefault="00A802AE" w:rsidP="00A802AE">
      <w:pPr>
        <w:shd w:val="clear" w:color="auto" w:fill="FFFFFF"/>
        <w:ind w:firstLine="709"/>
        <w:jc w:val="center"/>
        <w:rPr>
          <w:b/>
          <w:i/>
          <w:sz w:val="28"/>
          <w:szCs w:val="28"/>
        </w:rPr>
      </w:pPr>
      <w:r w:rsidRPr="00A802AE">
        <w:rPr>
          <w:b/>
          <w:i/>
          <w:sz w:val="28"/>
          <w:szCs w:val="28"/>
        </w:rPr>
        <w:t xml:space="preserve">"Подводящий газопровод высокого давления и распределительный газопровод низкого давления хутор </w:t>
      </w:r>
      <w:proofErr w:type="spellStart"/>
      <w:r w:rsidRPr="00A802AE">
        <w:rPr>
          <w:b/>
          <w:i/>
          <w:sz w:val="28"/>
          <w:szCs w:val="28"/>
        </w:rPr>
        <w:t>Чернобаб</w:t>
      </w:r>
      <w:proofErr w:type="spellEnd"/>
      <w:r w:rsidRPr="00A802AE">
        <w:rPr>
          <w:b/>
          <w:i/>
          <w:sz w:val="28"/>
          <w:szCs w:val="28"/>
        </w:rPr>
        <w:t xml:space="preserve"> Тбилисского района Краснодарского края"</w:t>
      </w:r>
    </w:p>
    <w:p w:rsidR="00A802AE" w:rsidRPr="00A802AE" w:rsidRDefault="00A802AE" w:rsidP="00A802AE">
      <w:pPr>
        <w:shd w:val="clear" w:color="auto" w:fill="FFFFFF"/>
        <w:ind w:firstLine="709"/>
        <w:jc w:val="center"/>
        <w:rPr>
          <w:rFonts w:eastAsia="Calibri"/>
          <w:b/>
          <w:bCs/>
          <w:i/>
          <w:sz w:val="28"/>
          <w:szCs w:val="28"/>
        </w:rPr>
      </w:pPr>
    </w:p>
    <w:p w:rsidR="00524977" w:rsidRPr="00241178" w:rsidRDefault="00524977" w:rsidP="00524977">
      <w:pPr>
        <w:shd w:val="clear" w:color="auto" w:fill="FFFFFF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Объем финансирования </w:t>
      </w:r>
      <w:r w:rsidRPr="00241178">
        <w:rPr>
          <w:rFonts w:eastAsia="Calibri"/>
          <w:bCs/>
          <w:sz w:val="28"/>
          <w:szCs w:val="28"/>
        </w:rPr>
        <w:t xml:space="preserve">на реализацию данного мероприятия предусматривался в сумме </w:t>
      </w:r>
      <w:r w:rsidR="00914C03">
        <w:rPr>
          <w:rFonts w:eastAsia="Calibri"/>
          <w:bCs/>
          <w:sz w:val="28"/>
          <w:szCs w:val="28"/>
        </w:rPr>
        <w:t>8412,00</w:t>
      </w:r>
      <w:r w:rsidRPr="00241178">
        <w:rPr>
          <w:rFonts w:eastAsia="Calibri"/>
          <w:bCs/>
          <w:sz w:val="28"/>
          <w:szCs w:val="28"/>
        </w:rPr>
        <w:t xml:space="preserve"> тыс. рублей, в том числе:</w:t>
      </w:r>
    </w:p>
    <w:p w:rsidR="00524977" w:rsidRPr="00241178" w:rsidRDefault="00524977" w:rsidP="00524977">
      <w:pPr>
        <w:shd w:val="clear" w:color="auto" w:fill="FFFFFF"/>
        <w:ind w:firstLine="709"/>
        <w:jc w:val="both"/>
        <w:rPr>
          <w:rFonts w:eastAsia="Calibri"/>
          <w:bCs/>
          <w:sz w:val="28"/>
          <w:szCs w:val="28"/>
        </w:rPr>
      </w:pPr>
      <w:r w:rsidRPr="00241178">
        <w:rPr>
          <w:rFonts w:eastAsia="Calibri"/>
          <w:bCs/>
          <w:sz w:val="28"/>
          <w:szCs w:val="28"/>
        </w:rPr>
        <w:t>- за счет сре</w:t>
      </w:r>
      <w:proofErr w:type="gramStart"/>
      <w:r w:rsidRPr="00241178">
        <w:rPr>
          <w:rFonts w:eastAsia="Calibri"/>
          <w:bCs/>
          <w:sz w:val="28"/>
          <w:szCs w:val="28"/>
        </w:rPr>
        <w:t xml:space="preserve">дств </w:t>
      </w:r>
      <w:r>
        <w:rPr>
          <w:rFonts w:eastAsia="Calibri"/>
          <w:bCs/>
          <w:sz w:val="28"/>
          <w:szCs w:val="28"/>
        </w:rPr>
        <w:t>кр</w:t>
      </w:r>
      <w:proofErr w:type="gramEnd"/>
      <w:r>
        <w:rPr>
          <w:rFonts w:eastAsia="Calibri"/>
          <w:bCs/>
          <w:sz w:val="28"/>
          <w:szCs w:val="28"/>
        </w:rPr>
        <w:t>аевого</w:t>
      </w:r>
      <w:r w:rsidRPr="00241178">
        <w:rPr>
          <w:rFonts w:eastAsia="Calibri"/>
          <w:bCs/>
          <w:sz w:val="28"/>
          <w:szCs w:val="28"/>
        </w:rPr>
        <w:t xml:space="preserve"> бюджета </w:t>
      </w:r>
      <w:r>
        <w:rPr>
          <w:rFonts w:eastAsia="Calibri"/>
          <w:bCs/>
          <w:sz w:val="28"/>
          <w:szCs w:val="28"/>
        </w:rPr>
        <w:t>–</w:t>
      </w:r>
      <w:r w:rsidRPr="00241178">
        <w:rPr>
          <w:rFonts w:eastAsia="Calibri"/>
          <w:bCs/>
          <w:sz w:val="28"/>
          <w:szCs w:val="28"/>
        </w:rPr>
        <w:t xml:space="preserve"> </w:t>
      </w:r>
      <w:r w:rsidR="00914C03">
        <w:rPr>
          <w:rFonts w:eastAsia="Calibri"/>
          <w:bCs/>
          <w:sz w:val="28"/>
          <w:szCs w:val="28"/>
        </w:rPr>
        <w:t>7216,400</w:t>
      </w:r>
      <w:r w:rsidRPr="00241178">
        <w:rPr>
          <w:rFonts w:eastAsia="Calibri"/>
          <w:bCs/>
          <w:sz w:val="28"/>
          <w:szCs w:val="28"/>
        </w:rPr>
        <w:t xml:space="preserve"> тыс. рублей;</w:t>
      </w:r>
    </w:p>
    <w:p w:rsidR="00524977" w:rsidRDefault="00524977" w:rsidP="00524977">
      <w:pPr>
        <w:shd w:val="clear" w:color="auto" w:fill="FFFFFF"/>
        <w:ind w:firstLine="709"/>
        <w:jc w:val="both"/>
        <w:rPr>
          <w:rFonts w:eastAsia="Calibri"/>
          <w:bCs/>
          <w:sz w:val="28"/>
          <w:szCs w:val="28"/>
        </w:rPr>
      </w:pPr>
      <w:r w:rsidRPr="00241178">
        <w:rPr>
          <w:rFonts w:eastAsia="Calibri"/>
          <w:bCs/>
          <w:sz w:val="28"/>
          <w:szCs w:val="28"/>
        </w:rPr>
        <w:t>- за счет средств местного бюджета</w:t>
      </w:r>
      <w:r>
        <w:rPr>
          <w:rFonts w:eastAsia="Calibri"/>
          <w:bCs/>
          <w:sz w:val="28"/>
          <w:szCs w:val="28"/>
        </w:rPr>
        <w:t xml:space="preserve"> – </w:t>
      </w:r>
      <w:r w:rsidR="00914C03">
        <w:rPr>
          <w:rFonts w:eastAsia="Calibri"/>
          <w:bCs/>
          <w:sz w:val="28"/>
          <w:szCs w:val="28"/>
        </w:rPr>
        <w:t>1195,600</w:t>
      </w:r>
      <w:r w:rsidRPr="00241178">
        <w:rPr>
          <w:rFonts w:eastAsia="Calibri"/>
          <w:bCs/>
          <w:sz w:val="28"/>
          <w:szCs w:val="28"/>
        </w:rPr>
        <w:t xml:space="preserve"> тыс. рублей.</w:t>
      </w:r>
    </w:p>
    <w:p w:rsidR="00524977" w:rsidRDefault="00524977" w:rsidP="00524977">
      <w:pPr>
        <w:shd w:val="clear" w:color="auto" w:fill="FFFFFF"/>
        <w:ind w:firstLine="709"/>
        <w:jc w:val="both"/>
        <w:rPr>
          <w:rFonts w:eastAsia="Calibri"/>
          <w:bCs/>
          <w:sz w:val="28"/>
          <w:szCs w:val="28"/>
          <w:shd w:val="clear" w:color="auto" w:fill="FFFFFF"/>
        </w:rPr>
      </w:pPr>
      <w:r w:rsidRPr="00241178">
        <w:rPr>
          <w:rFonts w:eastAsia="Calibri"/>
          <w:bCs/>
          <w:sz w:val="28"/>
          <w:szCs w:val="28"/>
        </w:rPr>
        <w:t>Кассовые расходы по итогам года составили</w:t>
      </w:r>
      <w:r w:rsidRPr="004071D8">
        <w:t xml:space="preserve"> </w:t>
      </w:r>
      <w:r w:rsidRPr="004071D8">
        <w:rPr>
          <w:rFonts w:eastAsia="Calibri"/>
          <w:bCs/>
          <w:sz w:val="28"/>
          <w:szCs w:val="28"/>
        </w:rPr>
        <w:t>в сумме</w:t>
      </w:r>
      <w:r w:rsidRPr="00241178">
        <w:rPr>
          <w:rFonts w:eastAsia="Calibri"/>
          <w:bCs/>
          <w:sz w:val="28"/>
          <w:szCs w:val="28"/>
        </w:rPr>
        <w:t xml:space="preserve"> </w:t>
      </w:r>
      <w:r w:rsidR="00914C03">
        <w:rPr>
          <w:bCs/>
          <w:color w:val="000000"/>
          <w:sz w:val="28"/>
          <w:szCs w:val="28"/>
        </w:rPr>
        <w:t>7879,252</w:t>
      </w:r>
      <w:r w:rsidRPr="00241178">
        <w:rPr>
          <w:bCs/>
          <w:color w:val="000000"/>
          <w:sz w:val="28"/>
          <w:szCs w:val="28"/>
        </w:rPr>
        <w:t xml:space="preserve"> </w:t>
      </w:r>
      <w:r w:rsidRPr="00241178">
        <w:rPr>
          <w:rFonts w:eastAsia="Calibri"/>
          <w:bCs/>
          <w:sz w:val="28"/>
          <w:szCs w:val="28"/>
        </w:rPr>
        <w:t xml:space="preserve">тыс. рублей или </w:t>
      </w:r>
      <w:r w:rsidR="00914C03">
        <w:rPr>
          <w:rFonts w:eastAsia="Calibri"/>
          <w:bCs/>
          <w:sz w:val="28"/>
          <w:szCs w:val="28"/>
          <w:shd w:val="clear" w:color="auto" w:fill="FFFFFF"/>
        </w:rPr>
        <w:t>93,7</w:t>
      </w:r>
      <w:r w:rsidRPr="00241178">
        <w:rPr>
          <w:rFonts w:eastAsia="Calibri"/>
          <w:bCs/>
          <w:sz w:val="28"/>
          <w:szCs w:val="28"/>
          <w:shd w:val="clear" w:color="auto" w:fill="FFFFFF"/>
        </w:rPr>
        <w:t xml:space="preserve">% </w:t>
      </w:r>
      <w:proofErr w:type="gramStart"/>
      <w:r w:rsidRPr="00241178">
        <w:rPr>
          <w:rFonts w:eastAsia="Calibri"/>
          <w:bCs/>
          <w:sz w:val="28"/>
          <w:szCs w:val="28"/>
          <w:shd w:val="clear" w:color="auto" w:fill="FFFFFF"/>
        </w:rPr>
        <w:t>от</w:t>
      </w:r>
      <w:proofErr w:type="gramEnd"/>
      <w:r w:rsidRPr="00241178">
        <w:rPr>
          <w:rFonts w:eastAsia="Calibri"/>
          <w:bCs/>
          <w:sz w:val="28"/>
          <w:szCs w:val="28"/>
          <w:shd w:val="clear" w:color="auto" w:fill="FFFFFF"/>
        </w:rPr>
        <w:t xml:space="preserve"> плановых</w:t>
      </w:r>
      <w:r>
        <w:rPr>
          <w:rFonts w:eastAsia="Calibri"/>
          <w:bCs/>
          <w:sz w:val="28"/>
          <w:szCs w:val="28"/>
          <w:shd w:val="clear" w:color="auto" w:fill="FFFFFF"/>
        </w:rPr>
        <w:t>.</w:t>
      </w:r>
      <w:r w:rsidRPr="00241178">
        <w:rPr>
          <w:rFonts w:eastAsia="Calibri"/>
          <w:bCs/>
          <w:sz w:val="28"/>
          <w:szCs w:val="28"/>
          <w:shd w:val="clear" w:color="auto" w:fill="FFFFFF"/>
        </w:rPr>
        <w:t xml:space="preserve"> </w:t>
      </w:r>
    </w:p>
    <w:p w:rsidR="00914C03" w:rsidRDefault="00914C03" w:rsidP="00914C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Средства были направлены на в</w:t>
      </w:r>
      <w:r>
        <w:rPr>
          <w:rFonts w:eastAsia="DejaVu Sans"/>
          <w:kern w:val="2"/>
          <w:sz w:val="28"/>
          <w:szCs w:val="28"/>
          <w:lang w:eastAsia="ar-SA"/>
        </w:rPr>
        <w:t xml:space="preserve">ыполнение строительных работ по объекту: «Подводящий газопровод высокого давления и распределительный газопровод низкого давления хутор </w:t>
      </w:r>
      <w:proofErr w:type="spellStart"/>
      <w:r>
        <w:rPr>
          <w:rFonts w:eastAsia="DejaVu Sans"/>
          <w:kern w:val="2"/>
          <w:sz w:val="28"/>
          <w:szCs w:val="28"/>
          <w:lang w:eastAsia="ar-SA"/>
        </w:rPr>
        <w:t>Чернобабов</w:t>
      </w:r>
      <w:proofErr w:type="spellEnd"/>
      <w:r>
        <w:rPr>
          <w:rFonts w:eastAsia="DejaVu Sans"/>
          <w:kern w:val="2"/>
          <w:sz w:val="28"/>
          <w:szCs w:val="28"/>
          <w:lang w:eastAsia="ar-SA"/>
        </w:rPr>
        <w:t xml:space="preserve"> Тбилисского района Краснодарского края»</w:t>
      </w:r>
    </w:p>
    <w:p w:rsidR="00524977" w:rsidRDefault="00524977" w:rsidP="005249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Данное мероприятие выполнено в запланированные сроки согласно плану реализации муниципальной программы  полном объеме.</w:t>
      </w:r>
    </w:p>
    <w:p w:rsidR="00914C03" w:rsidRDefault="00914C03" w:rsidP="00524977">
      <w:pPr>
        <w:ind w:firstLine="709"/>
        <w:jc w:val="both"/>
        <w:rPr>
          <w:sz w:val="28"/>
          <w:szCs w:val="28"/>
        </w:rPr>
      </w:pPr>
    </w:p>
    <w:p w:rsidR="002E31F2" w:rsidRDefault="009C392C" w:rsidP="00F628AB">
      <w:pPr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>3.1</w:t>
      </w:r>
      <w:r w:rsidR="0084485B">
        <w:rPr>
          <w:b/>
          <w:i/>
          <w:sz w:val="28"/>
          <w:szCs w:val="28"/>
        </w:rPr>
        <w:t>2</w:t>
      </w:r>
      <w:r w:rsidRPr="00241178">
        <w:rPr>
          <w:b/>
          <w:i/>
          <w:sz w:val="28"/>
          <w:szCs w:val="28"/>
        </w:rPr>
        <w:t>.</w:t>
      </w:r>
      <w:r w:rsidR="0084485B">
        <w:rPr>
          <w:b/>
          <w:i/>
          <w:sz w:val="28"/>
          <w:szCs w:val="28"/>
        </w:rPr>
        <w:t>4</w:t>
      </w:r>
      <w:r w:rsidRPr="00241178">
        <w:rPr>
          <w:b/>
          <w:i/>
          <w:sz w:val="28"/>
          <w:szCs w:val="28"/>
        </w:rPr>
        <w:t>. Достижение целевых показателей муниципальной программы «Энергосбережение и повышение энергетической эффективности»</w:t>
      </w:r>
    </w:p>
    <w:p w:rsidR="009326C2" w:rsidRDefault="009326C2" w:rsidP="00F628AB">
      <w:pPr>
        <w:jc w:val="both"/>
        <w:rPr>
          <w:rFonts w:eastAsia="Andale Sans UI"/>
          <w:kern w:val="2"/>
          <w:sz w:val="28"/>
          <w:szCs w:val="28"/>
          <w:lang w:eastAsia="fa-IR" w:bidi="fa-IR"/>
        </w:rPr>
      </w:pPr>
      <w:r>
        <w:rPr>
          <w:b/>
          <w:i/>
          <w:sz w:val="28"/>
          <w:szCs w:val="28"/>
        </w:rPr>
        <w:tab/>
      </w:r>
      <w:r w:rsidR="004071D8">
        <w:rPr>
          <w:sz w:val="28"/>
          <w:szCs w:val="28"/>
        </w:rPr>
        <w:t xml:space="preserve">Все </w:t>
      </w:r>
      <w:r w:rsidR="00EF24C6">
        <w:rPr>
          <w:sz w:val="28"/>
          <w:szCs w:val="28"/>
        </w:rPr>
        <w:t>21</w:t>
      </w:r>
      <w:r>
        <w:rPr>
          <w:sz w:val="28"/>
          <w:szCs w:val="28"/>
        </w:rPr>
        <w:t xml:space="preserve"> целев</w:t>
      </w:r>
      <w:r w:rsidR="00EF24C6">
        <w:rPr>
          <w:sz w:val="28"/>
          <w:szCs w:val="28"/>
        </w:rPr>
        <w:t>ой</w:t>
      </w:r>
      <w:r>
        <w:rPr>
          <w:sz w:val="28"/>
          <w:szCs w:val="28"/>
        </w:rPr>
        <w:t xml:space="preserve"> показател</w:t>
      </w:r>
      <w:r w:rsidR="00EF24C6">
        <w:rPr>
          <w:sz w:val="28"/>
          <w:szCs w:val="28"/>
        </w:rPr>
        <w:t>ь</w:t>
      </w:r>
      <w:r w:rsidR="00A14CA8">
        <w:rPr>
          <w:sz w:val="28"/>
          <w:szCs w:val="28"/>
        </w:rPr>
        <w:t xml:space="preserve"> </w:t>
      </w:r>
      <w:r w:rsidR="002E31F2">
        <w:rPr>
          <w:sz w:val="28"/>
          <w:szCs w:val="28"/>
        </w:rPr>
        <w:t xml:space="preserve"> </w:t>
      </w:r>
      <w:r w:rsidR="00EF24C6">
        <w:rPr>
          <w:sz w:val="28"/>
          <w:szCs w:val="28"/>
        </w:rPr>
        <w:t>выполнен</w:t>
      </w:r>
      <w:r w:rsidR="00A14CA8">
        <w:rPr>
          <w:sz w:val="28"/>
          <w:szCs w:val="28"/>
        </w:rPr>
        <w:t xml:space="preserve"> в полном объеме.</w:t>
      </w:r>
      <w:r>
        <w:rPr>
          <w:sz w:val="28"/>
          <w:szCs w:val="28"/>
        </w:rPr>
        <w:t xml:space="preserve"> </w:t>
      </w:r>
    </w:p>
    <w:p w:rsidR="000C28FD" w:rsidRDefault="000C28FD" w:rsidP="00F628AB">
      <w:pPr>
        <w:jc w:val="center"/>
        <w:rPr>
          <w:b/>
          <w:i/>
          <w:color w:val="000000"/>
          <w:sz w:val="28"/>
          <w:szCs w:val="28"/>
        </w:rPr>
      </w:pPr>
    </w:p>
    <w:p w:rsidR="009C392C" w:rsidRDefault="009C392C" w:rsidP="00F628AB">
      <w:pPr>
        <w:jc w:val="center"/>
        <w:rPr>
          <w:b/>
          <w:i/>
          <w:color w:val="000000"/>
          <w:sz w:val="28"/>
          <w:szCs w:val="28"/>
        </w:rPr>
      </w:pPr>
      <w:r w:rsidRPr="00241178">
        <w:rPr>
          <w:b/>
          <w:i/>
          <w:color w:val="000000"/>
          <w:sz w:val="28"/>
          <w:szCs w:val="28"/>
        </w:rPr>
        <w:t>Вывод</w:t>
      </w:r>
    </w:p>
    <w:p w:rsidR="00696735" w:rsidRDefault="00696735" w:rsidP="00F628AB">
      <w:pPr>
        <w:pStyle w:val="af2"/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Субсидии, выплачиваемые в рамках утвержденной Программы, являются необходимой и целенаправленной поддержкой теплоснабжающей организации в муниципальном образовании Тбилисский район.</w:t>
      </w:r>
    </w:p>
    <w:p w:rsidR="00696735" w:rsidRDefault="00696735" w:rsidP="00F628AB">
      <w:pPr>
        <w:pStyle w:val="a6"/>
        <w:widowControl w:val="0"/>
        <w:spacing w:after="0" w:line="240" w:lineRule="auto"/>
        <w:ind w:left="0" w:firstLine="6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Программы способствует бесперебойному обеспечению населения услугами теплоснабжения, имеет большое значение в социально-экономическом развитии Тбилисского района.</w:t>
      </w:r>
    </w:p>
    <w:p w:rsidR="009C392C" w:rsidRPr="00241178" w:rsidRDefault="00F8569C" w:rsidP="00F628A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По результатам </w:t>
      </w:r>
      <w:proofErr w:type="gramStart"/>
      <w:r>
        <w:rPr>
          <w:color w:val="000000"/>
          <w:sz w:val="28"/>
          <w:szCs w:val="28"/>
        </w:rPr>
        <w:t xml:space="preserve">оценки </w:t>
      </w:r>
      <w:r w:rsidR="009C392C" w:rsidRPr="00241178">
        <w:rPr>
          <w:color w:val="000000"/>
          <w:sz w:val="28"/>
          <w:szCs w:val="28"/>
        </w:rPr>
        <w:t>эффективности реализации муниципальной программы муниципального образования</w:t>
      </w:r>
      <w:proofErr w:type="gramEnd"/>
      <w:r w:rsidR="009C392C" w:rsidRPr="00241178">
        <w:rPr>
          <w:color w:val="000000"/>
          <w:sz w:val="28"/>
          <w:szCs w:val="28"/>
        </w:rPr>
        <w:t xml:space="preserve"> Тбилисский район  </w:t>
      </w:r>
      <w:r w:rsidR="009C392C" w:rsidRPr="00241178">
        <w:rPr>
          <w:sz w:val="28"/>
          <w:szCs w:val="28"/>
        </w:rPr>
        <w:t>«Энергосбережение и повышение энергетической эффективности», э</w:t>
      </w:r>
      <w:r>
        <w:rPr>
          <w:color w:val="000000"/>
          <w:sz w:val="28"/>
          <w:szCs w:val="28"/>
        </w:rPr>
        <w:t xml:space="preserve">ффективность реализации </w:t>
      </w:r>
      <w:r w:rsidR="009C392C" w:rsidRPr="00241178">
        <w:rPr>
          <w:color w:val="000000"/>
          <w:sz w:val="28"/>
          <w:szCs w:val="28"/>
        </w:rPr>
        <w:t xml:space="preserve">муниципальной </w:t>
      </w:r>
      <w:r w:rsidR="009C392C" w:rsidRPr="00241178">
        <w:rPr>
          <w:sz w:val="28"/>
          <w:szCs w:val="28"/>
        </w:rPr>
        <w:t>программы в 20</w:t>
      </w:r>
      <w:r w:rsidR="00696735">
        <w:rPr>
          <w:sz w:val="28"/>
          <w:szCs w:val="28"/>
        </w:rPr>
        <w:t>2</w:t>
      </w:r>
      <w:r w:rsidR="00914C03">
        <w:rPr>
          <w:sz w:val="28"/>
          <w:szCs w:val="28"/>
        </w:rPr>
        <w:t>3</w:t>
      </w:r>
      <w:r w:rsidR="009C392C" w:rsidRPr="00241178">
        <w:rPr>
          <w:sz w:val="28"/>
          <w:szCs w:val="28"/>
        </w:rPr>
        <w:t xml:space="preserve"> году может быть признана </w:t>
      </w:r>
      <w:r w:rsidR="00CC02DF">
        <w:rPr>
          <w:sz w:val="28"/>
          <w:szCs w:val="28"/>
        </w:rPr>
        <w:t>высокой</w:t>
      </w:r>
      <w:r w:rsidR="009C392C" w:rsidRPr="00241178">
        <w:rPr>
          <w:sz w:val="28"/>
          <w:szCs w:val="28"/>
        </w:rPr>
        <w:t>, коэффициент эффективности реал</w:t>
      </w:r>
      <w:r>
        <w:rPr>
          <w:sz w:val="28"/>
          <w:szCs w:val="28"/>
        </w:rPr>
        <w:t xml:space="preserve">изации муниципальной программы </w:t>
      </w:r>
      <w:r w:rsidR="009C392C" w:rsidRPr="00241178">
        <w:rPr>
          <w:sz w:val="28"/>
          <w:szCs w:val="28"/>
        </w:rPr>
        <w:t xml:space="preserve">составил – </w:t>
      </w:r>
      <w:r w:rsidR="0090780C">
        <w:rPr>
          <w:sz w:val="28"/>
          <w:szCs w:val="28"/>
        </w:rPr>
        <w:t>0,9</w:t>
      </w:r>
      <w:r w:rsidR="00CC02DF">
        <w:rPr>
          <w:sz w:val="28"/>
          <w:szCs w:val="28"/>
        </w:rPr>
        <w:t>.</w:t>
      </w:r>
    </w:p>
    <w:p w:rsidR="00A03894" w:rsidRPr="00C302E5" w:rsidRDefault="009C392C" w:rsidP="00C302E5">
      <w:pPr>
        <w:jc w:val="both"/>
        <w:rPr>
          <w:rFonts w:eastAsia="Calibri"/>
          <w:bCs/>
          <w:sz w:val="28"/>
          <w:szCs w:val="28"/>
        </w:rPr>
      </w:pPr>
      <w:r w:rsidRPr="00241178">
        <w:rPr>
          <w:sz w:val="28"/>
          <w:szCs w:val="28"/>
        </w:rPr>
        <w:t xml:space="preserve">           В ходе дальнейшей реализации муниц</w:t>
      </w:r>
      <w:r w:rsidR="00BE0BCB" w:rsidRPr="00241178">
        <w:rPr>
          <w:sz w:val="28"/>
          <w:szCs w:val="28"/>
        </w:rPr>
        <w:t>ипальной программы координатору</w:t>
      </w:r>
      <w:r w:rsidR="009A1BB1" w:rsidRPr="00241178">
        <w:rPr>
          <w:sz w:val="28"/>
          <w:szCs w:val="28"/>
        </w:rPr>
        <w:t xml:space="preserve"> </w:t>
      </w:r>
      <w:r w:rsidR="00BE0BCB" w:rsidRPr="00241178">
        <w:rPr>
          <w:sz w:val="28"/>
          <w:szCs w:val="28"/>
        </w:rPr>
        <w:t>муниципальной</w:t>
      </w:r>
      <w:r w:rsidR="009A1BB1" w:rsidRPr="00241178">
        <w:rPr>
          <w:sz w:val="28"/>
          <w:szCs w:val="28"/>
        </w:rPr>
        <w:t xml:space="preserve"> </w:t>
      </w:r>
      <w:r w:rsidRPr="00241178">
        <w:rPr>
          <w:sz w:val="28"/>
          <w:szCs w:val="28"/>
        </w:rPr>
        <w:t xml:space="preserve">программы необходимо продолжить постоянный </w:t>
      </w:r>
      <w:r w:rsidRPr="00241178">
        <w:rPr>
          <w:sz w:val="28"/>
          <w:szCs w:val="28"/>
        </w:rPr>
        <w:lastRenderedPageBreak/>
        <w:t xml:space="preserve">мониторинг и </w:t>
      </w:r>
      <w:proofErr w:type="gramStart"/>
      <w:r w:rsidRPr="00241178">
        <w:rPr>
          <w:sz w:val="28"/>
          <w:szCs w:val="28"/>
        </w:rPr>
        <w:t>контроль за</w:t>
      </w:r>
      <w:proofErr w:type="gramEnd"/>
      <w:r w:rsidRPr="00241178">
        <w:rPr>
          <w:sz w:val="28"/>
          <w:szCs w:val="28"/>
        </w:rPr>
        <w:t xml:space="preserve"> выполнением программных мероприятий, д</w:t>
      </w:r>
      <w:r w:rsidR="00C302E5">
        <w:rPr>
          <w:sz w:val="28"/>
          <w:szCs w:val="28"/>
        </w:rPr>
        <w:t>остижением целевых показателей.</w:t>
      </w:r>
    </w:p>
    <w:p w:rsidR="00A03894" w:rsidRDefault="00A03894" w:rsidP="00F628AB">
      <w:pPr>
        <w:jc w:val="center"/>
        <w:rPr>
          <w:rFonts w:eastAsia="Calibri"/>
          <w:b/>
          <w:bCs/>
          <w:i/>
          <w:sz w:val="28"/>
          <w:szCs w:val="28"/>
        </w:rPr>
      </w:pPr>
    </w:p>
    <w:p w:rsidR="009C392C" w:rsidRDefault="009C392C" w:rsidP="00F628AB">
      <w:pPr>
        <w:jc w:val="center"/>
        <w:rPr>
          <w:b/>
          <w:bCs/>
          <w:i/>
          <w:sz w:val="28"/>
          <w:szCs w:val="28"/>
        </w:rPr>
      </w:pPr>
      <w:r w:rsidRPr="00241178">
        <w:rPr>
          <w:rFonts w:eastAsia="Calibri"/>
          <w:b/>
          <w:bCs/>
          <w:i/>
          <w:sz w:val="28"/>
          <w:szCs w:val="28"/>
        </w:rPr>
        <w:t>3.1</w:t>
      </w:r>
      <w:r w:rsidR="00A8525B">
        <w:rPr>
          <w:rFonts w:eastAsia="Calibri"/>
          <w:b/>
          <w:bCs/>
          <w:i/>
          <w:sz w:val="28"/>
          <w:szCs w:val="28"/>
        </w:rPr>
        <w:t>3</w:t>
      </w:r>
      <w:r w:rsidRPr="00241178">
        <w:rPr>
          <w:rFonts w:eastAsia="Calibri"/>
          <w:b/>
          <w:bCs/>
          <w:i/>
          <w:sz w:val="28"/>
          <w:szCs w:val="28"/>
        </w:rPr>
        <w:t>. О ходе реализации муниципальной программы муниципального образования Тбилисский район «Развитие пассажирского транспорта в Тбилисском районе»</w:t>
      </w:r>
      <w:r w:rsidRPr="00241178">
        <w:rPr>
          <w:b/>
          <w:bCs/>
          <w:i/>
          <w:sz w:val="28"/>
          <w:szCs w:val="28"/>
        </w:rPr>
        <w:t xml:space="preserve"> </w:t>
      </w:r>
    </w:p>
    <w:p w:rsidR="009C392C" w:rsidRPr="00241178" w:rsidRDefault="009C392C" w:rsidP="00F628AB">
      <w:pPr>
        <w:ind w:firstLine="709"/>
        <w:jc w:val="both"/>
        <w:rPr>
          <w:rFonts w:eastAsia="Calibri"/>
          <w:bCs/>
          <w:sz w:val="28"/>
          <w:szCs w:val="28"/>
        </w:rPr>
      </w:pPr>
      <w:r w:rsidRPr="00241178">
        <w:rPr>
          <w:sz w:val="28"/>
          <w:szCs w:val="28"/>
        </w:rPr>
        <w:t>Муниципальная программа «Развитие пассажирского транспорта</w:t>
      </w:r>
      <w:r w:rsidR="00F8569C">
        <w:rPr>
          <w:sz w:val="28"/>
          <w:szCs w:val="28"/>
        </w:rPr>
        <w:t xml:space="preserve"> в Тбилисском районе» (далее - </w:t>
      </w:r>
      <w:r w:rsidRPr="00241178">
        <w:rPr>
          <w:sz w:val="28"/>
          <w:szCs w:val="28"/>
        </w:rPr>
        <w:t xml:space="preserve">муниципальная программа) утверждена постановлением администрации муниципального образования Тбилисский район от 31 декабря 2014 года № 1029 «Об утверждении муниципальной программы муниципального образования Тбилисский район «Развитие пассажирского транспорта в Тбилисском районе». </w:t>
      </w:r>
    </w:p>
    <w:p w:rsidR="009C392C" w:rsidRPr="00241178" w:rsidRDefault="009C392C" w:rsidP="00F628AB">
      <w:pPr>
        <w:widowControl w:val="0"/>
        <w:tabs>
          <w:tab w:val="left" w:pos="284"/>
          <w:tab w:val="left" w:pos="426"/>
        </w:tabs>
        <w:suppressAutoHyphens/>
        <w:jc w:val="both"/>
        <w:textAlignment w:val="baseline"/>
        <w:rPr>
          <w:rFonts w:eastAsia="Andale Sans UI"/>
          <w:kern w:val="1"/>
          <w:sz w:val="28"/>
          <w:szCs w:val="28"/>
          <w:lang w:eastAsia="fa-IR" w:bidi="fa-IR"/>
        </w:rPr>
      </w:pPr>
      <w:r w:rsidRPr="00241178">
        <w:rPr>
          <w:rFonts w:eastAsia="Andale Sans UI"/>
          <w:kern w:val="1"/>
          <w:sz w:val="28"/>
          <w:szCs w:val="28"/>
          <w:lang w:eastAsia="fa-IR" w:bidi="fa-IR"/>
        </w:rPr>
        <w:tab/>
      </w:r>
      <w:r w:rsidRPr="00241178">
        <w:rPr>
          <w:rFonts w:eastAsia="Andale Sans UI"/>
          <w:kern w:val="1"/>
          <w:sz w:val="28"/>
          <w:szCs w:val="28"/>
          <w:lang w:eastAsia="fa-IR" w:bidi="fa-IR"/>
        </w:rPr>
        <w:tab/>
      </w:r>
      <w:r w:rsidRPr="00241178">
        <w:rPr>
          <w:rFonts w:eastAsia="Andale Sans UI"/>
          <w:kern w:val="1"/>
          <w:sz w:val="28"/>
          <w:szCs w:val="28"/>
          <w:lang w:eastAsia="fa-IR" w:bidi="fa-IR"/>
        </w:rPr>
        <w:tab/>
        <w:t xml:space="preserve">Реализация Программы имеет </w:t>
      </w:r>
      <w:proofErr w:type="gramStart"/>
      <w:r w:rsidRPr="00241178">
        <w:rPr>
          <w:rFonts w:eastAsia="Andale Sans UI"/>
          <w:kern w:val="1"/>
          <w:sz w:val="28"/>
          <w:szCs w:val="28"/>
          <w:lang w:eastAsia="fa-IR" w:bidi="fa-IR"/>
        </w:rPr>
        <w:t>важное значение</w:t>
      </w:r>
      <w:proofErr w:type="gramEnd"/>
      <w:r w:rsidRPr="00241178">
        <w:rPr>
          <w:rFonts w:eastAsia="Andale Sans UI"/>
          <w:kern w:val="1"/>
          <w:sz w:val="28"/>
          <w:szCs w:val="28"/>
          <w:lang w:eastAsia="fa-IR" w:bidi="fa-IR"/>
        </w:rPr>
        <w:t xml:space="preserve"> в социально-экономическом развитии Тбилисского района, обеспечивает регулярность пассажирских перевозок и создает условия для предоставления транспортных услуг населению. </w:t>
      </w:r>
    </w:p>
    <w:p w:rsidR="009C392C" w:rsidRPr="00241178" w:rsidRDefault="009C392C" w:rsidP="00F628AB">
      <w:pPr>
        <w:widowControl w:val="0"/>
        <w:tabs>
          <w:tab w:val="left" w:pos="284"/>
          <w:tab w:val="left" w:pos="426"/>
        </w:tabs>
        <w:suppressAutoHyphens/>
        <w:jc w:val="both"/>
        <w:textAlignment w:val="baseline"/>
        <w:rPr>
          <w:rFonts w:eastAsia="Andale Sans UI"/>
          <w:kern w:val="1"/>
          <w:sz w:val="28"/>
          <w:szCs w:val="28"/>
          <w:lang w:eastAsia="fa-IR" w:bidi="fa-IR"/>
        </w:rPr>
      </w:pPr>
      <w:r w:rsidRPr="00241178">
        <w:rPr>
          <w:rFonts w:eastAsia="Andale Sans UI"/>
          <w:kern w:val="1"/>
          <w:sz w:val="28"/>
          <w:szCs w:val="28"/>
          <w:lang w:eastAsia="fa-IR" w:bidi="fa-IR"/>
        </w:rPr>
        <w:t xml:space="preserve">    </w:t>
      </w:r>
      <w:r w:rsidRPr="00241178">
        <w:rPr>
          <w:rFonts w:eastAsia="Andale Sans UI"/>
          <w:kern w:val="1"/>
          <w:sz w:val="28"/>
          <w:szCs w:val="28"/>
          <w:lang w:eastAsia="fa-IR" w:bidi="fa-IR"/>
        </w:rPr>
        <w:tab/>
      </w:r>
      <w:r w:rsidRPr="00241178">
        <w:rPr>
          <w:rFonts w:eastAsia="Andale Sans UI"/>
          <w:kern w:val="1"/>
          <w:sz w:val="28"/>
          <w:szCs w:val="28"/>
          <w:lang w:eastAsia="fa-IR" w:bidi="fa-IR"/>
        </w:rPr>
        <w:tab/>
        <w:t xml:space="preserve">  Уровень развития общественной  внутрирайонной  транспортной сети - это один из главных показателей, характеризующий  район и удобство проживания в нем. Поэтому в число приоритетных задач администрации муниципального образования Тбилисский район входит повышение качества пассажирских перевозок  и совершенствование  технологии их осуществления.</w:t>
      </w:r>
    </w:p>
    <w:p w:rsidR="009C392C" w:rsidRPr="00241178" w:rsidRDefault="009C392C" w:rsidP="00F628AB">
      <w:pPr>
        <w:widowControl w:val="0"/>
        <w:tabs>
          <w:tab w:val="left" w:pos="284"/>
          <w:tab w:val="left" w:pos="426"/>
        </w:tabs>
        <w:suppressAutoHyphens/>
        <w:jc w:val="both"/>
        <w:textAlignment w:val="baseline"/>
        <w:rPr>
          <w:rFonts w:eastAsia="Andale Sans UI"/>
          <w:kern w:val="1"/>
          <w:sz w:val="28"/>
          <w:szCs w:val="28"/>
          <w:lang w:eastAsia="fa-IR" w:bidi="fa-IR"/>
        </w:rPr>
      </w:pPr>
      <w:r w:rsidRPr="00241178">
        <w:rPr>
          <w:rFonts w:eastAsia="Andale Sans UI"/>
          <w:kern w:val="1"/>
          <w:sz w:val="28"/>
          <w:szCs w:val="28"/>
          <w:lang w:eastAsia="fa-IR" w:bidi="fa-IR"/>
        </w:rPr>
        <w:t xml:space="preserve">         Создание комфортной, безопасной  и удобной для жителей Тбилисского района тран</w:t>
      </w:r>
      <w:r w:rsidR="0011494F">
        <w:rPr>
          <w:rFonts w:eastAsia="Andale Sans UI"/>
          <w:kern w:val="1"/>
          <w:sz w:val="28"/>
          <w:szCs w:val="28"/>
          <w:lang w:eastAsia="fa-IR" w:bidi="fa-IR"/>
        </w:rPr>
        <w:t xml:space="preserve">спортной системы – это весомый </w:t>
      </w:r>
      <w:r w:rsidRPr="00241178">
        <w:rPr>
          <w:rFonts w:eastAsia="Andale Sans UI"/>
          <w:kern w:val="1"/>
          <w:sz w:val="28"/>
          <w:szCs w:val="28"/>
          <w:lang w:eastAsia="fa-IR" w:bidi="fa-IR"/>
        </w:rPr>
        <w:t xml:space="preserve">шаг в сторону повышения уровня жизни  жителей и гостей района. </w:t>
      </w:r>
    </w:p>
    <w:p w:rsidR="009C392C" w:rsidRPr="00241178" w:rsidRDefault="009C392C" w:rsidP="00F628AB">
      <w:pPr>
        <w:widowControl w:val="0"/>
        <w:tabs>
          <w:tab w:val="left" w:pos="284"/>
          <w:tab w:val="left" w:pos="426"/>
        </w:tabs>
        <w:suppressAutoHyphens/>
        <w:jc w:val="both"/>
        <w:textAlignment w:val="baseline"/>
        <w:rPr>
          <w:rFonts w:eastAsia="Andale Sans UI"/>
          <w:kern w:val="1"/>
          <w:sz w:val="28"/>
          <w:szCs w:val="28"/>
          <w:lang w:eastAsia="fa-IR" w:bidi="fa-IR"/>
        </w:rPr>
      </w:pPr>
      <w:r w:rsidRPr="00241178">
        <w:rPr>
          <w:rFonts w:eastAsia="Andale Sans UI"/>
          <w:kern w:val="1"/>
          <w:sz w:val="28"/>
          <w:szCs w:val="28"/>
          <w:lang w:eastAsia="fa-IR" w:bidi="fa-IR"/>
        </w:rPr>
        <w:t xml:space="preserve">          Целью развития  регулярных перевозок транспортом  общего пользования  в Тбилисском районе является повышение качественного уровня транспортного обслуживания населения с учетом социальных, экономических и экологических факторов.</w:t>
      </w:r>
    </w:p>
    <w:p w:rsidR="009C392C" w:rsidRPr="00241178" w:rsidRDefault="009C392C" w:rsidP="00F628AB">
      <w:pPr>
        <w:ind w:firstLine="709"/>
        <w:jc w:val="both"/>
        <w:rPr>
          <w:rFonts w:eastAsia="Calibri"/>
          <w:bCs/>
          <w:sz w:val="28"/>
          <w:szCs w:val="28"/>
        </w:rPr>
      </w:pPr>
      <w:r w:rsidRPr="00241178">
        <w:rPr>
          <w:rFonts w:eastAsia="Calibri"/>
          <w:bCs/>
          <w:sz w:val="28"/>
          <w:szCs w:val="28"/>
        </w:rPr>
        <w:t>Общий объе</w:t>
      </w:r>
      <w:r w:rsidR="0011494F">
        <w:rPr>
          <w:rFonts w:eastAsia="Calibri"/>
          <w:bCs/>
          <w:sz w:val="28"/>
          <w:szCs w:val="28"/>
        </w:rPr>
        <w:t xml:space="preserve">м финансирования на реализацию </w:t>
      </w:r>
      <w:r w:rsidRPr="00241178">
        <w:rPr>
          <w:rFonts w:eastAsia="Calibri"/>
          <w:bCs/>
          <w:sz w:val="28"/>
          <w:szCs w:val="28"/>
        </w:rPr>
        <w:t>мероприятий муниципальной программы в 20</w:t>
      </w:r>
      <w:r w:rsidR="00FF120E">
        <w:rPr>
          <w:rFonts w:eastAsia="Calibri"/>
          <w:bCs/>
          <w:sz w:val="28"/>
          <w:szCs w:val="28"/>
        </w:rPr>
        <w:t>2</w:t>
      </w:r>
      <w:r w:rsidR="00DA7DF3">
        <w:rPr>
          <w:rFonts w:eastAsia="Calibri"/>
          <w:bCs/>
          <w:sz w:val="28"/>
          <w:szCs w:val="28"/>
        </w:rPr>
        <w:t>3</w:t>
      </w:r>
      <w:r w:rsidRPr="00241178">
        <w:rPr>
          <w:rFonts w:eastAsia="Calibri"/>
          <w:bCs/>
          <w:sz w:val="28"/>
          <w:szCs w:val="28"/>
        </w:rPr>
        <w:t xml:space="preserve"> году за счет средств местного бюджета был предусмотрен </w:t>
      </w:r>
      <w:r w:rsidR="0011494F">
        <w:rPr>
          <w:rFonts w:eastAsia="Calibri"/>
          <w:bCs/>
          <w:sz w:val="28"/>
          <w:szCs w:val="28"/>
        </w:rPr>
        <w:t xml:space="preserve">в сумме  </w:t>
      </w:r>
      <w:r w:rsidR="00DA7DF3">
        <w:rPr>
          <w:rFonts w:eastAsia="Calibri"/>
          <w:bCs/>
          <w:sz w:val="28"/>
          <w:szCs w:val="28"/>
        </w:rPr>
        <w:t>22783,100</w:t>
      </w:r>
      <w:r w:rsidR="0011494F">
        <w:rPr>
          <w:rFonts w:eastAsia="Calibri"/>
          <w:bCs/>
          <w:sz w:val="28"/>
          <w:szCs w:val="28"/>
        </w:rPr>
        <w:t xml:space="preserve"> тыс. рублей.</w:t>
      </w:r>
    </w:p>
    <w:p w:rsidR="009C392C" w:rsidRPr="00241178" w:rsidRDefault="009C392C" w:rsidP="00F628AB">
      <w:pPr>
        <w:ind w:firstLine="709"/>
        <w:jc w:val="both"/>
        <w:rPr>
          <w:rFonts w:eastAsia="Calibri"/>
          <w:bCs/>
          <w:sz w:val="28"/>
          <w:szCs w:val="28"/>
        </w:rPr>
      </w:pPr>
      <w:r w:rsidRPr="00241178">
        <w:rPr>
          <w:rFonts w:eastAsia="Calibri"/>
          <w:bCs/>
          <w:sz w:val="28"/>
          <w:szCs w:val="28"/>
        </w:rPr>
        <w:t xml:space="preserve">Кассовые расходы в отчетном периоде составили </w:t>
      </w:r>
      <w:r w:rsidR="00C302E5" w:rsidRPr="00C302E5">
        <w:rPr>
          <w:rFonts w:eastAsia="Calibri"/>
          <w:bCs/>
          <w:sz w:val="28"/>
          <w:szCs w:val="28"/>
        </w:rPr>
        <w:t xml:space="preserve">в сумме </w:t>
      </w:r>
      <w:r w:rsidR="00DA7DF3">
        <w:rPr>
          <w:rFonts w:eastAsia="Calibri"/>
          <w:bCs/>
          <w:sz w:val="28"/>
          <w:szCs w:val="28"/>
        </w:rPr>
        <w:t>22283,029</w:t>
      </w:r>
      <w:r w:rsidRPr="00241178">
        <w:rPr>
          <w:rFonts w:eastAsia="Calibri"/>
          <w:bCs/>
          <w:sz w:val="28"/>
          <w:szCs w:val="28"/>
        </w:rPr>
        <w:t xml:space="preserve"> тыс. рублей или </w:t>
      </w:r>
      <w:r w:rsidR="00DA7DF3">
        <w:rPr>
          <w:rFonts w:eastAsia="Calibri"/>
          <w:bCs/>
          <w:sz w:val="28"/>
          <w:szCs w:val="28"/>
        </w:rPr>
        <w:t>97,8</w:t>
      </w:r>
      <w:r w:rsidRPr="00241178">
        <w:rPr>
          <w:rFonts w:eastAsia="Calibri"/>
          <w:bCs/>
          <w:sz w:val="28"/>
          <w:szCs w:val="28"/>
        </w:rPr>
        <w:t xml:space="preserve">%. </w:t>
      </w:r>
    </w:p>
    <w:p w:rsidR="009C392C" w:rsidRPr="00241178" w:rsidRDefault="009C392C" w:rsidP="00F628AB">
      <w:pPr>
        <w:shd w:val="clear" w:color="auto" w:fill="FFFFFF"/>
        <w:ind w:firstLine="709"/>
        <w:jc w:val="both"/>
        <w:rPr>
          <w:rFonts w:eastAsia="Calibri"/>
          <w:bCs/>
          <w:sz w:val="28"/>
          <w:szCs w:val="28"/>
        </w:rPr>
      </w:pPr>
      <w:r w:rsidRPr="00241178">
        <w:rPr>
          <w:rFonts w:eastAsia="Calibri"/>
          <w:bCs/>
          <w:sz w:val="28"/>
          <w:szCs w:val="28"/>
        </w:rPr>
        <w:t>Утвержденный план реализации муниципальной программы на 20</w:t>
      </w:r>
      <w:r w:rsidR="00FF120E">
        <w:rPr>
          <w:rFonts w:eastAsia="Calibri"/>
          <w:bCs/>
          <w:sz w:val="28"/>
          <w:szCs w:val="28"/>
        </w:rPr>
        <w:t>2</w:t>
      </w:r>
      <w:r w:rsidR="00DA7DF3">
        <w:rPr>
          <w:rFonts w:eastAsia="Calibri"/>
          <w:bCs/>
          <w:sz w:val="28"/>
          <w:szCs w:val="28"/>
        </w:rPr>
        <w:t>3</w:t>
      </w:r>
      <w:r w:rsidRPr="00241178">
        <w:rPr>
          <w:rFonts w:eastAsia="Calibri"/>
          <w:bCs/>
          <w:sz w:val="28"/>
          <w:szCs w:val="28"/>
        </w:rPr>
        <w:t xml:space="preserve"> год исполнен, запланированные контрольные события выполнены в намеченные сроки.</w:t>
      </w:r>
    </w:p>
    <w:p w:rsidR="009C392C" w:rsidRPr="00241178" w:rsidRDefault="009C392C" w:rsidP="00F628AB">
      <w:pPr>
        <w:shd w:val="clear" w:color="auto" w:fill="FFFFFF"/>
        <w:ind w:firstLine="709"/>
        <w:jc w:val="both"/>
        <w:rPr>
          <w:rFonts w:eastAsia="Calibri"/>
          <w:bCs/>
          <w:sz w:val="28"/>
          <w:szCs w:val="28"/>
        </w:rPr>
      </w:pPr>
      <w:r w:rsidRPr="00241178">
        <w:rPr>
          <w:rFonts w:eastAsia="Calibri"/>
          <w:bCs/>
          <w:sz w:val="28"/>
          <w:szCs w:val="28"/>
        </w:rPr>
        <w:t xml:space="preserve">В муниципальной программе предусмотрено выполнение </w:t>
      </w:r>
      <w:r w:rsidR="00DA7DF3">
        <w:rPr>
          <w:rFonts w:eastAsia="Calibri"/>
          <w:bCs/>
          <w:sz w:val="28"/>
          <w:szCs w:val="28"/>
        </w:rPr>
        <w:t>4</w:t>
      </w:r>
      <w:r w:rsidRPr="00241178">
        <w:rPr>
          <w:rFonts w:eastAsia="Calibri"/>
          <w:bCs/>
          <w:sz w:val="28"/>
          <w:szCs w:val="28"/>
        </w:rPr>
        <w:t>-</w:t>
      </w:r>
      <w:r w:rsidR="008B3004">
        <w:rPr>
          <w:rFonts w:eastAsia="Calibri"/>
          <w:bCs/>
          <w:sz w:val="28"/>
          <w:szCs w:val="28"/>
        </w:rPr>
        <w:t>х</w:t>
      </w:r>
      <w:r w:rsidRPr="00241178">
        <w:rPr>
          <w:rFonts w:eastAsia="Calibri"/>
          <w:bCs/>
          <w:sz w:val="28"/>
          <w:szCs w:val="28"/>
        </w:rPr>
        <w:t xml:space="preserve"> основн</w:t>
      </w:r>
      <w:r w:rsidR="008B3004">
        <w:rPr>
          <w:rFonts w:eastAsia="Calibri"/>
          <w:bCs/>
          <w:sz w:val="28"/>
          <w:szCs w:val="28"/>
        </w:rPr>
        <w:t>ых</w:t>
      </w:r>
      <w:r w:rsidRPr="00241178">
        <w:rPr>
          <w:rFonts w:eastAsia="Calibri"/>
          <w:bCs/>
          <w:sz w:val="28"/>
          <w:szCs w:val="28"/>
        </w:rPr>
        <w:t xml:space="preserve"> мероприяти</w:t>
      </w:r>
      <w:r w:rsidR="008B3004">
        <w:rPr>
          <w:rFonts w:eastAsia="Calibri"/>
          <w:bCs/>
          <w:sz w:val="28"/>
          <w:szCs w:val="28"/>
        </w:rPr>
        <w:t>й</w:t>
      </w:r>
      <w:r w:rsidRPr="00241178">
        <w:rPr>
          <w:rFonts w:eastAsia="Calibri"/>
          <w:bCs/>
          <w:sz w:val="28"/>
          <w:szCs w:val="28"/>
        </w:rPr>
        <w:t>:</w:t>
      </w:r>
    </w:p>
    <w:p w:rsidR="009C392C" w:rsidRPr="00241178" w:rsidRDefault="009C392C" w:rsidP="008B3004">
      <w:pPr>
        <w:shd w:val="clear" w:color="auto" w:fill="FFFFFF"/>
        <w:ind w:firstLine="709"/>
        <w:jc w:val="both"/>
        <w:rPr>
          <w:rFonts w:eastAsia="Calibri"/>
          <w:bCs/>
          <w:sz w:val="28"/>
          <w:szCs w:val="28"/>
        </w:rPr>
      </w:pPr>
      <w:r w:rsidRPr="00241178">
        <w:rPr>
          <w:rFonts w:eastAsia="Calibri"/>
          <w:bCs/>
          <w:sz w:val="28"/>
          <w:szCs w:val="28"/>
        </w:rPr>
        <w:t>основное мероприятие № 1 – «Субсидии на компенсацию выпадающих доходов из-за разницы между установленным тарифом и экономически обоснованным тарифом транспортного предприятия»;</w:t>
      </w:r>
    </w:p>
    <w:p w:rsidR="008B3004" w:rsidRDefault="008B3004" w:rsidP="008B3004">
      <w:pPr>
        <w:ind w:right="-1"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основное мероприятие № 2 - «</w:t>
      </w:r>
      <w:r>
        <w:rPr>
          <w:rFonts w:eastAsia="Calibri"/>
          <w:sz w:val="28"/>
          <w:szCs w:val="28"/>
        </w:rPr>
        <w:t>Приобретение подвижного состава».</w:t>
      </w:r>
    </w:p>
    <w:p w:rsidR="008B3004" w:rsidRDefault="008B3004" w:rsidP="008B3004">
      <w:pPr>
        <w:ind w:right="-1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основное мероприятие № 3 – «Изготовление карт маршрутов».</w:t>
      </w:r>
    </w:p>
    <w:p w:rsidR="00DA7DF3" w:rsidRDefault="00D10801" w:rsidP="008B3004">
      <w:pPr>
        <w:ind w:right="-1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основное мероприятие № 4 - «Субсидии в целях возмещения недополученных доходов и (или) финансового обеспечения (возмещения) </w:t>
      </w:r>
      <w:r>
        <w:rPr>
          <w:rFonts w:eastAsia="Calibri"/>
          <w:sz w:val="28"/>
          <w:szCs w:val="28"/>
        </w:rPr>
        <w:lastRenderedPageBreak/>
        <w:t>затрат в связи с производством (реализацией), товаров, выполнением работ, оказанием услуг».</w:t>
      </w:r>
    </w:p>
    <w:p w:rsidR="00D10801" w:rsidRDefault="00DA7DF3" w:rsidP="008B3004">
      <w:pPr>
        <w:ind w:right="-1" w:firstLine="709"/>
        <w:jc w:val="both"/>
        <w:rPr>
          <w:rFonts w:eastAsia="DejaVu Sans"/>
          <w:sz w:val="28"/>
          <w:szCs w:val="28"/>
        </w:rPr>
      </w:pPr>
      <w:r>
        <w:rPr>
          <w:rFonts w:eastAsia="Calibri"/>
          <w:sz w:val="28"/>
          <w:szCs w:val="28"/>
        </w:rPr>
        <w:t xml:space="preserve"> Финансирование предусмотрено по двум мероприятиям.</w:t>
      </w:r>
    </w:p>
    <w:p w:rsidR="00A03894" w:rsidRDefault="00A03894" w:rsidP="00F628AB">
      <w:pPr>
        <w:ind w:firstLine="709"/>
        <w:jc w:val="center"/>
        <w:rPr>
          <w:rFonts w:eastAsia="Calibri"/>
          <w:b/>
          <w:bCs/>
          <w:i/>
          <w:sz w:val="28"/>
          <w:szCs w:val="28"/>
        </w:rPr>
      </w:pPr>
    </w:p>
    <w:p w:rsidR="00B22F9D" w:rsidRPr="00241178" w:rsidRDefault="00B22F9D" w:rsidP="00B22F9D">
      <w:pPr>
        <w:ind w:firstLine="709"/>
        <w:jc w:val="center"/>
        <w:rPr>
          <w:rFonts w:eastAsia="Calibri"/>
          <w:b/>
          <w:bCs/>
          <w:i/>
          <w:sz w:val="28"/>
          <w:szCs w:val="28"/>
        </w:rPr>
      </w:pPr>
      <w:r w:rsidRPr="00241178">
        <w:rPr>
          <w:rFonts w:eastAsia="Calibri"/>
          <w:b/>
          <w:bCs/>
          <w:i/>
          <w:sz w:val="28"/>
          <w:szCs w:val="28"/>
        </w:rPr>
        <w:t>3.1</w:t>
      </w:r>
      <w:r>
        <w:rPr>
          <w:rFonts w:eastAsia="Calibri"/>
          <w:b/>
          <w:bCs/>
          <w:i/>
          <w:sz w:val="28"/>
          <w:szCs w:val="28"/>
        </w:rPr>
        <w:t>3</w:t>
      </w:r>
      <w:r w:rsidRPr="00241178">
        <w:rPr>
          <w:rFonts w:eastAsia="Calibri"/>
          <w:b/>
          <w:bCs/>
          <w:i/>
          <w:sz w:val="28"/>
          <w:szCs w:val="28"/>
        </w:rPr>
        <w:t>.</w:t>
      </w:r>
      <w:r>
        <w:rPr>
          <w:rFonts w:eastAsia="Calibri"/>
          <w:b/>
          <w:bCs/>
          <w:i/>
          <w:sz w:val="28"/>
          <w:szCs w:val="28"/>
        </w:rPr>
        <w:t>2</w:t>
      </w:r>
      <w:r w:rsidRPr="00241178">
        <w:rPr>
          <w:rFonts w:eastAsia="Calibri"/>
          <w:b/>
          <w:bCs/>
          <w:i/>
          <w:sz w:val="28"/>
          <w:szCs w:val="28"/>
        </w:rPr>
        <w:t xml:space="preserve">. О ходе реализации основного мероприятия № </w:t>
      </w:r>
      <w:r>
        <w:rPr>
          <w:rFonts w:eastAsia="Calibri"/>
          <w:b/>
          <w:bCs/>
          <w:i/>
          <w:sz w:val="28"/>
          <w:szCs w:val="28"/>
        </w:rPr>
        <w:t>2</w:t>
      </w:r>
    </w:p>
    <w:p w:rsidR="00B22F9D" w:rsidRPr="00241178" w:rsidRDefault="00B22F9D" w:rsidP="00B22F9D">
      <w:pPr>
        <w:ind w:firstLine="709"/>
        <w:jc w:val="center"/>
        <w:rPr>
          <w:rFonts w:eastAsia="Calibri"/>
          <w:b/>
          <w:bCs/>
          <w:i/>
          <w:sz w:val="28"/>
          <w:szCs w:val="28"/>
        </w:rPr>
      </w:pPr>
      <w:r w:rsidRPr="00241178">
        <w:rPr>
          <w:rFonts w:eastAsia="Calibri"/>
          <w:b/>
          <w:bCs/>
          <w:i/>
          <w:sz w:val="28"/>
          <w:szCs w:val="28"/>
        </w:rPr>
        <w:t>«</w:t>
      </w:r>
      <w:r>
        <w:rPr>
          <w:rFonts w:eastAsia="Calibri"/>
          <w:b/>
          <w:bCs/>
          <w:i/>
          <w:sz w:val="28"/>
          <w:szCs w:val="28"/>
        </w:rPr>
        <w:t>Приобретение подвижного состава</w:t>
      </w:r>
      <w:r w:rsidRPr="00241178">
        <w:rPr>
          <w:rFonts w:eastAsia="Calibri"/>
          <w:b/>
          <w:bCs/>
          <w:i/>
          <w:sz w:val="28"/>
          <w:szCs w:val="28"/>
        </w:rPr>
        <w:t>»</w:t>
      </w:r>
    </w:p>
    <w:p w:rsidR="008B3004" w:rsidRDefault="00B22F9D" w:rsidP="00B22F9D">
      <w:pPr>
        <w:shd w:val="clear" w:color="auto" w:fill="FFFFFF"/>
        <w:ind w:firstLine="709"/>
        <w:jc w:val="both"/>
        <w:rPr>
          <w:rFonts w:eastAsia="Calibri"/>
          <w:bCs/>
          <w:sz w:val="28"/>
          <w:szCs w:val="28"/>
          <w:shd w:val="clear" w:color="auto" w:fill="FFFFFF"/>
        </w:rPr>
      </w:pPr>
      <w:r>
        <w:rPr>
          <w:rFonts w:eastAsia="Calibri"/>
          <w:bCs/>
          <w:sz w:val="28"/>
          <w:szCs w:val="28"/>
        </w:rPr>
        <w:t>Объем финансирования</w:t>
      </w:r>
      <w:r w:rsidRPr="00241178">
        <w:rPr>
          <w:rFonts w:eastAsia="Calibri"/>
          <w:bCs/>
          <w:sz w:val="28"/>
          <w:szCs w:val="28"/>
        </w:rPr>
        <w:t xml:space="preserve"> на реализацию </w:t>
      </w:r>
      <w:r w:rsidR="008B3004">
        <w:rPr>
          <w:sz w:val="28"/>
          <w:szCs w:val="28"/>
        </w:rPr>
        <w:t>мероприятия  по приобретению подвижного состава - оплата авансового (лизингового) платежа</w:t>
      </w:r>
      <w:r w:rsidR="008B3004" w:rsidRPr="00241178">
        <w:rPr>
          <w:rFonts w:eastAsia="Calibri"/>
          <w:bCs/>
          <w:sz w:val="28"/>
          <w:szCs w:val="28"/>
        </w:rPr>
        <w:t xml:space="preserve"> </w:t>
      </w:r>
      <w:r w:rsidRPr="00241178">
        <w:rPr>
          <w:rFonts w:eastAsia="Calibri"/>
          <w:bCs/>
          <w:sz w:val="28"/>
          <w:szCs w:val="28"/>
        </w:rPr>
        <w:t xml:space="preserve">предусматривался в сумме </w:t>
      </w:r>
      <w:r w:rsidR="006269F8">
        <w:rPr>
          <w:rFonts w:eastAsia="Calibri"/>
          <w:bCs/>
          <w:sz w:val="28"/>
          <w:szCs w:val="28"/>
        </w:rPr>
        <w:t>74</w:t>
      </w:r>
      <w:r w:rsidR="00896A7D">
        <w:rPr>
          <w:rFonts w:eastAsia="Calibri"/>
          <w:bCs/>
          <w:sz w:val="28"/>
          <w:szCs w:val="28"/>
        </w:rPr>
        <w:t>8</w:t>
      </w:r>
      <w:r w:rsidR="006269F8">
        <w:rPr>
          <w:rFonts w:eastAsia="Calibri"/>
          <w:bCs/>
          <w:sz w:val="28"/>
          <w:szCs w:val="28"/>
        </w:rPr>
        <w:t>0,700</w:t>
      </w:r>
      <w:r w:rsidRPr="00241178">
        <w:rPr>
          <w:rFonts w:eastAsia="Calibri"/>
          <w:bCs/>
          <w:sz w:val="28"/>
          <w:szCs w:val="28"/>
        </w:rPr>
        <w:t xml:space="preserve"> тыс. рублей, кассовые расходы по итогам года составили </w:t>
      </w:r>
      <w:r w:rsidR="00C302E5" w:rsidRPr="00C302E5">
        <w:rPr>
          <w:rFonts w:eastAsia="Calibri"/>
          <w:bCs/>
          <w:sz w:val="28"/>
          <w:szCs w:val="28"/>
        </w:rPr>
        <w:t xml:space="preserve">в сумме </w:t>
      </w:r>
      <w:r w:rsidR="006269F8">
        <w:rPr>
          <w:bCs/>
          <w:color w:val="000000"/>
          <w:sz w:val="28"/>
          <w:szCs w:val="28"/>
        </w:rPr>
        <w:t>74</w:t>
      </w:r>
      <w:r w:rsidR="00896A7D">
        <w:rPr>
          <w:bCs/>
          <w:color w:val="000000"/>
          <w:sz w:val="28"/>
          <w:szCs w:val="28"/>
        </w:rPr>
        <w:t>8</w:t>
      </w:r>
      <w:r w:rsidR="006269F8">
        <w:rPr>
          <w:bCs/>
          <w:color w:val="000000"/>
          <w:sz w:val="28"/>
          <w:szCs w:val="28"/>
        </w:rPr>
        <w:t>0,</w:t>
      </w:r>
      <w:r w:rsidR="00896A7D">
        <w:rPr>
          <w:bCs/>
          <w:color w:val="000000"/>
          <w:sz w:val="28"/>
          <w:szCs w:val="28"/>
        </w:rPr>
        <w:t>700</w:t>
      </w:r>
      <w:r w:rsidRPr="00241178">
        <w:rPr>
          <w:bCs/>
          <w:color w:val="000000"/>
          <w:sz w:val="28"/>
          <w:szCs w:val="28"/>
        </w:rPr>
        <w:t xml:space="preserve"> </w:t>
      </w:r>
      <w:r w:rsidRPr="00241178">
        <w:rPr>
          <w:rFonts w:eastAsia="Calibri"/>
          <w:bCs/>
          <w:sz w:val="28"/>
          <w:szCs w:val="28"/>
        </w:rPr>
        <w:t xml:space="preserve">тыс. рублей или </w:t>
      </w:r>
      <w:r w:rsidRPr="00241178">
        <w:rPr>
          <w:rFonts w:eastAsia="Calibri"/>
          <w:bCs/>
          <w:sz w:val="28"/>
          <w:szCs w:val="28"/>
          <w:shd w:val="clear" w:color="auto" w:fill="FFFFFF"/>
        </w:rPr>
        <w:t>100%.</w:t>
      </w:r>
      <w:r>
        <w:rPr>
          <w:rFonts w:eastAsia="Calibri"/>
          <w:bCs/>
          <w:sz w:val="28"/>
          <w:szCs w:val="28"/>
          <w:shd w:val="clear" w:color="auto" w:fill="FFFFFF"/>
        </w:rPr>
        <w:t xml:space="preserve"> </w:t>
      </w:r>
    </w:p>
    <w:p w:rsidR="000B244E" w:rsidRPr="00241178" w:rsidRDefault="000B244E" w:rsidP="00B22F9D">
      <w:pPr>
        <w:shd w:val="clear" w:color="auto" w:fill="FFFFFF"/>
        <w:ind w:firstLine="709"/>
        <w:jc w:val="both"/>
        <w:rPr>
          <w:rFonts w:eastAsia="Calibri"/>
          <w:bCs/>
          <w:sz w:val="28"/>
          <w:szCs w:val="28"/>
          <w:shd w:val="clear" w:color="auto" w:fill="FFFFFF"/>
        </w:rPr>
      </w:pPr>
    </w:p>
    <w:p w:rsidR="008B3004" w:rsidRPr="00241178" w:rsidRDefault="008B3004" w:rsidP="008B3004">
      <w:pPr>
        <w:ind w:firstLine="709"/>
        <w:jc w:val="center"/>
        <w:rPr>
          <w:rFonts w:eastAsia="Calibri"/>
          <w:b/>
          <w:bCs/>
          <w:i/>
          <w:sz w:val="28"/>
          <w:szCs w:val="28"/>
        </w:rPr>
      </w:pPr>
      <w:r w:rsidRPr="00241178">
        <w:rPr>
          <w:rFonts w:eastAsia="Calibri"/>
          <w:b/>
          <w:bCs/>
          <w:i/>
          <w:sz w:val="28"/>
          <w:szCs w:val="28"/>
        </w:rPr>
        <w:t>3.1</w:t>
      </w:r>
      <w:r>
        <w:rPr>
          <w:rFonts w:eastAsia="Calibri"/>
          <w:b/>
          <w:bCs/>
          <w:i/>
          <w:sz w:val="28"/>
          <w:szCs w:val="28"/>
        </w:rPr>
        <w:t>3</w:t>
      </w:r>
      <w:r w:rsidRPr="00241178">
        <w:rPr>
          <w:rFonts w:eastAsia="Calibri"/>
          <w:b/>
          <w:bCs/>
          <w:i/>
          <w:sz w:val="28"/>
          <w:szCs w:val="28"/>
        </w:rPr>
        <w:t>.</w:t>
      </w:r>
      <w:r>
        <w:rPr>
          <w:rFonts w:eastAsia="Calibri"/>
          <w:b/>
          <w:bCs/>
          <w:i/>
          <w:sz w:val="28"/>
          <w:szCs w:val="28"/>
        </w:rPr>
        <w:t>3</w:t>
      </w:r>
      <w:r w:rsidRPr="00241178">
        <w:rPr>
          <w:rFonts w:eastAsia="Calibri"/>
          <w:b/>
          <w:bCs/>
          <w:i/>
          <w:sz w:val="28"/>
          <w:szCs w:val="28"/>
        </w:rPr>
        <w:t xml:space="preserve">. О ходе реализации основного мероприятия № </w:t>
      </w:r>
      <w:r>
        <w:rPr>
          <w:rFonts w:eastAsia="Calibri"/>
          <w:b/>
          <w:bCs/>
          <w:i/>
          <w:sz w:val="28"/>
          <w:szCs w:val="28"/>
        </w:rPr>
        <w:t>3</w:t>
      </w:r>
    </w:p>
    <w:p w:rsidR="008B3004" w:rsidRPr="00241178" w:rsidRDefault="008B3004" w:rsidP="008B3004">
      <w:pPr>
        <w:ind w:firstLine="709"/>
        <w:jc w:val="center"/>
        <w:rPr>
          <w:rFonts w:eastAsia="Calibri"/>
          <w:b/>
          <w:bCs/>
          <w:i/>
          <w:sz w:val="28"/>
          <w:szCs w:val="28"/>
        </w:rPr>
      </w:pPr>
      <w:r w:rsidRPr="00241178">
        <w:rPr>
          <w:rFonts w:eastAsia="Calibri"/>
          <w:b/>
          <w:bCs/>
          <w:i/>
          <w:sz w:val="28"/>
          <w:szCs w:val="28"/>
        </w:rPr>
        <w:t>«</w:t>
      </w:r>
      <w:r>
        <w:rPr>
          <w:rFonts w:eastAsia="Calibri"/>
          <w:b/>
          <w:bCs/>
          <w:i/>
          <w:sz w:val="28"/>
          <w:szCs w:val="28"/>
        </w:rPr>
        <w:t>Изготовление карт маршрутов</w:t>
      </w:r>
      <w:r w:rsidRPr="00241178">
        <w:rPr>
          <w:rFonts w:eastAsia="Calibri"/>
          <w:b/>
          <w:bCs/>
          <w:i/>
          <w:sz w:val="28"/>
          <w:szCs w:val="28"/>
        </w:rPr>
        <w:t>»</w:t>
      </w:r>
    </w:p>
    <w:p w:rsidR="008B3004" w:rsidRPr="00241178" w:rsidRDefault="008B3004" w:rsidP="006269F8">
      <w:pPr>
        <w:shd w:val="clear" w:color="auto" w:fill="FFFFFF"/>
        <w:ind w:firstLine="709"/>
        <w:jc w:val="both"/>
        <w:rPr>
          <w:rFonts w:eastAsia="Calibri"/>
          <w:bCs/>
          <w:sz w:val="28"/>
          <w:szCs w:val="28"/>
          <w:shd w:val="clear" w:color="auto" w:fill="FFFFFF"/>
        </w:rPr>
      </w:pPr>
      <w:r>
        <w:rPr>
          <w:rFonts w:eastAsia="Calibri"/>
          <w:bCs/>
          <w:sz w:val="28"/>
          <w:szCs w:val="28"/>
        </w:rPr>
        <w:t>Объем финансирования</w:t>
      </w:r>
      <w:r w:rsidRPr="00241178">
        <w:rPr>
          <w:rFonts w:eastAsia="Calibri"/>
          <w:bCs/>
          <w:sz w:val="28"/>
          <w:szCs w:val="28"/>
        </w:rPr>
        <w:t xml:space="preserve"> на реализацию </w:t>
      </w:r>
      <w:r w:rsidR="000B244E">
        <w:rPr>
          <w:rFonts w:eastAsia="Calibri"/>
          <w:bCs/>
          <w:sz w:val="28"/>
          <w:szCs w:val="28"/>
        </w:rPr>
        <w:t xml:space="preserve">данного </w:t>
      </w:r>
      <w:r>
        <w:rPr>
          <w:sz w:val="28"/>
          <w:szCs w:val="28"/>
        </w:rPr>
        <w:t xml:space="preserve">мероприятия  </w:t>
      </w:r>
      <w:r w:rsidR="006269F8">
        <w:rPr>
          <w:sz w:val="28"/>
          <w:szCs w:val="28"/>
        </w:rPr>
        <w:t xml:space="preserve">не </w:t>
      </w:r>
      <w:r w:rsidRPr="00241178">
        <w:rPr>
          <w:rFonts w:eastAsia="Calibri"/>
          <w:bCs/>
          <w:sz w:val="28"/>
          <w:szCs w:val="28"/>
        </w:rPr>
        <w:t>предусматривался</w:t>
      </w:r>
      <w:r w:rsidR="006269F8">
        <w:rPr>
          <w:rFonts w:eastAsia="Calibri"/>
          <w:bCs/>
          <w:sz w:val="28"/>
          <w:szCs w:val="28"/>
        </w:rPr>
        <w:t>.</w:t>
      </w:r>
      <w:r w:rsidRPr="00241178">
        <w:rPr>
          <w:rFonts w:eastAsia="Calibri"/>
          <w:bCs/>
          <w:sz w:val="28"/>
          <w:szCs w:val="28"/>
        </w:rPr>
        <w:t xml:space="preserve"> </w:t>
      </w:r>
    </w:p>
    <w:p w:rsidR="006269F8" w:rsidRDefault="006269F8" w:rsidP="006269F8">
      <w:pPr>
        <w:ind w:firstLine="709"/>
        <w:jc w:val="center"/>
        <w:rPr>
          <w:rFonts w:eastAsia="Calibri"/>
          <w:b/>
          <w:bCs/>
          <w:i/>
          <w:sz w:val="28"/>
          <w:szCs w:val="28"/>
        </w:rPr>
      </w:pPr>
    </w:p>
    <w:p w:rsidR="006269F8" w:rsidRPr="006269F8" w:rsidRDefault="006269F8" w:rsidP="006269F8">
      <w:pPr>
        <w:ind w:firstLine="709"/>
        <w:jc w:val="center"/>
        <w:rPr>
          <w:rFonts w:eastAsia="Calibri"/>
          <w:b/>
          <w:bCs/>
          <w:i/>
          <w:sz w:val="28"/>
          <w:szCs w:val="28"/>
        </w:rPr>
      </w:pPr>
      <w:r w:rsidRPr="006269F8">
        <w:rPr>
          <w:rFonts w:eastAsia="Calibri"/>
          <w:b/>
          <w:bCs/>
          <w:i/>
          <w:sz w:val="28"/>
          <w:szCs w:val="28"/>
        </w:rPr>
        <w:t>3.13.4. О ходе реализации основного мероприятия № 4</w:t>
      </w:r>
      <w:r w:rsidRPr="006269F8">
        <w:rPr>
          <w:rFonts w:eastAsia="Calibri"/>
          <w:b/>
          <w:i/>
          <w:sz w:val="28"/>
          <w:szCs w:val="28"/>
        </w:rPr>
        <w:t>«Субсидии в целях возмещения недополученных доходов и (или) финансового обеспечения (возмещения) затрат в связи с производством (реализацией), товаров, выполнением работ, оказанием услуг»</w:t>
      </w:r>
    </w:p>
    <w:p w:rsidR="006269F8" w:rsidRPr="00241178" w:rsidRDefault="006269F8" w:rsidP="006269F8">
      <w:pPr>
        <w:shd w:val="clear" w:color="auto" w:fill="FFFFFF"/>
        <w:ind w:firstLine="709"/>
        <w:jc w:val="both"/>
        <w:rPr>
          <w:rFonts w:eastAsia="Calibri"/>
          <w:bCs/>
          <w:sz w:val="28"/>
          <w:szCs w:val="28"/>
          <w:shd w:val="clear" w:color="auto" w:fill="FFFFFF"/>
        </w:rPr>
      </w:pPr>
      <w:proofErr w:type="gramStart"/>
      <w:r>
        <w:rPr>
          <w:rFonts w:eastAsia="Calibri"/>
          <w:bCs/>
          <w:sz w:val="28"/>
          <w:szCs w:val="28"/>
        </w:rPr>
        <w:t>Объем финансирования</w:t>
      </w:r>
      <w:r w:rsidRPr="00241178">
        <w:rPr>
          <w:rFonts w:eastAsia="Calibri"/>
          <w:bCs/>
          <w:sz w:val="28"/>
          <w:szCs w:val="28"/>
        </w:rPr>
        <w:t xml:space="preserve"> на реализацию данного мероприятия предусматривался в сумме </w:t>
      </w:r>
      <w:r w:rsidR="00896A7D">
        <w:rPr>
          <w:rFonts w:eastAsia="Calibri"/>
          <w:bCs/>
          <w:sz w:val="28"/>
          <w:szCs w:val="28"/>
        </w:rPr>
        <w:t>15302,400</w:t>
      </w:r>
      <w:r w:rsidRPr="00241178">
        <w:rPr>
          <w:rFonts w:eastAsia="Calibri"/>
          <w:bCs/>
          <w:sz w:val="28"/>
          <w:szCs w:val="28"/>
        </w:rPr>
        <w:t xml:space="preserve"> тыс. рублей, кассовые расходы по итогам года составили </w:t>
      </w:r>
      <w:r w:rsidRPr="00C302E5">
        <w:rPr>
          <w:rFonts w:eastAsia="Calibri"/>
          <w:bCs/>
          <w:sz w:val="28"/>
          <w:szCs w:val="28"/>
        </w:rPr>
        <w:t xml:space="preserve">в сумме </w:t>
      </w:r>
      <w:r w:rsidR="00896A7D">
        <w:rPr>
          <w:bCs/>
          <w:color w:val="000000"/>
          <w:sz w:val="28"/>
          <w:szCs w:val="28"/>
        </w:rPr>
        <w:t>14802,400</w:t>
      </w:r>
      <w:r w:rsidRPr="00241178">
        <w:rPr>
          <w:bCs/>
          <w:color w:val="000000"/>
          <w:sz w:val="28"/>
          <w:szCs w:val="28"/>
        </w:rPr>
        <w:t xml:space="preserve"> </w:t>
      </w:r>
      <w:r w:rsidRPr="00241178">
        <w:rPr>
          <w:rFonts w:eastAsia="Calibri"/>
          <w:bCs/>
          <w:sz w:val="28"/>
          <w:szCs w:val="28"/>
        </w:rPr>
        <w:t xml:space="preserve">тыс. рублей или </w:t>
      </w:r>
      <w:r w:rsidR="00896A7D">
        <w:rPr>
          <w:rFonts w:eastAsia="Calibri"/>
          <w:bCs/>
          <w:sz w:val="28"/>
          <w:szCs w:val="28"/>
          <w:shd w:val="clear" w:color="auto" w:fill="FFFFFF"/>
        </w:rPr>
        <w:t>98</w:t>
      </w:r>
      <w:r w:rsidRPr="00241178">
        <w:rPr>
          <w:rFonts w:eastAsia="Calibri"/>
          <w:bCs/>
          <w:sz w:val="28"/>
          <w:szCs w:val="28"/>
          <w:shd w:val="clear" w:color="auto" w:fill="FFFFFF"/>
        </w:rPr>
        <w:t>%</w:t>
      </w:r>
      <w:r w:rsidR="00896A7D">
        <w:rPr>
          <w:rFonts w:eastAsia="Calibri"/>
          <w:bCs/>
          <w:sz w:val="28"/>
          <w:szCs w:val="28"/>
          <w:shd w:val="clear" w:color="auto" w:fill="FFFFFF"/>
        </w:rPr>
        <w:t xml:space="preserve"> </w:t>
      </w:r>
      <w:r w:rsidR="00896A7D">
        <w:rPr>
          <w:sz w:val="28"/>
          <w:szCs w:val="28"/>
        </w:rPr>
        <w:t>(остаток 500,0 тыс. рублей сложился в связи с тем, что заключено дополнительное соглашение б/н от 29 декабря 2023 г.  к соглашению о предоставлении из бюджета муниципального образования Тбилисский район субсидии в целях возмещения недополученных</w:t>
      </w:r>
      <w:proofErr w:type="gramEnd"/>
      <w:r w:rsidR="00896A7D">
        <w:rPr>
          <w:sz w:val="28"/>
          <w:szCs w:val="28"/>
        </w:rPr>
        <w:t xml:space="preserve"> доходов и (или) финансового обеспечения (возмещения) затрат в связи с производством (реализацией) товаров, выполнением работ, оказанием услуг  </w:t>
      </w:r>
      <w:r w:rsidR="00896A7D">
        <w:rPr>
          <w:snapToGrid w:val="0"/>
          <w:sz w:val="28"/>
          <w:szCs w:val="28"/>
        </w:rPr>
        <w:t>от 4 декабря 2023 года № б/</w:t>
      </w:r>
      <w:proofErr w:type="gramStart"/>
      <w:r w:rsidR="00896A7D">
        <w:rPr>
          <w:snapToGrid w:val="0"/>
          <w:sz w:val="28"/>
          <w:szCs w:val="28"/>
        </w:rPr>
        <w:t>н</w:t>
      </w:r>
      <w:proofErr w:type="gramEnd"/>
      <w:r w:rsidR="00896A7D">
        <w:rPr>
          <w:snapToGrid w:val="0"/>
          <w:sz w:val="28"/>
          <w:szCs w:val="28"/>
        </w:rPr>
        <w:t>»).</w:t>
      </w:r>
    </w:p>
    <w:p w:rsidR="006269F8" w:rsidRPr="00241178" w:rsidRDefault="006269F8" w:rsidP="006269F8">
      <w:pPr>
        <w:shd w:val="clear" w:color="auto" w:fill="FFFFFF"/>
        <w:ind w:firstLine="709"/>
        <w:jc w:val="both"/>
        <w:rPr>
          <w:rFonts w:eastAsia="Andale Sans UI"/>
          <w:kern w:val="1"/>
          <w:sz w:val="28"/>
          <w:szCs w:val="28"/>
          <w:lang w:eastAsia="fa-IR" w:bidi="fa-IR"/>
        </w:rPr>
      </w:pPr>
      <w:r w:rsidRPr="00241178">
        <w:rPr>
          <w:rFonts w:eastAsia="Andale Sans UI"/>
          <w:kern w:val="1"/>
          <w:sz w:val="28"/>
          <w:szCs w:val="28"/>
          <w:lang w:eastAsia="fa-IR" w:bidi="fa-IR"/>
        </w:rPr>
        <w:t xml:space="preserve">Финансирование предусмотрено на предоставление субсидии </w:t>
      </w:r>
      <w:r w:rsidR="0059147C">
        <w:rPr>
          <w:rFonts w:eastAsia="Andale Sans UI"/>
          <w:kern w:val="1"/>
          <w:sz w:val="28"/>
          <w:szCs w:val="28"/>
          <w:lang w:eastAsia="fa-IR" w:bidi="fa-IR"/>
        </w:rPr>
        <w:t xml:space="preserve">в целях возмещения недополученных </w:t>
      </w:r>
      <w:r w:rsidRPr="00241178">
        <w:rPr>
          <w:rFonts w:eastAsia="Andale Sans UI"/>
          <w:kern w:val="1"/>
          <w:sz w:val="28"/>
          <w:szCs w:val="28"/>
          <w:lang w:eastAsia="fa-IR" w:bidi="fa-IR"/>
        </w:rPr>
        <w:t>доходов.</w:t>
      </w:r>
    </w:p>
    <w:p w:rsidR="006269F8" w:rsidRDefault="006269F8" w:rsidP="006269F8">
      <w:pPr>
        <w:widowControl w:val="0"/>
        <w:tabs>
          <w:tab w:val="left" w:pos="284"/>
          <w:tab w:val="left" w:pos="426"/>
        </w:tabs>
        <w:suppressAutoHyphens/>
        <w:jc w:val="both"/>
        <w:textAlignment w:val="baseline"/>
        <w:rPr>
          <w:rFonts w:eastAsia="Andale Sans UI"/>
          <w:kern w:val="1"/>
          <w:sz w:val="28"/>
          <w:szCs w:val="28"/>
          <w:lang w:eastAsia="fa-IR" w:bidi="fa-IR"/>
        </w:rPr>
      </w:pPr>
      <w:r w:rsidRPr="00241178">
        <w:rPr>
          <w:rFonts w:eastAsia="Andale Sans UI"/>
          <w:kern w:val="1"/>
          <w:sz w:val="28"/>
          <w:szCs w:val="28"/>
          <w:lang w:eastAsia="fa-IR" w:bidi="fa-IR"/>
        </w:rPr>
        <w:t xml:space="preserve">          Субсидии, выплачиваемые в рамках ут</w:t>
      </w:r>
      <w:r>
        <w:rPr>
          <w:rFonts w:eastAsia="Andale Sans UI"/>
          <w:kern w:val="1"/>
          <w:sz w:val="28"/>
          <w:szCs w:val="28"/>
          <w:lang w:eastAsia="fa-IR" w:bidi="fa-IR"/>
        </w:rPr>
        <w:t xml:space="preserve">вержденной Программы, являются </w:t>
      </w:r>
      <w:r w:rsidRPr="00241178">
        <w:rPr>
          <w:rFonts w:eastAsia="Andale Sans UI"/>
          <w:kern w:val="1"/>
          <w:sz w:val="28"/>
          <w:szCs w:val="28"/>
          <w:lang w:eastAsia="fa-IR" w:bidi="fa-IR"/>
        </w:rPr>
        <w:t>необходимой и целенаправленной поддержкой представителя перевозчика в муниципальном образовании Тбилисский район.</w:t>
      </w:r>
    </w:p>
    <w:p w:rsidR="00296901" w:rsidRDefault="00296901" w:rsidP="00F628AB">
      <w:pPr>
        <w:widowControl w:val="0"/>
        <w:tabs>
          <w:tab w:val="left" w:pos="284"/>
          <w:tab w:val="left" w:pos="426"/>
        </w:tabs>
        <w:suppressAutoHyphens/>
        <w:jc w:val="both"/>
        <w:textAlignment w:val="baseline"/>
        <w:rPr>
          <w:rFonts w:eastAsia="Andale Sans UI"/>
          <w:kern w:val="1"/>
          <w:sz w:val="28"/>
          <w:szCs w:val="28"/>
          <w:lang w:eastAsia="fa-IR" w:bidi="fa-IR"/>
        </w:rPr>
      </w:pPr>
    </w:p>
    <w:p w:rsidR="006269F8" w:rsidRPr="00241178" w:rsidRDefault="006269F8" w:rsidP="00F628AB">
      <w:pPr>
        <w:widowControl w:val="0"/>
        <w:tabs>
          <w:tab w:val="left" w:pos="284"/>
          <w:tab w:val="left" w:pos="426"/>
        </w:tabs>
        <w:suppressAutoHyphens/>
        <w:jc w:val="both"/>
        <w:textAlignment w:val="baseline"/>
        <w:rPr>
          <w:rFonts w:eastAsia="Andale Sans UI"/>
          <w:kern w:val="1"/>
          <w:sz w:val="28"/>
          <w:szCs w:val="28"/>
          <w:lang w:eastAsia="fa-IR" w:bidi="fa-IR"/>
        </w:rPr>
      </w:pPr>
    </w:p>
    <w:p w:rsidR="009C392C" w:rsidRDefault="009C392C" w:rsidP="00F628AB">
      <w:pPr>
        <w:ind w:firstLine="540"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>3.1</w:t>
      </w:r>
      <w:r w:rsidR="00A8525B">
        <w:rPr>
          <w:b/>
          <w:i/>
          <w:sz w:val="28"/>
          <w:szCs w:val="28"/>
        </w:rPr>
        <w:t>3</w:t>
      </w:r>
      <w:r w:rsidRPr="00241178">
        <w:rPr>
          <w:b/>
          <w:i/>
          <w:sz w:val="28"/>
          <w:szCs w:val="28"/>
        </w:rPr>
        <w:t>.</w:t>
      </w:r>
      <w:r w:rsidR="000B244E">
        <w:rPr>
          <w:b/>
          <w:i/>
          <w:sz w:val="28"/>
          <w:szCs w:val="28"/>
        </w:rPr>
        <w:t>4</w:t>
      </w:r>
      <w:r w:rsidRPr="00241178">
        <w:rPr>
          <w:b/>
          <w:i/>
          <w:sz w:val="28"/>
          <w:szCs w:val="28"/>
        </w:rPr>
        <w:t>. Достижение целевых показателей муниципальной программы «Развитие пассажирского транспорта в Тбилисском районе»</w:t>
      </w:r>
    </w:p>
    <w:p w:rsidR="006269F8" w:rsidRPr="00241178" w:rsidRDefault="006269F8" w:rsidP="00F628AB">
      <w:pPr>
        <w:ind w:firstLine="540"/>
        <w:jc w:val="center"/>
        <w:rPr>
          <w:b/>
          <w:i/>
          <w:sz w:val="28"/>
          <w:szCs w:val="28"/>
        </w:rPr>
      </w:pPr>
    </w:p>
    <w:p w:rsidR="00FF120E" w:rsidRDefault="009C392C" w:rsidP="003D241F">
      <w:pPr>
        <w:ind w:right="-1"/>
        <w:jc w:val="both"/>
        <w:rPr>
          <w:sz w:val="28"/>
          <w:szCs w:val="28"/>
        </w:rPr>
      </w:pPr>
      <w:r w:rsidRPr="00241178">
        <w:rPr>
          <w:rFonts w:eastAsia="Andale Sans UI"/>
          <w:kern w:val="1"/>
          <w:sz w:val="28"/>
          <w:szCs w:val="28"/>
          <w:lang w:eastAsia="fa-IR" w:bidi="fa-IR"/>
        </w:rPr>
        <w:tab/>
      </w:r>
      <w:r w:rsidR="00FF120E">
        <w:rPr>
          <w:sz w:val="28"/>
          <w:szCs w:val="28"/>
        </w:rPr>
        <w:t>Анализируя выполнение целевых показателей Программы можно отметить следующее.</w:t>
      </w:r>
    </w:p>
    <w:p w:rsidR="00896A7D" w:rsidRDefault="00896A7D" w:rsidP="00896A7D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Общее количество перевезенных пассажиров в 2023 году составило                  668 тысяч 179 человек, т. е. фактическое выполнение планового значения -                100 % (668,179  тыс. чел.).</w:t>
      </w:r>
    </w:p>
    <w:p w:rsidR="000C28FD" w:rsidRDefault="000C28FD" w:rsidP="00F628AB">
      <w:pPr>
        <w:jc w:val="center"/>
        <w:rPr>
          <w:b/>
          <w:i/>
          <w:color w:val="000000"/>
          <w:sz w:val="28"/>
          <w:szCs w:val="28"/>
        </w:rPr>
      </w:pPr>
    </w:p>
    <w:p w:rsidR="009C392C" w:rsidRPr="00241178" w:rsidRDefault="009C392C" w:rsidP="00F628AB">
      <w:pPr>
        <w:jc w:val="center"/>
        <w:rPr>
          <w:b/>
          <w:i/>
          <w:color w:val="000000"/>
          <w:sz w:val="28"/>
          <w:szCs w:val="28"/>
        </w:rPr>
      </w:pPr>
      <w:r w:rsidRPr="00241178">
        <w:rPr>
          <w:b/>
          <w:i/>
          <w:color w:val="000000"/>
          <w:sz w:val="28"/>
          <w:szCs w:val="28"/>
        </w:rPr>
        <w:lastRenderedPageBreak/>
        <w:t>Вывод</w:t>
      </w:r>
    </w:p>
    <w:p w:rsidR="009C392C" w:rsidRPr="00BE3335" w:rsidRDefault="0011494F" w:rsidP="00F628A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  <w:t xml:space="preserve">По результатам </w:t>
      </w:r>
      <w:proofErr w:type="gramStart"/>
      <w:r>
        <w:rPr>
          <w:color w:val="000000"/>
          <w:sz w:val="28"/>
          <w:szCs w:val="28"/>
        </w:rPr>
        <w:t xml:space="preserve">оценки </w:t>
      </w:r>
      <w:r w:rsidR="009C392C" w:rsidRPr="00241178">
        <w:rPr>
          <w:color w:val="000000"/>
          <w:sz w:val="28"/>
          <w:szCs w:val="28"/>
        </w:rPr>
        <w:t>эффективности реализации муниципальной программы муниципальног</w:t>
      </w:r>
      <w:r>
        <w:rPr>
          <w:color w:val="000000"/>
          <w:sz w:val="28"/>
          <w:szCs w:val="28"/>
        </w:rPr>
        <w:t>о образования</w:t>
      </w:r>
      <w:proofErr w:type="gramEnd"/>
      <w:r>
        <w:rPr>
          <w:color w:val="000000"/>
          <w:sz w:val="28"/>
          <w:szCs w:val="28"/>
        </w:rPr>
        <w:t xml:space="preserve"> Тбилисский район </w:t>
      </w:r>
      <w:r w:rsidR="009C392C" w:rsidRPr="00241178">
        <w:rPr>
          <w:sz w:val="28"/>
          <w:szCs w:val="28"/>
        </w:rPr>
        <w:t>«Развитие пассажирского транспорта в Тбилисском районе», э</w:t>
      </w:r>
      <w:r w:rsidR="009C392C" w:rsidRPr="00241178">
        <w:rPr>
          <w:color w:val="000000"/>
          <w:sz w:val="28"/>
          <w:szCs w:val="28"/>
        </w:rPr>
        <w:t xml:space="preserve">ффективность реализации  муниципальной </w:t>
      </w:r>
      <w:r w:rsidR="009C392C" w:rsidRPr="00241178">
        <w:rPr>
          <w:sz w:val="28"/>
          <w:szCs w:val="28"/>
        </w:rPr>
        <w:t>программы в 20</w:t>
      </w:r>
      <w:r w:rsidR="004320FC">
        <w:rPr>
          <w:sz w:val="28"/>
          <w:szCs w:val="28"/>
        </w:rPr>
        <w:t>2</w:t>
      </w:r>
      <w:r w:rsidR="003869BF">
        <w:rPr>
          <w:sz w:val="28"/>
          <w:szCs w:val="28"/>
        </w:rPr>
        <w:t>3</w:t>
      </w:r>
      <w:r w:rsidR="009C392C" w:rsidRPr="00241178">
        <w:rPr>
          <w:sz w:val="28"/>
          <w:szCs w:val="28"/>
        </w:rPr>
        <w:t xml:space="preserve"> году может быть признана </w:t>
      </w:r>
      <w:r w:rsidR="003D241F">
        <w:rPr>
          <w:sz w:val="28"/>
          <w:szCs w:val="28"/>
        </w:rPr>
        <w:t>средней</w:t>
      </w:r>
      <w:r w:rsidR="009C392C" w:rsidRPr="00BE3335">
        <w:rPr>
          <w:sz w:val="28"/>
          <w:szCs w:val="28"/>
        </w:rPr>
        <w:t>, коэффициент эффективности реал</w:t>
      </w:r>
      <w:r w:rsidRPr="00BE3335">
        <w:rPr>
          <w:sz w:val="28"/>
          <w:szCs w:val="28"/>
        </w:rPr>
        <w:t xml:space="preserve">изации муниципальной программы </w:t>
      </w:r>
      <w:r w:rsidR="009C392C" w:rsidRPr="00BE3335">
        <w:rPr>
          <w:sz w:val="28"/>
          <w:szCs w:val="28"/>
        </w:rPr>
        <w:t xml:space="preserve">составил </w:t>
      </w:r>
      <w:r w:rsidR="00CC02DF" w:rsidRPr="00BE3335">
        <w:rPr>
          <w:sz w:val="28"/>
          <w:szCs w:val="28"/>
        </w:rPr>
        <w:t>–</w:t>
      </w:r>
      <w:r w:rsidR="009C392C" w:rsidRPr="00BE3335">
        <w:rPr>
          <w:sz w:val="28"/>
          <w:szCs w:val="28"/>
        </w:rPr>
        <w:t xml:space="preserve"> </w:t>
      </w:r>
      <w:r w:rsidR="0059147C">
        <w:rPr>
          <w:sz w:val="28"/>
          <w:szCs w:val="28"/>
        </w:rPr>
        <w:t>1,0</w:t>
      </w:r>
      <w:r w:rsidR="009C392C" w:rsidRPr="00BE3335">
        <w:rPr>
          <w:color w:val="000000"/>
          <w:sz w:val="28"/>
          <w:szCs w:val="28"/>
        </w:rPr>
        <w:t xml:space="preserve">. </w:t>
      </w:r>
    </w:p>
    <w:p w:rsidR="009C392C" w:rsidRPr="00241178" w:rsidRDefault="009C392C" w:rsidP="00F628AB">
      <w:pPr>
        <w:jc w:val="both"/>
        <w:rPr>
          <w:rFonts w:eastAsia="Calibri"/>
          <w:bCs/>
          <w:sz w:val="28"/>
          <w:szCs w:val="28"/>
        </w:rPr>
      </w:pPr>
      <w:r w:rsidRPr="00BE3335">
        <w:rPr>
          <w:sz w:val="28"/>
          <w:szCs w:val="28"/>
        </w:rPr>
        <w:t xml:space="preserve">           В ходе дальнейшей реализации муниц</w:t>
      </w:r>
      <w:r w:rsidR="0085167C" w:rsidRPr="00BE3335">
        <w:rPr>
          <w:sz w:val="28"/>
          <w:szCs w:val="28"/>
        </w:rPr>
        <w:t>ипальной программы</w:t>
      </w:r>
      <w:r w:rsidR="0085167C" w:rsidRPr="00241178">
        <w:rPr>
          <w:sz w:val="28"/>
          <w:szCs w:val="28"/>
        </w:rPr>
        <w:t xml:space="preserve"> координатору </w:t>
      </w:r>
      <w:r w:rsidRPr="00241178">
        <w:rPr>
          <w:sz w:val="28"/>
          <w:szCs w:val="28"/>
        </w:rPr>
        <w:t>мун</w:t>
      </w:r>
      <w:r w:rsidR="0085167C" w:rsidRPr="00241178">
        <w:rPr>
          <w:sz w:val="28"/>
          <w:szCs w:val="28"/>
        </w:rPr>
        <w:t xml:space="preserve">иципальной </w:t>
      </w:r>
      <w:r w:rsidRPr="00241178">
        <w:rPr>
          <w:sz w:val="28"/>
          <w:szCs w:val="28"/>
        </w:rPr>
        <w:t xml:space="preserve">программы необходимо продолжить постоянный мониторинг и </w:t>
      </w:r>
      <w:proofErr w:type="gramStart"/>
      <w:r w:rsidRPr="00241178">
        <w:rPr>
          <w:sz w:val="28"/>
          <w:szCs w:val="28"/>
        </w:rPr>
        <w:t>контроль за</w:t>
      </w:r>
      <w:proofErr w:type="gramEnd"/>
      <w:r w:rsidRPr="00241178">
        <w:rPr>
          <w:sz w:val="28"/>
          <w:szCs w:val="28"/>
        </w:rPr>
        <w:t xml:space="preserve"> выполнением программных мероприятий, достижением целевых показателей. </w:t>
      </w:r>
      <w:r w:rsidRPr="00241178">
        <w:rPr>
          <w:rFonts w:eastAsia="Calibri"/>
          <w:bCs/>
          <w:sz w:val="28"/>
          <w:szCs w:val="28"/>
        </w:rPr>
        <w:t>Обратить внимание на повышение качества планирования целевых показателей.</w:t>
      </w:r>
    </w:p>
    <w:p w:rsidR="009E4C82" w:rsidRPr="00241178" w:rsidRDefault="009C392C" w:rsidP="00F628AB">
      <w:pPr>
        <w:jc w:val="both"/>
        <w:rPr>
          <w:sz w:val="28"/>
          <w:szCs w:val="28"/>
          <w:lang w:eastAsia="en-US"/>
        </w:rPr>
      </w:pPr>
      <w:r w:rsidRPr="00241178">
        <w:rPr>
          <w:rFonts w:eastAsia="Calibri"/>
          <w:sz w:val="28"/>
          <w:szCs w:val="28"/>
          <w:lang w:eastAsia="en-US"/>
        </w:rPr>
        <w:tab/>
      </w:r>
    </w:p>
    <w:p w:rsidR="009C392C" w:rsidRPr="00241178" w:rsidRDefault="009C392C" w:rsidP="00F628AB">
      <w:pPr>
        <w:ind w:firstLine="697"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>3.1</w:t>
      </w:r>
      <w:r w:rsidR="00A8525B">
        <w:rPr>
          <w:b/>
          <w:i/>
          <w:sz w:val="28"/>
          <w:szCs w:val="28"/>
        </w:rPr>
        <w:t>4</w:t>
      </w:r>
      <w:r w:rsidRPr="00241178">
        <w:rPr>
          <w:b/>
          <w:i/>
          <w:sz w:val="28"/>
          <w:szCs w:val="28"/>
        </w:rPr>
        <w:t xml:space="preserve">. О ходе реализации муниципальной программы </w:t>
      </w:r>
    </w:p>
    <w:p w:rsidR="009C392C" w:rsidRPr="00241178" w:rsidRDefault="009C392C" w:rsidP="00F628AB">
      <w:pPr>
        <w:ind w:firstLine="697"/>
        <w:jc w:val="center"/>
        <w:rPr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>«Социальная поддержка граждан»</w:t>
      </w:r>
    </w:p>
    <w:p w:rsidR="009C392C" w:rsidRDefault="009C392C" w:rsidP="00F628AB">
      <w:pPr>
        <w:jc w:val="both"/>
        <w:rPr>
          <w:sz w:val="28"/>
          <w:szCs w:val="28"/>
        </w:rPr>
      </w:pPr>
      <w:r w:rsidRPr="00241178">
        <w:rPr>
          <w:sz w:val="28"/>
          <w:szCs w:val="28"/>
        </w:rPr>
        <w:tab/>
        <w:t xml:space="preserve"> Муниципальная программа «Социальная поддержка граждан» (далее -  муниципальная программа) утверждена постановлением администрации муниципального образования Тбилисский район от 6 ноября 2014 года                     № 1056 «Об утверждении муниципальной программы муниципального образования Тбилисский район «Социальная поддержка граждан».           Координатор муниципальной программы – отдел по опеке, попечительству, семье и детству администрации муниципального образования Тбилисский район.</w:t>
      </w:r>
    </w:p>
    <w:p w:rsidR="009E4C82" w:rsidRDefault="009E4C82" w:rsidP="00F628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программа состоит из 2 основных мероприятий:</w:t>
      </w:r>
    </w:p>
    <w:p w:rsidR="009E4C82" w:rsidRDefault="009E4C82" w:rsidP="00F628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-обеспечение жилыми помещениями и защита жилищных прав детей – сирот и детей, оставшихся без попечения родителей, и лиц из их числа;</w:t>
      </w:r>
    </w:p>
    <w:p w:rsidR="009E4C82" w:rsidRDefault="009E4C82" w:rsidP="00F628AB">
      <w:pPr>
        <w:tabs>
          <w:tab w:val="left" w:pos="317"/>
        </w:tabs>
        <w:jc w:val="both"/>
        <w:rPr>
          <w:sz w:val="32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-с</w:t>
      </w:r>
      <w:r>
        <w:rPr>
          <w:sz w:val="28"/>
        </w:rPr>
        <w:t>оциальная поддержка детей-сирот и детей, оставшихся без попечения родителей.</w:t>
      </w:r>
    </w:p>
    <w:p w:rsidR="009E4C82" w:rsidRDefault="009E4C82" w:rsidP="00F628AB">
      <w:pPr>
        <w:jc w:val="both"/>
        <w:rPr>
          <w:sz w:val="28"/>
          <w:szCs w:val="28"/>
        </w:rPr>
      </w:pPr>
      <w:r>
        <w:rPr>
          <w:sz w:val="32"/>
          <w:szCs w:val="28"/>
        </w:rPr>
        <w:t xml:space="preserve"> </w:t>
      </w:r>
      <w:r>
        <w:rPr>
          <w:sz w:val="28"/>
          <w:szCs w:val="28"/>
        </w:rPr>
        <w:tab/>
        <w:t>За 20</w:t>
      </w:r>
      <w:r w:rsidR="00D32C7C">
        <w:rPr>
          <w:sz w:val="28"/>
          <w:szCs w:val="28"/>
        </w:rPr>
        <w:t>2</w:t>
      </w:r>
      <w:r w:rsidR="00B4084F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муниципальную программу внесено </w:t>
      </w:r>
      <w:r w:rsidR="00B4084F">
        <w:rPr>
          <w:sz w:val="28"/>
          <w:szCs w:val="28"/>
        </w:rPr>
        <w:t>3</w:t>
      </w:r>
      <w:r>
        <w:rPr>
          <w:sz w:val="28"/>
          <w:szCs w:val="28"/>
        </w:rPr>
        <w:t xml:space="preserve"> изменени</w:t>
      </w:r>
      <w:r w:rsidR="00E12A03">
        <w:rPr>
          <w:sz w:val="28"/>
          <w:szCs w:val="28"/>
        </w:rPr>
        <w:t>я</w:t>
      </w:r>
      <w:r>
        <w:rPr>
          <w:sz w:val="28"/>
          <w:szCs w:val="28"/>
        </w:rPr>
        <w:t>.</w:t>
      </w:r>
    </w:p>
    <w:p w:rsidR="009E4C82" w:rsidRDefault="009E4C82" w:rsidP="00F628AB">
      <w:pPr>
        <w:ind w:firstLine="708"/>
        <w:jc w:val="both"/>
        <w:rPr>
          <w:rFonts w:eastAsiaTheme="minorHAnsi"/>
          <w:strike/>
          <w:sz w:val="28"/>
          <w:szCs w:val="28"/>
        </w:rPr>
      </w:pPr>
      <w:r>
        <w:rPr>
          <w:sz w:val="28"/>
          <w:szCs w:val="28"/>
        </w:rPr>
        <w:t>Цель муниципальной программы – создание условий для роста благосостояния отдельных категорий граждан посредством оказания социальной поддержки детям-сиротам и детям, оставшимся без попечения родителей, а также лицам из их числа.</w:t>
      </w:r>
    </w:p>
    <w:p w:rsidR="000C0498" w:rsidRDefault="000C0498" w:rsidP="000C04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Объем финансирования муниципальной программы в 202</w:t>
      </w:r>
      <w:r w:rsidR="00B4084F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предусмотрен в сумме </w:t>
      </w:r>
      <w:r w:rsidR="00B4084F">
        <w:rPr>
          <w:sz w:val="28"/>
        </w:rPr>
        <w:t>100344,7</w:t>
      </w:r>
      <w:r>
        <w:rPr>
          <w:sz w:val="32"/>
          <w:szCs w:val="28"/>
        </w:rPr>
        <w:t xml:space="preserve"> </w:t>
      </w:r>
      <w:r>
        <w:rPr>
          <w:sz w:val="28"/>
          <w:szCs w:val="28"/>
        </w:rPr>
        <w:t>тыс. рублей, в том числе:</w:t>
      </w:r>
    </w:p>
    <w:p w:rsidR="000C0498" w:rsidRDefault="000C0498" w:rsidP="000C04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счет средств федерального бюджета – </w:t>
      </w:r>
      <w:r w:rsidR="00B4084F">
        <w:rPr>
          <w:sz w:val="28"/>
          <w:szCs w:val="28"/>
        </w:rPr>
        <w:t>0,0</w:t>
      </w:r>
      <w:r>
        <w:rPr>
          <w:sz w:val="28"/>
          <w:szCs w:val="28"/>
        </w:rPr>
        <w:t xml:space="preserve"> тыс. рублей;</w:t>
      </w:r>
    </w:p>
    <w:p w:rsidR="000C0498" w:rsidRDefault="000C0498" w:rsidP="000C04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счет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 xml:space="preserve">аевого бюджета – </w:t>
      </w:r>
      <w:r w:rsidR="00B4084F">
        <w:rPr>
          <w:sz w:val="28"/>
          <w:szCs w:val="28"/>
        </w:rPr>
        <w:t>100077,4</w:t>
      </w:r>
      <w:r>
        <w:rPr>
          <w:sz w:val="32"/>
          <w:szCs w:val="28"/>
        </w:rPr>
        <w:t xml:space="preserve"> </w:t>
      </w:r>
      <w:r>
        <w:rPr>
          <w:sz w:val="28"/>
          <w:szCs w:val="28"/>
        </w:rPr>
        <w:t>тыс. рублей;</w:t>
      </w:r>
    </w:p>
    <w:p w:rsidR="000C0498" w:rsidRDefault="000C0498" w:rsidP="000C04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счет средств местного бюджета – </w:t>
      </w:r>
      <w:r w:rsidR="00B4084F">
        <w:rPr>
          <w:sz w:val="28"/>
          <w:szCs w:val="28"/>
        </w:rPr>
        <w:t>267,3</w:t>
      </w:r>
      <w:r>
        <w:rPr>
          <w:sz w:val="28"/>
          <w:szCs w:val="28"/>
        </w:rPr>
        <w:t xml:space="preserve"> тыс. рублей.</w:t>
      </w:r>
    </w:p>
    <w:p w:rsidR="000C0498" w:rsidRDefault="000C0498" w:rsidP="000C04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Кассовые расходы составили </w:t>
      </w:r>
      <w:r w:rsidR="00B4084F">
        <w:rPr>
          <w:sz w:val="28"/>
          <w:szCs w:val="28"/>
        </w:rPr>
        <w:t>96649,3</w:t>
      </w:r>
      <w:r>
        <w:rPr>
          <w:sz w:val="36"/>
          <w:szCs w:val="28"/>
        </w:rPr>
        <w:t xml:space="preserve"> </w:t>
      </w:r>
      <w:r>
        <w:rPr>
          <w:sz w:val="28"/>
          <w:szCs w:val="28"/>
        </w:rPr>
        <w:t>тыс. рублей (9</w:t>
      </w:r>
      <w:r w:rsidR="00B4084F">
        <w:rPr>
          <w:sz w:val="28"/>
          <w:szCs w:val="28"/>
        </w:rPr>
        <w:t>6</w:t>
      </w:r>
      <w:r>
        <w:rPr>
          <w:sz w:val="28"/>
          <w:szCs w:val="28"/>
        </w:rPr>
        <w:t>%), в том числе:</w:t>
      </w:r>
    </w:p>
    <w:p w:rsidR="000C0498" w:rsidRDefault="000C0498" w:rsidP="000C04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счет средств федерального бюджета – </w:t>
      </w:r>
      <w:r w:rsidR="00B4084F">
        <w:rPr>
          <w:sz w:val="28"/>
          <w:szCs w:val="28"/>
        </w:rPr>
        <w:t>0,0</w:t>
      </w:r>
      <w:r>
        <w:rPr>
          <w:sz w:val="28"/>
          <w:szCs w:val="28"/>
        </w:rPr>
        <w:t xml:space="preserve"> тыс. рублей;</w:t>
      </w:r>
    </w:p>
    <w:p w:rsidR="000C0498" w:rsidRDefault="000C0498" w:rsidP="000C04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счет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 xml:space="preserve">аевого бюджета – </w:t>
      </w:r>
      <w:r w:rsidR="00B4084F">
        <w:rPr>
          <w:sz w:val="28"/>
          <w:szCs w:val="28"/>
        </w:rPr>
        <w:t>96458,0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тыс. рублей (9</w:t>
      </w:r>
      <w:r w:rsidR="00B4084F">
        <w:rPr>
          <w:sz w:val="28"/>
          <w:szCs w:val="28"/>
        </w:rPr>
        <w:t>6</w:t>
      </w:r>
      <w:r>
        <w:rPr>
          <w:sz w:val="28"/>
          <w:szCs w:val="28"/>
        </w:rPr>
        <w:t>%);</w:t>
      </w:r>
    </w:p>
    <w:p w:rsidR="000C0498" w:rsidRDefault="000C0498" w:rsidP="000C04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счет средств местного бюджета –</w:t>
      </w:r>
      <w:r w:rsidR="00B4084F">
        <w:rPr>
          <w:sz w:val="28"/>
          <w:szCs w:val="28"/>
        </w:rPr>
        <w:t>191,3</w:t>
      </w:r>
      <w:r>
        <w:rPr>
          <w:sz w:val="28"/>
          <w:szCs w:val="28"/>
        </w:rPr>
        <w:t xml:space="preserve"> тыс. рублей (</w:t>
      </w:r>
      <w:r w:rsidR="00B4084F">
        <w:rPr>
          <w:sz w:val="28"/>
          <w:szCs w:val="28"/>
        </w:rPr>
        <w:t>71</w:t>
      </w:r>
      <w:r>
        <w:rPr>
          <w:sz w:val="28"/>
          <w:szCs w:val="28"/>
        </w:rPr>
        <w:t>%).</w:t>
      </w:r>
    </w:p>
    <w:p w:rsidR="00281B0D" w:rsidRDefault="00281B0D" w:rsidP="00F628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Достижение целей и решение задач, поставленных в муниципальной программе, осуществляется в рамках реализации входящих в ее состав основных мероприятий.</w:t>
      </w:r>
    </w:p>
    <w:p w:rsidR="009C392C" w:rsidRPr="00241178" w:rsidRDefault="009C392C" w:rsidP="00F628AB">
      <w:pPr>
        <w:keepNext/>
        <w:ind w:firstLine="709"/>
        <w:jc w:val="center"/>
        <w:outlineLvl w:val="2"/>
        <w:rPr>
          <w:b/>
          <w:bCs/>
          <w:sz w:val="28"/>
          <w:szCs w:val="28"/>
        </w:rPr>
      </w:pPr>
    </w:p>
    <w:p w:rsidR="009C392C" w:rsidRPr="00241178" w:rsidRDefault="009C392C" w:rsidP="00F628AB">
      <w:pPr>
        <w:ind w:firstLine="711"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>3.1</w:t>
      </w:r>
      <w:r w:rsidR="00A8525B">
        <w:rPr>
          <w:b/>
          <w:i/>
          <w:sz w:val="28"/>
          <w:szCs w:val="28"/>
        </w:rPr>
        <w:t>4</w:t>
      </w:r>
      <w:r w:rsidRPr="00241178">
        <w:rPr>
          <w:b/>
          <w:i/>
          <w:sz w:val="28"/>
          <w:szCs w:val="28"/>
        </w:rPr>
        <w:t>.1. О ходе реализации основного мероприятия № 1</w:t>
      </w:r>
    </w:p>
    <w:p w:rsidR="009C392C" w:rsidRPr="00241178" w:rsidRDefault="009C392C" w:rsidP="00F628AB">
      <w:pPr>
        <w:keepNext/>
        <w:ind w:firstLine="709"/>
        <w:jc w:val="center"/>
        <w:outlineLvl w:val="2"/>
        <w:rPr>
          <w:b/>
          <w:bCs/>
          <w:i/>
          <w:sz w:val="28"/>
          <w:szCs w:val="28"/>
        </w:rPr>
      </w:pPr>
      <w:r w:rsidRPr="00241178">
        <w:rPr>
          <w:b/>
          <w:bCs/>
          <w:i/>
          <w:sz w:val="28"/>
          <w:szCs w:val="28"/>
        </w:rPr>
        <w:t xml:space="preserve"> «Обеспечение жилыми помещениями и защита жилищных прав детей сирот и детей, оставшихся без попечения родителей, и лиц из их числа»</w:t>
      </w:r>
    </w:p>
    <w:p w:rsidR="009C392C" w:rsidRPr="00241178" w:rsidRDefault="009C392C" w:rsidP="00F628AB">
      <w:pPr>
        <w:ind w:firstLine="708"/>
        <w:jc w:val="both"/>
        <w:rPr>
          <w:sz w:val="28"/>
          <w:szCs w:val="28"/>
        </w:rPr>
      </w:pPr>
      <w:r w:rsidRPr="00241178">
        <w:rPr>
          <w:sz w:val="28"/>
          <w:szCs w:val="28"/>
        </w:rPr>
        <w:t xml:space="preserve"> О</w:t>
      </w:r>
      <w:r w:rsidR="0011494F">
        <w:rPr>
          <w:sz w:val="28"/>
          <w:szCs w:val="28"/>
        </w:rPr>
        <w:t>бъем финансирования на 20</w:t>
      </w:r>
      <w:r w:rsidR="009E0B8F">
        <w:rPr>
          <w:sz w:val="28"/>
          <w:szCs w:val="28"/>
        </w:rPr>
        <w:t>2</w:t>
      </w:r>
      <w:r w:rsidR="00B4084F">
        <w:rPr>
          <w:sz w:val="28"/>
          <w:szCs w:val="28"/>
        </w:rPr>
        <w:t>3</w:t>
      </w:r>
      <w:r w:rsidR="0011494F">
        <w:rPr>
          <w:sz w:val="28"/>
          <w:szCs w:val="28"/>
        </w:rPr>
        <w:t xml:space="preserve"> год</w:t>
      </w:r>
      <w:r w:rsidRPr="00241178">
        <w:rPr>
          <w:sz w:val="28"/>
          <w:szCs w:val="28"/>
        </w:rPr>
        <w:t xml:space="preserve"> был предусмотрен в сумме                      </w:t>
      </w:r>
      <w:r w:rsidR="00E62F94">
        <w:rPr>
          <w:sz w:val="28"/>
          <w:szCs w:val="28"/>
        </w:rPr>
        <w:t>42823,4</w:t>
      </w:r>
      <w:r w:rsidRPr="00241178">
        <w:rPr>
          <w:sz w:val="28"/>
          <w:szCs w:val="28"/>
        </w:rPr>
        <w:t xml:space="preserve"> тыс. рублей, в том числе:</w:t>
      </w:r>
    </w:p>
    <w:p w:rsidR="009C392C" w:rsidRPr="00241178" w:rsidRDefault="009C392C" w:rsidP="00F628AB">
      <w:pPr>
        <w:ind w:firstLine="709"/>
        <w:jc w:val="both"/>
        <w:rPr>
          <w:sz w:val="28"/>
          <w:szCs w:val="28"/>
        </w:rPr>
      </w:pPr>
      <w:r w:rsidRPr="00241178">
        <w:rPr>
          <w:sz w:val="28"/>
          <w:szCs w:val="28"/>
        </w:rPr>
        <w:t>- за счет средств</w:t>
      </w:r>
      <w:r w:rsidR="00871F0D">
        <w:rPr>
          <w:sz w:val="28"/>
          <w:szCs w:val="28"/>
        </w:rPr>
        <w:t xml:space="preserve"> федерального</w:t>
      </w:r>
      <w:r w:rsidRPr="00241178">
        <w:rPr>
          <w:sz w:val="28"/>
          <w:szCs w:val="28"/>
        </w:rPr>
        <w:t xml:space="preserve"> </w:t>
      </w:r>
      <w:r w:rsidR="0011494F">
        <w:rPr>
          <w:sz w:val="28"/>
          <w:szCs w:val="28"/>
        </w:rPr>
        <w:t xml:space="preserve">бюджета – </w:t>
      </w:r>
      <w:r w:rsidR="00E62F94">
        <w:rPr>
          <w:sz w:val="28"/>
          <w:szCs w:val="28"/>
        </w:rPr>
        <w:t>0,0</w:t>
      </w:r>
      <w:r w:rsidR="0011494F">
        <w:rPr>
          <w:sz w:val="28"/>
          <w:szCs w:val="28"/>
        </w:rPr>
        <w:t xml:space="preserve"> </w:t>
      </w:r>
      <w:r w:rsidRPr="00241178">
        <w:rPr>
          <w:sz w:val="28"/>
          <w:szCs w:val="28"/>
        </w:rPr>
        <w:t>тыс. рублей;</w:t>
      </w:r>
    </w:p>
    <w:p w:rsidR="009C392C" w:rsidRDefault="009C392C" w:rsidP="00F628AB">
      <w:pPr>
        <w:ind w:firstLine="709"/>
        <w:jc w:val="both"/>
        <w:rPr>
          <w:sz w:val="28"/>
          <w:szCs w:val="28"/>
        </w:rPr>
      </w:pPr>
      <w:r w:rsidRPr="00241178">
        <w:rPr>
          <w:sz w:val="28"/>
          <w:szCs w:val="28"/>
        </w:rPr>
        <w:t>- за счет сре</w:t>
      </w:r>
      <w:proofErr w:type="gramStart"/>
      <w:r w:rsidRPr="00241178">
        <w:rPr>
          <w:sz w:val="28"/>
          <w:szCs w:val="28"/>
        </w:rPr>
        <w:t xml:space="preserve">дств </w:t>
      </w:r>
      <w:r w:rsidR="00871F0D">
        <w:rPr>
          <w:sz w:val="28"/>
          <w:szCs w:val="28"/>
        </w:rPr>
        <w:t>кр</w:t>
      </w:r>
      <w:proofErr w:type="gramEnd"/>
      <w:r w:rsidR="00871F0D">
        <w:rPr>
          <w:sz w:val="28"/>
          <w:szCs w:val="28"/>
        </w:rPr>
        <w:t>аевого</w:t>
      </w:r>
      <w:r w:rsidRPr="00241178">
        <w:rPr>
          <w:sz w:val="28"/>
          <w:szCs w:val="28"/>
        </w:rPr>
        <w:t xml:space="preserve"> бюджета </w:t>
      </w:r>
      <w:r w:rsidR="00E62F94">
        <w:rPr>
          <w:sz w:val="28"/>
          <w:szCs w:val="28"/>
        </w:rPr>
        <w:t>42703,100</w:t>
      </w:r>
      <w:r w:rsidR="00871F0D">
        <w:rPr>
          <w:sz w:val="28"/>
          <w:szCs w:val="28"/>
        </w:rPr>
        <w:t xml:space="preserve"> </w:t>
      </w:r>
      <w:r w:rsidRPr="00241178">
        <w:rPr>
          <w:sz w:val="28"/>
          <w:szCs w:val="28"/>
        </w:rPr>
        <w:t>тыс. рублей.</w:t>
      </w:r>
    </w:p>
    <w:p w:rsidR="002D5B1B" w:rsidRPr="00241178" w:rsidRDefault="002D5B1B" w:rsidP="00F628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 счет средств местного бюджета – </w:t>
      </w:r>
      <w:r w:rsidR="00E62F94">
        <w:rPr>
          <w:sz w:val="28"/>
          <w:szCs w:val="28"/>
        </w:rPr>
        <w:t>120,30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</w:p>
    <w:p w:rsidR="009C392C" w:rsidRPr="00241178" w:rsidRDefault="009C392C" w:rsidP="00F628AB">
      <w:pPr>
        <w:ind w:firstLine="708"/>
        <w:jc w:val="both"/>
        <w:rPr>
          <w:sz w:val="28"/>
          <w:szCs w:val="28"/>
        </w:rPr>
      </w:pPr>
      <w:r w:rsidRPr="00241178">
        <w:rPr>
          <w:sz w:val="28"/>
          <w:szCs w:val="28"/>
        </w:rPr>
        <w:t xml:space="preserve"> Профинансировано в отчетном периоде </w:t>
      </w:r>
      <w:r w:rsidR="008A5601" w:rsidRPr="008A5601">
        <w:rPr>
          <w:sz w:val="28"/>
          <w:szCs w:val="28"/>
        </w:rPr>
        <w:t>в сумме</w:t>
      </w:r>
      <w:r w:rsidRPr="00241178">
        <w:rPr>
          <w:sz w:val="28"/>
          <w:szCs w:val="28"/>
        </w:rPr>
        <w:t xml:space="preserve"> </w:t>
      </w:r>
      <w:r w:rsidR="00E62F94">
        <w:rPr>
          <w:sz w:val="28"/>
          <w:szCs w:val="28"/>
        </w:rPr>
        <w:t>42705,3</w:t>
      </w:r>
      <w:r w:rsidRPr="00241178">
        <w:rPr>
          <w:sz w:val="28"/>
          <w:szCs w:val="28"/>
        </w:rPr>
        <w:t xml:space="preserve"> тыс. рублей (</w:t>
      </w:r>
      <w:r w:rsidR="00E62F94">
        <w:rPr>
          <w:sz w:val="28"/>
          <w:szCs w:val="28"/>
        </w:rPr>
        <w:t>99,7</w:t>
      </w:r>
      <w:r w:rsidRPr="00241178">
        <w:rPr>
          <w:sz w:val="28"/>
          <w:szCs w:val="28"/>
        </w:rPr>
        <w:t xml:space="preserve">%), </w:t>
      </w:r>
    </w:p>
    <w:p w:rsidR="009C392C" w:rsidRDefault="009C392C" w:rsidP="00F628A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41178">
        <w:rPr>
          <w:rFonts w:eastAsia="Calibri"/>
          <w:sz w:val="28"/>
          <w:szCs w:val="28"/>
          <w:lang w:eastAsia="en-US"/>
        </w:rPr>
        <w:t xml:space="preserve"> В рамках данного основного мероприятия предусмотрено исполнение   </w:t>
      </w:r>
      <w:r w:rsidR="001F684E" w:rsidRPr="00241178">
        <w:rPr>
          <w:rFonts w:eastAsia="Calibri"/>
          <w:sz w:val="28"/>
          <w:szCs w:val="28"/>
          <w:lang w:eastAsia="en-US"/>
        </w:rPr>
        <w:t xml:space="preserve">          </w:t>
      </w:r>
      <w:r w:rsidRPr="00241178">
        <w:rPr>
          <w:rFonts w:eastAsia="Calibri"/>
          <w:sz w:val="28"/>
          <w:szCs w:val="28"/>
          <w:lang w:eastAsia="en-US"/>
        </w:rPr>
        <w:t xml:space="preserve"> </w:t>
      </w:r>
      <w:r w:rsidR="00AD5ED4">
        <w:rPr>
          <w:rFonts w:eastAsia="Calibri"/>
          <w:sz w:val="28"/>
          <w:szCs w:val="28"/>
          <w:lang w:eastAsia="en-US"/>
        </w:rPr>
        <w:t>2</w:t>
      </w:r>
      <w:r w:rsidRPr="00241178">
        <w:rPr>
          <w:rFonts w:eastAsia="Calibri"/>
          <w:sz w:val="28"/>
          <w:szCs w:val="28"/>
          <w:lang w:eastAsia="en-US"/>
        </w:rPr>
        <w:t xml:space="preserve"> мероприятий: </w:t>
      </w:r>
    </w:p>
    <w:p w:rsidR="006B3D4C" w:rsidRPr="00A65165" w:rsidRDefault="00A65165" w:rsidP="00A65165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6B3D4C" w:rsidRPr="00A65165">
        <w:rPr>
          <w:sz w:val="28"/>
        </w:rPr>
        <w:t>о</w:t>
      </w:r>
      <w:r w:rsidR="006B3D4C" w:rsidRPr="00A65165">
        <w:rPr>
          <w:sz w:val="28"/>
          <w:szCs w:val="28"/>
        </w:rPr>
        <w:t>беспечение жилыми помещениями детей – сирот и детей, оставшихся без попечения родителей, и лиц из их числа</w:t>
      </w:r>
      <w:r w:rsidR="006B3D4C" w:rsidRPr="00A65165">
        <w:rPr>
          <w:sz w:val="28"/>
        </w:rPr>
        <w:t>.</w:t>
      </w:r>
    </w:p>
    <w:p w:rsidR="00871F0D" w:rsidRDefault="00871F0D" w:rsidP="00F628AB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20</w:t>
      </w:r>
      <w:r w:rsidR="009E0B8F">
        <w:rPr>
          <w:rFonts w:ascii="Times New Roman" w:hAnsi="Times New Roman" w:cs="Times New Roman"/>
          <w:sz w:val="28"/>
        </w:rPr>
        <w:t>2</w:t>
      </w:r>
      <w:r w:rsidR="00E62F94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 году для лиц из числа детей-сирот и детей, оставшихся без попечения родителей, был</w:t>
      </w:r>
      <w:r w:rsidR="000C0498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приобретен</w:t>
      </w:r>
      <w:r w:rsidR="000C0498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</w:t>
      </w:r>
      <w:r w:rsidR="00052E5C">
        <w:rPr>
          <w:rFonts w:ascii="Times New Roman" w:hAnsi="Times New Roman" w:cs="Times New Roman"/>
          <w:sz w:val="28"/>
        </w:rPr>
        <w:t>17</w:t>
      </w:r>
      <w:r>
        <w:rPr>
          <w:rFonts w:ascii="Times New Roman" w:hAnsi="Times New Roman" w:cs="Times New Roman"/>
          <w:sz w:val="28"/>
        </w:rPr>
        <w:t xml:space="preserve"> квартир</w:t>
      </w:r>
      <w:r w:rsidR="00052E5C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</w:p>
    <w:p w:rsidR="0031610D" w:rsidRDefault="00A65165" w:rsidP="0031610D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="0031610D">
        <w:rPr>
          <w:rFonts w:ascii="Times New Roman" w:hAnsi="Times New Roman"/>
          <w:sz w:val="28"/>
          <w:szCs w:val="28"/>
        </w:rPr>
        <w:t>Выплата единовременного пособия детям – 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предоставленных за счет средств краевого бюджета не производилась в виду отсутствия кандидатов.</w:t>
      </w:r>
      <w:proofErr w:type="gramEnd"/>
    </w:p>
    <w:p w:rsidR="008A5601" w:rsidRDefault="0031610D" w:rsidP="00811E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C392C" w:rsidRPr="00241178" w:rsidRDefault="00871F0D" w:rsidP="00F628AB">
      <w:pPr>
        <w:ind w:firstLine="711"/>
        <w:jc w:val="center"/>
        <w:rPr>
          <w:b/>
          <w:i/>
          <w:sz w:val="28"/>
          <w:szCs w:val="28"/>
        </w:rPr>
      </w:pPr>
      <w:r w:rsidRPr="00241178">
        <w:rPr>
          <w:b/>
          <w:i/>
          <w:sz w:val="28"/>
          <w:szCs w:val="28"/>
        </w:rPr>
        <w:t xml:space="preserve"> </w:t>
      </w:r>
      <w:r w:rsidR="009C392C" w:rsidRPr="00241178">
        <w:rPr>
          <w:b/>
          <w:i/>
          <w:sz w:val="28"/>
          <w:szCs w:val="28"/>
        </w:rPr>
        <w:t>3.1</w:t>
      </w:r>
      <w:r w:rsidR="00A8525B">
        <w:rPr>
          <w:b/>
          <w:i/>
          <w:sz w:val="28"/>
          <w:szCs w:val="28"/>
        </w:rPr>
        <w:t>4</w:t>
      </w:r>
      <w:r w:rsidR="009C392C" w:rsidRPr="00241178">
        <w:rPr>
          <w:b/>
          <w:i/>
          <w:sz w:val="28"/>
          <w:szCs w:val="28"/>
        </w:rPr>
        <w:t>.2. О ходе реализации основного мероприятия № 2</w:t>
      </w:r>
    </w:p>
    <w:p w:rsidR="009C392C" w:rsidRPr="00241178" w:rsidRDefault="009C392C" w:rsidP="00F628AB">
      <w:pPr>
        <w:keepNext/>
        <w:ind w:firstLine="709"/>
        <w:jc w:val="center"/>
        <w:outlineLvl w:val="2"/>
        <w:rPr>
          <w:b/>
          <w:bCs/>
          <w:i/>
          <w:sz w:val="28"/>
          <w:szCs w:val="28"/>
        </w:rPr>
      </w:pPr>
      <w:r w:rsidRPr="00241178">
        <w:rPr>
          <w:b/>
          <w:bCs/>
          <w:i/>
          <w:sz w:val="28"/>
          <w:szCs w:val="28"/>
        </w:rPr>
        <w:t xml:space="preserve"> «Социальная поддержка детей-сирот и детей, оставшихся без попечения родителей»</w:t>
      </w:r>
    </w:p>
    <w:p w:rsidR="009C392C" w:rsidRPr="00241178" w:rsidRDefault="009C392C" w:rsidP="00F628AB">
      <w:pPr>
        <w:ind w:firstLine="708"/>
        <w:jc w:val="both"/>
        <w:rPr>
          <w:sz w:val="28"/>
          <w:szCs w:val="28"/>
        </w:rPr>
      </w:pPr>
      <w:r w:rsidRPr="00241178">
        <w:rPr>
          <w:sz w:val="28"/>
          <w:szCs w:val="28"/>
        </w:rPr>
        <w:t>Об</w:t>
      </w:r>
      <w:r w:rsidR="0011494F">
        <w:rPr>
          <w:sz w:val="28"/>
          <w:szCs w:val="28"/>
        </w:rPr>
        <w:t>ъем финансирования на 20</w:t>
      </w:r>
      <w:r w:rsidR="00C52CC3">
        <w:rPr>
          <w:sz w:val="28"/>
          <w:szCs w:val="28"/>
        </w:rPr>
        <w:t>2</w:t>
      </w:r>
      <w:r w:rsidR="00E62F94">
        <w:rPr>
          <w:sz w:val="28"/>
          <w:szCs w:val="28"/>
        </w:rPr>
        <w:t>3</w:t>
      </w:r>
      <w:r w:rsidR="0011494F">
        <w:rPr>
          <w:sz w:val="28"/>
          <w:szCs w:val="28"/>
        </w:rPr>
        <w:t xml:space="preserve"> год </w:t>
      </w:r>
      <w:r w:rsidRPr="00241178">
        <w:rPr>
          <w:sz w:val="28"/>
          <w:szCs w:val="28"/>
        </w:rPr>
        <w:t xml:space="preserve">был предусмотрен в сумме                      </w:t>
      </w:r>
      <w:r w:rsidR="00E62F94">
        <w:rPr>
          <w:sz w:val="28"/>
          <w:szCs w:val="28"/>
        </w:rPr>
        <w:t>57521,300</w:t>
      </w:r>
      <w:r w:rsidRPr="00241178">
        <w:rPr>
          <w:sz w:val="28"/>
          <w:szCs w:val="28"/>
        </w:rPr>
        <w:t xml:space="preserve"> тыс. рублей, в том числе:</w:t>
      </w:r>
    </w:p>
    <w:p w:rsidR="009C392C" w:rsidRPr="00241178" w:rsidRDefault="009C392C" w:rsidP="00F628AB">
      <w:pPr>
        <w:ind w:firstLine="709"/>
        <w:jc w:val="both"/>
        <w:rPr>
          <w:sz w:val="28"/>
          <w:szCs w:val="28"/>
        </w:rPr>
      </w:pPr>
      <w:r w:rsidRPr="00241178">
        <w:rPr>
          <w:sz w:val="28"/>
          <w:szCs w:val="28"/>
        </w:rPr>
        <w:t>- за счет с</w:t>
      </w:r>
      <w:r w:rsidR="0011494F">
        <w:rPr>
          <w:sz w:val="28"/>
          <w:szCs w:val="28"/>
        </w:rPr>
        <w:t xml:space="preserve">редств местного бюджета – </w:t>
      </w:r>
      <w:r w:rsidR="00E62F94">
        <w:rPr>
          <w:sz w:val="28"/>
          <w:szCs w:val="28"/>
        </w:rPr>
        <w:t>147,000</w:t>
      </w:r>
      <w:r w:rsidRPr="00241178">
        <w:rPr>
          <w:sz w:val="28"/>
          <w:szCs w:val="28"/>
        </w:rPr>
        <w:t xml:space="preserve"> тыс. рублей;</w:t>
      </w:r>
    </w:p>
    <w:p w:rsidR="009C392C" w:rsidRPr="00241178" w:rsidRDefault="009C392C" w:rsidP="00F628AB">
      <w:pPr>
        <w:ind w:firstLine="709"/>
        <w:jc w:val="both"/>
        <w:rPr>
          <w:sz w:val="28"/>
          <w:szCs w:val="28"/>
        </w:rPr>
      </w:pPr>
      <w:r w:rsidRPr="00241178">
        <w:rPr>
          <w:sz w:val="28"/>
          <w:szCs w:val="28"/>
        </w:rPr>
        <w:t>- за счет сре</w:t>
      </w:r>
      <w:proofErr w:type="gramStart"/>
      <w:r w:rsidRPr="00241178">
        <w:rPr>
          <w:sz w:val="28"/>
          <w:szCs w:val="28"/>
        </w:rPr>
        <w:t>дств кр</w:t>
      </w:r>
      <w:proofErr w:type="gramEnd"/>
      <w:r w:rsidRPr="00241178">
        <w:rPr>
          <w:sz w:val="28"/>
          <w:szCs w:val="28"/>
        </w:rPr>
        <w:t>а</w:t>
      </w:r>
      <w:r w:rsidR="0011494F">
        <w:rPr>
          <w:sz w:val="28"/>
          <w:szCs w:val="28"/>
        </w:rPr>
        <w:t xml:space="preserve">евого бюджета – </w:t>
      </w:r>
      <w:r w:rsidR="00E62F94">
        <w:rPr>
          <w:sz w:val="28"/>
          <w:szCs w:val="28"/>
        </w:rPr>
        <w:t>57374,300</w:t>
      </w:r>
      <w:r w:rsidR="0011494F">
        <w:rPr>
          <w:sz w:val="28"/>
          <w:szCs w:val="28"/>
        </w:rPr>
        <w:t xml:space="preserve"> </w:t>
      </w:r>
      <w:r w:rsidRPr="00241178">
        <w:rPr>
          <w:sz w:val="28"/>
          <w:szCs w:val="28"/>
        </w:rPr>
        <w:t>тыс. рублей.</w:t>
      </w:r>
    </w:p>
    <w:p w:rsidR="009C392C" w:rsidRPr="00241178" w:rsidRDefault="009C392C" w:rsidP="00F628AB">
      <w:pPr>
        <w:ind w:firstLine="708"/>
        <w:jc w:val="both"/>
        <w:rPr>
          <w:sz w:val="28"/>
          <w:szCs w:val="28"/>
        </w:rPr>
      </w:pPr>
      <w:r w:rsidRPr="00241178">
        <w:rPr>
          <w:sz w:val="28"/>
          <w:szCs w:val="28"/>
        </w:rPr>
        <w:t xml:space="preserve">Профинансировано в отчетном периоде – </w:t>
      </w:r>
      <w:r w:rsidR="00E62F94">
        <w:rPr>
          <w:sz w:val="28"/>
          <w:szCs w:val="28"/>
        </w:rPr>
        <w:t>53943,961</w:t>
      </w:r>
      <w:r w:rsidRPr="00241178">
        <w:rPr>
          <w:sz w:val="28"/>
          <w:szCs w:val="28"/>
        </w:rPr>
        <w:t xml:space="preserve"> тыс. рублей (</w:t>
      </w:r>
      <w:r w:rsidR="00E62F94">
        <w:rPr>
          <w:sz w:val="28"/>
          <w:szCs w:val="28"/>
        </w:rPr>
        <w:t>93,8</w:t>
      </w:r>
      <w:r w:rsidRPr="00241178">
        <w:rPr>
          <w:sz w:val="28"/>
          <w:szCs w:val="28"/>
        </w:rPr>
        <w:t xml:space="preserve">%), в том числе: </w:t>
      </w:r>
    </w:p>
    <w:p w:rsidR="009C392C" w:rsidRPr="00241178" w:rsidRDefault="009C392C" w:rsidP="00F628AB">
      <w:pPr>
        <w:ind w:firstLine="709"/>
        <w:jc w:val="both"/>
        <w:rPr>
          <w:sz w:val="28"/>
          <w:szCs w:val="28"/>
        </w:rPr>
      </w:pPr>
      <w:r w:rsidRPr="00241178">
        <w:rPr>
          <w:sz w:val="28"/>
          <w:szCs w:val="28"/>
        </w:rPr>
        <w:t xml:space="preserve">- за счет средств местного бюджета – </w:t>
      </w:r>
      <w:r w:rsidR="00E62F94">
        <w:rPr>
          <w:sz w:val="28"/>
          <w:szCs w:val="28"/>
        </w:rPr>
        <w:t>147,00</w:t>
      </w:r>
      <w:r w:rsidRPr="00241178">
        <w:rPr>
          <w:sz w:val="28"/>
          <w:szCs w:val="28"/>
        </w:rPr>
        <w:t xml:space="preserve"> тыс. рублей (100%);</w:t>
      </w:r>
    </w:p>
    <w:p w:rsidR="009C392C" w:rsidRPr="00241178" w:rsidRDefault="009C392C" w:rsidP="00F628AB">
      <w:pPr>
        <w:ind w:firstLine="709"/>
        <w:jc w:val="both"/>
        <w:rPr>
          <w:sz w:val="28"/>
          <w:szCs w:val="28"/>
        </w:rPr>
      </w:pPr>
      <w:r w:rsidRPr="00241178">
        <w:rPr>
          <w:sz w:val="28"/>
          <w:szCs w:val="28"/>
        </w:rPr>
        <w:t>- за счет сре</w:t>
      </w:r>
      <w:proofErr w:type="gramStart"/>
      <w:r w:rsidRPr="00241178">
        <w:rPr>
          <w:sz w:val="28"/>
          <w:szCs w:val="28"/>
        </w:rPr>
        <w:t>дств кр</w:t>
      </w:r>
      <w:proofErr w:type="gramEnd"/>
      <w:r w:rsidRPr="00241178">
        <w:rPr>
          <w:sz w:val="28"/>
          <w:szCs w:val="28"/>
        </w:rPr>
        <w:t xml:space="preserve">аевого бюджета – </w:t>
      </w:r>
      <w:r w:rsidR="00E62F94">
        <w:rPr>
          <w:sz w:val="28"/>
          <w:szCs w:val="28"/>
        </w:rPr>
        <w:t>53796,961</w:t>
      </w:r>
      <w:r w:rsidRPr="00241178">
        <w:rPr>
          <w:sz w:val="28"/>
          <w:szCs w:val="28"/>
        </w:rPr>
        <w:t xml:space="preserve"> тыс. рублей (</w:t>
      </w:r>
      <w:r w:rsidR="00E62F94">
        <w:rPr>
          <w:sz w:val="28"/>
          <w:szCs w:val="28"/>
        </w:rPr>
        <w:t>93,8</w:t>
      </w:r>
      <w:r w:rsidRPr="00241178">
        <w:rPr>
          <w:sz w:val="28"/>
          <w:szCs w:val="28"/>
        </w:rPr>
        <w:t>%).</w:t>
      </w:r>
    </w:p>
    <w:p w:rsidR="00811E94" w:rsidRDefault="00811E94" w:rsidP="00811E94">
      <w:pPr>
        <w:ind w:firstLine="708"/>
        <w:jc w:val="both"/>
        <w:rPr>
          <w:sz w:val="28"/>
        </w:rPr>
      </w:pPr>
      <w:r>
        <w:rPr>
          <w:sz w:val="28"/>
        </w:rPr>
        <w:t>В рамках данного основного мероприятия предусмотрено исполнение             8 мероприятий.</w:t>
      </w:r>
    </w:p>
    <w:p w:rsidR="00E62F94" w:rsidRDefault="00E62F94" w:rsidP="00E62F94">
      <w:pPr>
        <w:pStyle w:val="a6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ежемесячных денежных выплат на содержание детей – сирот и детей, оставшихся без попечения родителей, находящихся под опекой (попечительством) или переданных на воспитание в приемные семьи.</w:t>
      </w:r>
    </w:p>
    <w:p w:rsidR="00E62F94" w:rsidRDefault="00E62F94" w:rsidP="00E62F9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 состоянию на 31 декабря 2023 года в отделе по опеке, попечительству, семье и детству числится 172 ребенка, находящихся под опекой и в приемных семьях.</w:t>
      </w:r>
    </w:p>
    <w:p w:rsidR="00E62F94" w:rsidRDefault="00E62F94" w:rsidP="00E62F94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На выполнение данного мероприятия из краевого бюджета была предоставлена субвенция в размере 30892,6 тыс. рублей, из них освоено                30087,7</w:t>
      </w:r>
      <w:r>
        <w:rPr>
          <w:rFonts w:ascii="Times New Roman" w:eastAsia="Times New Roman" w:hAnsi="Times New Roman"/>
          <w:color w:val="000000"/>
          <w:sz w:val="28"/>
        </w:rPr>
        <w:t xml:space="preserve"> тыс. рублей (97%). Выплаты производятся помесячно, остаток образовался в связи с уменьшением числа детей, воспитывающихся в замещающих семьях от числа запланированных.</w:t>
      </w:r>
    </w:p>
    <w:p w:rsidR="00E62F94" w:rsidRDefault="00E62F94" w:rsidP="00E62F94">
      <w:pPr>
        <w:pStyle w:val="a6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32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обеспечение выплаты ежемесячного вознаграждения, причитающегося приемным родителям за оказание услуг по воспитанию приемных детей.</w:t>
      </w:r>
    </w:p>
    <w:p w:rsidR="00E62F94" w:rsidRDefault="00E62F94" w:rsidP="00E62F94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hAnsi="Times New Roman" w:cs="Times New Roman"/>
          <w:sz w:val="28"/>
        </w:rPr>
        <w:t>По состоянию на 31 декабря 2023 года</w:t>
      </w:r>
      <w:r>
        <w:rPr>
          <w:rFonts w:ascii="Times New Roman" w:hAnsi="Times New Roman" w:cs="Times New Roman"/>
          <w:sz w:val="28"/>
          <w:szCs w:val="28"/>
        </w:rPr>
        <w:t xml:space="preserve"> в отделе по опеке, попечительству, семье и детству числится 45 приемных семей, в которых воспитывается                117 детей. На выполнение данного мероприятия из краевого бюджета </w:t>
      </w:r>
      <w:r>
        <w:rPr>
          <w:rFonts w:ascii="Times New Roman" w:hAnsi="Times New Roman" w:cs="Times New Roman"/>
          <w:sz w:val="28"/>
        </w:rPr>
        <w:t>была предоставлена субвенция в размере 26481,7 тыс. рублей из них освоено          23709,2</w:t>
      </w:r>
      <w:r>
        <w:rPr>
          <w:rFonts w:ascii="Times New Roman" w:eastAsia="Times New Roman" w:hAnsi="Times New Roman"/>
          <w:color w:val="000000"/>
          <w:sz w:val="28"/>
        </w:rPr>
        <w:t xml:space="preserve"> тыс. рублей (89%). Выплаты производятся помесячно, остаток образовался в связи с уменьшением числа детей, воспитывающихся в замещающих семьях от числа запланированных.</w:t>
      </w:r>
    </w:p>
    <w:p w:rsidR="00E62F94" w:rsidRDefault="00E62F94" w:rsidP="00E62F94">
      <w:pPr>
        <w:pStyle w:val="a6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36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ежемесячных денежных выплат на содержание детей – сирот и детей, оставшихся без попечения родителей, переданных на патронатное воспитание.</w:t>
      </w:r>
    </w:p>
    <w:p w:rsidR="00E62F94" w:rsidRDefault="00E62F94" w:rsidP="00E62F9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>Выплаты не производились в связи с отсутствием детей, находящихся на патронатном воспитании.</w:t>
      </w:r>
    </w:p>
    <w:p w:rsidR="00E62F94" w:rsidRDefault="00E62F94" w:rsidP="00E62F94">
      <w:pPr>
        <w:pStyle w:val="a6"/>
        <w:numPr>
          <w:ilvl w:val="0"/>
          <w:numId w:val="18"/>
        </w:num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постинтернатного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сопровождения.</w:t>
      </w:r>
    </w:p>
    <w:p w:rsidR="00E62F94" w:rsidRDefault="00E62F94" w:rsidP="00E62F94">
      <w:pPr>
        <w:ind w:firstLine="709"/>
        <w:jc w:val="both"/>
        <w:rPr>
          <w:sz w:val="28"/>
        </w:rPr>
      </w:pPr>
      <w:r>
        <w:rPr>
          <w:color w:val="000000"/>
          <w:sz w:val="28"/>
        </w:rPr>
        <w:t>Выплаты не производились в связи с отсутствием детей, находящихся на патронатном воспитании.</w:t>
      </w:r>
    </w:p>
    <w:p w:rsidR="00E62F94" w:rsidRDefault="00E62F94" w:rsidP="00E62F94">
      <w:pPr>
        <w:pStyle w:val="a6"/>
        <w:numPr>
          <w:ilvl w:val="0"/>
          <w:numId w:val="18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36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выплата денежных средств на обеспечение бесплатного проезда на городском, пригородном, в сельской местности – на внутрирайонном транспорте (кроме такси) детей – сирот и детей, оставшихся без попечения родителей, находящихся под опекой (попечительством) или на воспитании в приемных семьях (за исключением детей, обучающихся в федеральных образовательных организациях).</w:t>
      </w:r>
      <w:proofErr w:type="gramEnd"/>
    </w:p>
    <w:p w:rsidR="00E62F94" w:rsidRDefault="00E62F94" w:rsidP="00E62F94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данного мероприятия в текущем году не запланировано.</w:t>
      </w:r>
    </w:p>
    <w:p w:rsidR="00E62F94" w:rsidRDefault="00E62F94" w:rsidP="00E62F94">
      <w:pPr>
        <w:pStyle w:val="a6"/>
        <w:numPr>
          <w:ilvl w:val="0"/>
          <w:numId w:val="18"/>
        </w:numPr>
        <w:spacing w:after="0" w:line="240" w:lineRule="auto"/>
        <w:ind w:left="142" w:firstLine="566"/>
        <w:jc w:val="both"/>
        <w:rPr>
          <w:rFonts w:ascii="Times New Roman" w:eastAsiaTheme="minorHAnsi" w:hAnsi="Times New Roman" w:cs="Times New Roman"/>
          <w:sz w:val="40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организация подвоза детей – сирот, и детей, оставшихся без попечения родителей, к месту отдыха и обратно.</w:t>
      </w:r>
    </w:p>
    <w:p w:rsidR="00E62F94" w:rsidRDefault="00E62F94" w:rsidP="00E62F94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На выполнение данного мероприятия в бюджете предусмотрена сумма в размере 142,0 тыс. рублей, освоено 142,0 тыс. рублей (100%);</w:t>
      </w:r>
    </w:p>
    <w:p w:rsidR="00E62F94" w:rsidRDefault="00E62F94" w:rsidP="00E62F94">
      <w:pPr>
        <w:pStyle w:val="a6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В апреле 2023 года </w:t>
      </w:r>
      <w:r>
        <w:rPr>
          <w:rFonts w:ascii="Times New Roman" w:hAnsi="Times New Roman" w:cs="Times New Roman"/>
          <w:sz w:val="28"/>
        </w:rPr>
        <w:t>был организован подвоз 10 детей-сирот и детей, оставшихся без попечения родителей в ООО «Жемчужина» и обратно.</w:t>
      </w:r>
    </w:p>
    <w:p w:rsidR="00E62F94" w:rsidRDefault="00E62F94" w:rsidP="00E62F94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>На летний период 2023 года отделом по опеке, попечительству, семье и детству получено 50 путевок для детей указанной категории в оздоровительный лагерь.</w:t>
      </w:r>
    </w:p>
    <w:p w:rsidR="00E62F94" w:rsidRDefault="00E62F94" w:rsidP="00E62F94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>С 23 июня по 13 июля 2023 года осуществлен подвоз 18 детей в                        ООО «Санаторий Ейск», г. Ейск и обратно.</w:t>
      </w:r>
    </w:p>
    <w:p w:rsidR="00E62F94" w:rsidRDefault="00E62F94" w:rsidP="00E62F94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lastRenderedPageBreak/>
        <w:t>С 7 августа по 27 августа 2023 года осуществлен подвоз 18 детей в                  ООО «Жемчужина», г. Анапа и обратно.</w:t>
      </w:r>
    </w:p>
    <w:p w:rsidR="00E62F94" w:rsidRDefault="00E62F94" w:rsidP="00E62F94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>С 3 сентября по 23 сентября 2023 года осуществлен подвоз 14 детей в               ООО «Жемчужина», г. Анапа и обратно.</w:t>
      </w:r>
    </w:p>
    <w:p w:rsidR="00E62F94" w:rsidRDefault="00E62F94" w:rsidP="00E62F94">
      <w:pPr>
        <w:pStyle w:val="a6"/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lang w:eastAsia="en-US"/>
        </w:rPr>
      </w:pPr>
      <w:r>
        <w:rPr>
          <w:rFonts w:ascii="Times New Roman" w:hAnsi="Times New Roman" w:cs="Times New Roman"/>
          <w:sz w:val="28"/>
        </w:rPr>
        <w:t>страхование детей от несчастных случаев во время перевозки, а также в период нахождения в организациях отдыха.</w:t>
      </w:r>
    </w:p>
    <w:p w:rsidR="00E62F94" w:rsidRDefault="00E62F94" w:rsidP="00E62F94">
      <w:pPr>
        <w:pStyle w:val="a6"/>
        <w:tabs>
          <w:tab w:val="left" w:pos="142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выполнение данного мероприятия в бюджете предусмотрена сумма в размере 5,0 тыс. рублей, освоено 5,0 тыс. рублей (100 %).</w:t>
      </w:r>
    </w:p>
    <w:p w:rsidR="00E62F94" w:rsidRDefault="00E62F94" w:rsidP="00E62F94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hAnsi="Times New Roman" w:cs="Times New Roman"/>
          <w:sz w:val="28"/>
        </w:rPr>
        <w:t>В 2023 году было застраховано 60 детей из числа детей – сирот и детей, оставшихся без попечения родителей на период пребывания в организациях отдыха и во время пути следования.</w:t>
      </w:r>
    </w:p>
    <w:p w:rsidR="00E62F94" w:rsidRDefault="00E62F94" w:rsidP="00E62F94">
      <w:pPr>
        <w:pStyle w:val="a6"/>
        <w:numPr>
          <w:ilvl w:val="0"/>
          <w:numId w:val="18"/>
        </w:numPr>
        <w:tabs>
          <w:tab w:val="left" w:pos="142"/>
        </w:tabs>
        <w:spacing w:after="0" w:line="240" w:lineRule="auto"/>
        <w:ind w:left="0" w:firstLine="708"/>
        <w:jc w:val="both"/>
        <w:rPr>
          <w:rFonts w:ascii="Times New Roman" w:eastAsiaTheme="minorHAnsi" w:hAnsi="Times New Roman" w:cs="Times New Roman"/>
          <w:sz w:val="28"/>
          <w:lang w:eastAsia="en-US"/>
        </w:rPr>
      </w:pPr>
      <w:r>
        <w:rPr>
          <w:rFonts w:ascii="Times New Roman" w:hAnsi="Times New Roman" w:cs="Times New Roman"/>
          <w:sz w:val="28"/>
        </w:rPr>
        <w:t>Организация зонального туристического слета с участием детей-сирот и детей, оставшихся без попечения родителей, воспитывающихся в семьях опекунов и приемных родителей.</w:t>
      </w:r>
    </w:p>
    <w:p w:rsidR="00E62F94" w:rsidRDefault="00E62F94" w:rsidP="00E62F94">
      <w:pPr>
        <w:tabs>
          <w:tab w:val="left" w:pos="142"/>
        </w:tabs>
        <w:ind w:firstLine="709"/>
        <w:jc w:val="both"/>
        <w:rPr>
          <w:sz w:val="28"/>
        </w:rPr>
      </w:pPr>
      <w:r>
        <w:rPr>
          <w:sz w:val="28"/>
        </w:rPr>
        <w:t>Выполнение данного мероприятия не запланировано в 2023 году.</w:t>
      </w:r>
    </w:p>
    <w:p w:rsidR="00E62F94" w:rsidRDefault="00E62F94" w:rsidP="00E62F94">
      <w:pPr>
        <w:tabs>
          <w:tab w:val="left" w:pos="142"/>
        </w:tabs>
        <w:ind w:firstLine="709"/>
        <w:jc w:val="both"/>
        <w:rPr>
          <w:sz w:val="28"/>
        </w:rPr>
      </w:pPr>
    </w:p>
    <w:p w:rsidR="00F92617" w:rsidRDefault="00F92617" w:rsidP="00F92617">
      <w:pPr>
        <w:tabs>
          <w:tab w:val="left" w:pos="142"/>
        </w:tabs>
        <w:ind w:firstLine="709"/>
        <w:jc w:val="both"/>
        <w:rPr>
          <w:sz w:val="28"/>
        </w:rPr>
      </w:pPr>
    </w:p>
    <w:p w:rsidR="009C392C" w:rsidRPr="00241178" w:rsidRDefault="009C392C" w:rsidP="00F628AB">
      <w:pPr>
        <w:tabs>
          <w:tab w:val="left" w:pos="142"/>
        </w:tabs>
        <w:ind w:firstLine="709"/>
        <w:jc w:val="center"/>
        <w:rPr>
          <w:rFonts w:eastAsia="Calibri"/>
          <w:b/>
          <w:i/>
          <w:sz w:val="28"/>
          <w:szCs w:val="28"/>
          <w:lang w:eastAsia="en-US"/>
        </w:rPr>
      </w:pPr>
      <w:r w:rsidRPr="00241178">
        <w:rPr>
          <w:rFonts w:eastAsia="Calibri"/>
          <w:b/>
          <w:i/>
          <w:sz w:val="28"/>
          <w:szCs w:val="28"/>
          <w:lang w:eastAsia="en-US"/>
        </w:rPr>
        <w:t>3.1</w:t>
      </w:r>
      <w:r w:rsidR="00A8525B">
        <w:rPr>
          <w:rFonts w:eastAsia="Calibri"/>
          <w:b/>
          <w:i/>
          <w:sz w:val="28"/>
          <w:szCs w:val="28"/>
          <w:lang w:eastAsia="en-US"/>
        </w:rPr>
        <w:t>4</w:t>
      </w:r>
      <w:r w:rsidRPr="00241178">
        <w:rPr>
          <w:rFonts w:eastAsia="Calibri"/>
          <w:b/>
          <w:i/>
          <w:sz w:val="28"/>
          <w:szCs w:val="28"/>
          <w:lang w:eastAsia="en-US"/>
        </w:rPr>
        <w:t>.3. Достижение целевых показателей муниципальной программы «Социальная поддержка граждан»</w:t>
      </w:r>
    </w:p>
    <w:p w:rsidR="00E62F94" w:rsidRDefault="00E62F94" w:rsidP="00E62F94">
      <w:pPr>
        <w:tabs>
          <w:tab w:val="left" w:pos="142"/>
        </w:tabs>
        <w:ind w:firstLine="709"/>
        <w:jc w:val="both"/>
        <w:rPr>
          <w:sz w:val="28"/>
        </w:rPr>
      </w:pPr>
      <w:r>
        <w:rPr>
          <w:sz w:val="28"/>
        </w:rPr>
        <w:t>В муниципальной программе на 2023 год предусмотрено выполнение 2 целевых показателей.</w:t>
      </w:r>
    </w:p>
    <w:p w:rsidR="00E62F94" w:rsidRDefault="00E62F94" w:rsidP="00E62F94">
      <w:pPr>
        <w:pStyle w:val="a6"/>
        <w:numPr>
          <w:ilvl w:val="0"/>
          <w:numId w:val="19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Доля детей-сирот и детей, оставшихся без попечения родителей, а также лиц из их числа, обеспеченных жилыми помещениями определяется от общего количества нуждающихся в жилых помещениях, относящихся к, данной категории, достигших 18 летнего возраста» - 11,3%. </w:t>
      </w:r>
    </w:p>
    <w:p w:rsidR="00E62F94" w:rsidRDefault="00E62F94" w:rsidP="00E62F94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2023 году в очереди на обеспечение жильем состояло 150 человек.                     В 2023 году приобретено 17 квартир для лиц из числа детей-сирот и детей, оставшихся без попечения родителей, соответственно должны быть обеспечены 17*100/150=11,3% от количества лиц, состоящих в очереди. Целевой показатель достигнут.</w:t>
      </w:r>
    </w:p>
    <w:p w:rsidR="00E62F94" w:rsidRDefault="00E62F94" w:rsidP="00E62F94">
      <w:pPr>
        <w:pStyle w:val="a6"/>
        <w:numPr>
          <w:ilvl w:val="0"/>
          <w:numId w:val="19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>Доля детей-сирот и детей, оставшихся без попечения родителей получающих меры социальной поддержки замещающих семей от общего количества детей данной категории в муниципальном образовании Тбилисский район» - 100%.</w:t>
      </w:r>
    </w:p>
    <w:p w:rsidR="00E62F94" w:rsidRDefault="00E62F94" w:rsidP="00E62F94">
      <w:pPr>
        <w:pStyle w:val="a6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>Все дети, относящиеся к категории детей-сирот и детей, оставшихся без попечения родителей, обеспечены мерами социальной поддержки в полном объеме. Целевой показатель достигнут.</w:t>
      </w:r>
    </w:p>
    <w:p w:rsidR="00472E6B" w:rsidRDefault="00472E6B" w:rsidP="00A03894">
      <w:pPr>
        <w:tabs>
          <w:tab w:val="left" w:pos="142"/>
        </w:tabs>
        <w:contextualSpacing/>
        <w:jc w:val="center"/>
        <w:rPr>
          <w:rFonts w:eastAsia="Calibri"/>
          <w:b/>
          <w:i/>
          <w:sz w:val="28"/>
          <w:szCs w:val="28"/>
          <w:lang w:eastAsia="en-US"/>
        </w:rPr>
      </w:pPr>
    </w:p>
    <w:p w:rsidR="009C392C" w:rsidRPr="00241178" w:rsidRDefault="009C392C" w:rsidP="00A03894">
      <w:pPr>
        <w:tabs>
          <w:tab w:val="left" w:pos="142"/>
        </w:tabs>
        <w:contextualSpacing/>
        <w:jc w:val="center"/>
        <w:rPr>
          <w:rFonts w:eastAsia="Calibri"/>
          <w:b/>
          <w:i/>
          <w:sz w:val="28"/>
          <w:szCs w:val="28"/>
          <w:lang w:eastAsia="en-US"/>
        </w:rPr>
      </w:pPr>
      <w:r w:rsidRPr="00241178">
        <w:rPr>
          <w:rFonts w:eastAsia="Calibri"/>
          <w:b/>
          <w:i/>
          <w:sz w:val="28"/>
          <w:szCs w:val="28"/>
          <w:lang w:eastAsia="en-US"/>
        </w:rPr>
        <w:t>Вывод</w:t>
      </w:r>
    </w:p>
    <w:p w:rsidR="009C392C" w:rsidRDefault="009C392C" w:rsidP="00F628AB">
      <w:pPr>
        <w:jc w:val="both"/>
        <w:rPr>
          <w:color w:val="000000"/>
          <w:sz w:val="28"/>
          <w:szCs w:val="28"/>
        </w:rPr>
      </w:pPr>
      <w:r w:rsidRPr="00241178">
        <w:rPr>
          <w:sz w:val="28"/>
          <w:szCs w:val="28"/>
        </w:rPr>
        <w:t xml:space="preserve">              В результате проведенной </w:t>
      </w:r>
      <w:proofErr w:type="gramStart"/>
      <w:r w:rsidRPr="00241178">
        <w:rPr>
          <w:sz w:val="28"/>
          <w:szCs w:val="28"/>
        </w:rPr>
        <w:t xml:space="preserve">оценки эффективности реализации муниципальной программы </w:t>
      </w:r>
      <w:r w:rsidRPr="00241178">
        <w:rPr>
          <w:color w:val="000000"/>
          <w:sz w:val="28"/>
          <w:szCs w:val="28"/>
        </w:rPr>
        <w:t>муниципального образования</w:t>
      </w:r>
      <w:proofErr w:type="gramEnd"/>
      <w:r w:rsidRPr="00241178">
        <w:rPr>
          <w:color w:val="000000"/>
          <w:sz w:val="28"/>
          <w:szCs w:val="28"/>
        </w:rPr>
        <w:t xml:space="preserve"> Тбилисский район  </w:t>
      </w:r>
      <w:r w:rsidRPr="00241178">
        <w:rPr>
          <w:sz w:val="28"/>
          <w:szCs w:val="28"/>
        </w:rPr>
        <w:t>«Социальная поддержка граждан», учитывая степень достижения целевых показателей, степень соответствия запланированному уровню расходов, э</w:t>
      </w:r>
      <w:r w:rsidRPr="00241178">
        <w:rPr>
          <w:color w:val="000000"/>
          <w:sz w:val="28"/>
          <w:szCs w:val="28"/>
        </w:rPr>
        <w:t xml:space="preserve">ффективность реализации  муниципальной </w:t>
      </w:r>
      <w:r w:rsidRPr="00241178">
        <w:rPr>
          <w:sz w:val="28"/>
          <w:szCs w:val="28"/>
        </w:rPr>
        <w:t xml:space="preserve">программы «Социальная </w:t>
      </w:r>
      <w:r w:rsidRPr="00241178">
        <w:rPr>
          <w:sz w:val="28"/>
          <w:szCs w:val="28"/>
        </w:rPr>
        <w:lastRenderedPageBreak/>
        <w:t xml:space="preserve">поддержка граждан» может быть признана высокой, коэффициент эффективности реализации муниципальной программы </w:t>
      </w:r>
      <w:r w:rsidR="006E0D16" w:rsidRPr="00241178">
        <w:rPr>
          <w:sz w:val="28"/>
          <w:szCs w:val="28"/>
        </w:rPr>
        <w:t>–</w:t>
      </w:r>
      <w:r w:rsidRPr="00241178">
        <w:rPr>
          <w:sz w:val="28"/>
          <w:szCs w:val="28"/>
        </w:rPr>
        <w:t xml:space="preserve"> </w:t>
      </w:r>
      <w:r w:rsidR="00E62F94">
        <w:rPr>
          <w:sz w:val="28"/>
          <w:szCs w:val="28"/>
        </w:rPr>
        <w:t>1,0</w:t>
      </w:r>
      <w:r w:rsidRPr="00241178">
        <w:rPr>
          <w:color w:val="000000"/>
          <w:sz w:val="28"/>
          <w:szCs w:val="28"/>
        </w:rPr>
        <w:t xml:space="preserve">. </w:t>
      </w:r>
    </w:p>
    <w:p w:rsidR="009C392C" w:rsidRPr="00241178" w:rsidRDefault="00202A3A" w:rsidP="00F628A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9C392C" w:rsidRPr="00241178">
        <w:rPr>
          <w:color w:val="000000"/>
          <w:sz w:val="28"/>
          <w:szCs w:val="28"/>
        </w:rPr>
        <w:t xml:space="preserve"> </w:t>
      </w:r>
      <w:r w:rsidR="009C392C" w:rsidRPr="00241178">
        <w:rPr>
          <w:sz w:val="28"/>
          <w:szCs w:val="28"/>
        </w:rPr>
        <w:t xml:space="preserve">Отделу по опеке, попечительству, семье и детству администрации муниципального образования Тбилисский район, как координатору муниципальной программы, необходимо продолжить постоянный мониторинг и </w:t>
      </w:r>
      <w:proofErr w:type="gramStart"/>
      <w:r w:rsidR="009C392C" w:rsidRPr="00241178">
        <w:rPr>
          <w:sz w:val="28"/>
          <w:szCs w:val="28"/>
        </w:rPr>
        <w:t>контроль за</w:t>
      </w:r>
      <w:proofErr w:type="gramEnd"/>
      <w:r w:rsidR="009C392C" w:rsidRPr="00241178">
        <w:rPr>
          <w:sz w:val="28"/>
          <w:szCs w:val="28"/>
        </w:rPr>
        <w:t xml:space="preserve"> выполнением мероприятий, достижением запланированных значений целевых показателей.</w:t>
      </w:r>
    </w:p>
    <w:p w:rsidR="009C392C" w:rsidRDefault="009C392C" w:rsidP="00F628AB">
      <w:pPr>
        <w:ind w:firstLine="851"/>
        <w:jc w:val="both"/>
        <w:rPr>
          <w:color w:val="000000"/>
          <w:sz w:val="28"/>
          <w:szCs w:val="28"/>
        </w:rPr>
      </w:pPr>
      <w:r w:rsidRPr="00241178">
        <w:rPr>
          <w:color w:val="000000"/>
          <w:sz w:val="28"/>
          <w:szCs w:val="28"/>
        </w:rPr>
        <w:t>Считаем целесообразным в дальнейшем реализацию всех основных мероприятий, входящих в состав данной муниципальной программы.</w:t>
      </w:r>
    </w:p>
    <w:p w:rsidR="009C392C" w:rsidRDefault="009C392C" w:rsidP="00F628AB">
      <w:pPr>
        <w:rPr>
          <w:sz w:val="28"/>
          <w:szCs w:val="28"/>
          <w:highlight w:val="green"/>
        </w:rPr>
      </w:pPr>
    </w:p>
    <w:p w:rsidR="00E74052" w:rsidRPr="00BF5329" w:rsidRDefault="00E74052" w:rsidP="00F628AB">
      <w:pPr>
        <w:rPr>
          <w:sz w:val="28"/>
          <w:szCs w:val="28"/>
          <w:highlight w:val="green"/>
        </w:rPr>
      </w:pPr>
    </w:p>
    <w:p w:rsidR="009C392C" w:rsidRPr="00BF5329" w:rsidRDefault="009C392C" w:rsidP="00F628AB">
      <w:pPr>
        <w:widowControl w:val="0"/>
        <w:suppressAutoHyphens/>
        <w:ind w:firstLine="709"/>
        <w:jc w:val="center"/>
        <w:outlineLvl w:val="2"/>
        <w:rPr>
          <w:b/>
          <w:i/>
          <w:sz w:val="28"/>
          <w:szCs w:val="28"/>
        </w:rPr>
      </w:pPr>
      <w:r w:rsidRPr="00BF5329">
        <w:rPr>
          <w:b/>
          <w:i/>
          <w:sz w:val="28"/>
          <w:szCs w:val="28"/>
        </w:rPr>
        <w:t>3.</w:t>
      </w:r>
      <w:r w:rsidR="00A71579" w:rsidRPr="00BF5329">
        <w:rPr>
          <w:b/>
          <w:i/>
          <w:sz w:val="28"/>
          <w:szCs w:val="28"/>
        </w:rPr>
        <w:t>1</w:t>
      </w:r>
      <w:r w:rsidR="00BF5329">
        <w:rPr>
          <w:b/>
          <w:i/>
          <w:sz w:val="28"/>
          <w:szCs w:val="28"/>
        </w:rPr>
        <w:t>5</w:t>
      </w:r>
      <w:r w:rsidRPr="00BF5329">
        <w:rPr>
          <w:b/>
          <w:i/>
          <w:sz w:val="28"/>
          <w:szCs w:val="28"/>
        </w:rPr>
        <w:t>. О ходе реализации и оценке эффекти</w:t>
      </w:r>
      <w:r w:rsidR="0011494F" w:rsidRPr="00BF5329">
        <w:rPr>
          <w:b/>
          <w:i/>
          <w:sz w:val="28"/>
          <w:szCs w:val="28"/>
        </w:rPr>
        <w:t xml:space="preserve">вности муниципальной программы </w:t>
      </w:r>
      <w:r w:rsidRPr="00BF5329">
        <w:rPr>
          <w:b/>
          <w:i/>
          <w:sz w:val="28"/>
          <w:szCs w:val="28"/>
        </w:rPr>
        <w:t>«</w:t>
      </w:r>
      <w:r w:rsidRPr="00BF5329">
        <w:rPr>
          <w:b/>
          <w:bCs/>
          <w:i/>
          <w:sz w:val="28"/>
          <w:szCs w:val="28"/>
        </w:rPr>
        <w:t>Информационное обслуживание деятельности органов местного самоуправления</w:t>
      </w:r>
      <w:r w:rsidRPr="00BF5329">
        <w:rPr>
          <w:b/>
          <w:i/>
          <w:sz w:val="28"/>
          <w:szCs w:val="28"/>
        </w:rPr>
        <w:t xml:space="preserve">» </w:t>
      </w:r>
    </w:p>
    <w:p w:rsidR="009C392C" w:rsidRPr="00454BB4" w:rsidRDefault="009C392C" w:rsidP="00F628AB">
      <w:pPr>
        <w:widowControl w:val="0"/>
        <w:suppressAutoHyphens/>
        <w:autoSpaceDN w:val="0"/>
        <w:ind w:firstLine="992"/>
        <w:jc w:val="both"/>
        <w:textAlignment w:val="baseline"/>
        <w:rPr>
          <w:rFonts w:eastAsia="Andale Sans UI"/>
          <w:bCs/>
          <w:kern w:val="3"/>
          <w:sz w:val="27"/>
          <w:szCs w:val="27"/>
          <w:lang w:eastAsia="ja-JP" w:bidi="fa-IR"/>
        </w:rPr>
      </w:pPr>
      <w:r w:rsidRPr="00E130B4">
        <w:rPr>
          <w:rFonts w:eastAsia="Andale Sans UI"/>
          <w:kern w:val="3"/>
          <w:sz w:val="27"/>
          <w:szCs w:val="27"/>
          <w:lang w:eastAsia="ja-JP" w:bidi="fa-IR"/>
        </w:rPr>
        <w:t>Муниципальная</w:t>
      </w:r>
      <w:r w:rsidRPr="00454BB4">
        <w:rPr>
          <w:rFonts w:eastAsia="Andale Sans UI"/>
          <w:kern w:val="3"/>
          <w:sz w:val="27"/>
          <w:szCs w:val="27"/>
          <w:lang w:val="de-DE" w:eastAsia="ja-JP" w:bidi="fa-IR"/>
        </w:rPr>
        <w:t xml:space="preserve"> </w:t>
      </w:r>
      <w:proofErr w:type="spellStart"/>
      <w:r w:rsidRPr="00454BB4">
        <w:rPr>
          <w:rFonts w:eastAsia="Andale Sans UI"/>
          <w:kern w:val="3"/>
          <w:sz w:val="27"/>
          <w:szCs w:val="27"/>
          <w:lang w:val="de-DE" w:eastAsia="ja-JP" w:bidi="fa-IR"/>
        </w:rPr>
        <w:t>программа</w:t>
      </w:r>
      <w:proofErr w:type="spellEnd"/>
      <w:r w:rsidRPr="00454BB4">
        <w:rPr>
          <w:rFonts w:eastAsia="Andale Sans UI"/>
          <w:kern w:val="3"/>
          <w:sz w:val="27"/>
          <w:szCs w:val="27"/>
          <w:lang w:val="de-DE" w:eastAsia="ja-JP" w:bidi="fa-IR"/>
        </w:rPr>
        <w:t xml:space="preserve"> </w:t>
      </w:r>
      <w:proofErr w:type="spellStart"/>
      <w:r w:rsidRPr="00454BB4">
        <w:rPr>
          <w:rFonts w:eastAsia="Andale Sans UI"/>
          <w:kern w:val="3"/>
          <w:sz w:val="27"/>
          <w:szCs w:val="27"/>
          <w:lang w:val="de-DE" w:eastAsia="ja-JP" w:bidi="fa-IR"/>
        </w:rPr>
        <w:t>муниципального</w:t>
      </w:r>
      <w:proofErr w:type="spellEnd"/>
      <w:r w:rsidRPr="00454BB4">
        <w:rPr>
          <w:rFonts w:eastAsia="Andale Sans UI"/>
          <w:kern w:val="3"/>
          <w:sz w:val="27"/>
          <w:szCs w:val="27"/>
          <w:lang w:val="de-DE" w:eastAsia="ja-JP" w:bidi="fa-IR"/>
        </w:rPr>
        <w:t xml:space="preserve"> </w:t>
      </w:r>
      <w:proofErr w:type="spellStart"/>
      <w:r w:rsidRPr="00454BB4">
        <w:rPr>
          <w:rFonts w:eastAsia="Andale Sans UI"/>
          <w:kern w:val="3"/>
          <w:sz w:val="27"/>
          <w:szCs w:val="27"/>
          <w:lang w:val="de-DE" w:eastAsia="ja-JP" w:bidi="fa-IR"/>
        </w:rPr>
        <w:t>образования</w:t>
      </w:r>
      <w:proofErr w:type="spellEnd"/>
      <w:r w:rsidRPr="00454BB4">
        <w:rPr>
          <w:rFonts w:eastAsia="Andale Sans UI"/>
          <w:kern w:val="3"/>
          <w:sz w:val="27"/>
          <w:szCs w:val="27"/>
          <w:lang w:val="de-DE" w:eastAsia="ja-JP" w:bidi="fa-IR"/>
        </w:rPr>
        <w:t xml:space="preserve"> </w:t>
      </w:r>
      <w:proofErr w:type="spellStart"/>
      <w:r w:rsidRPr="00454BB4">
        <w:rPr>
          <w:rFonts w:eastAsia="Andale Sans UI"/>
          <w:kern w:val="3"/>
          <w:sz w:val="27"/>
          <w:szCs w:val="27"/>
          <w:lang w:val="de-DE" w:eastAsia="ja-JP" w:bidi="fa-IR"/>
        </w:rPr>
        <w:t>Тбилисский</w:t>
      </w:r>
      <w:proofErr w:type="spellEnd"/>
      <w:r w:rsidRPr="00454BB4">
        <w:rPr>
          <w:rFonts w:eastAsia="Andale Sans UI"/>
          <w:kern w:val="3"/>
          <w:sz w:val="27"/>
          <w:szCs w:val="27"/>
          <w:lang w:val="de-DE" w:eastAsia="ja-JP" w:bidi="fa-IR"/>
        </w:rPr>
        <w:t xml:space="preserve"> </w:t>
      </w:r>
      <w:proofErr w:type="spellStart"/>
      <w:r w:rsidRPr="00454BB4">
        <w:rPr>
          <w:rFonts w:eastAsia="Andale Sans UI"/>
          <w:kern w:val="3"/>
          <w:sz w:val="27"/>
          <w:szCs w:val="27"/>
          <w:lang w:val="de-DE" w:eastAsia="ja-JP" w:bidi="fa-IR"/>
        </w:rPr>
        <w:t>район</w:t>
      </w:r>
      <w:proofErr w:type="spellEnd"/>
      <w:r w:rsidRPr="00454BB4">
        <w:rPr>
          <w:rFonts w:eastAsia="Andale Sans UI"/>
          <w:kern w:val="3"/>
          <w:sz w:val="27"/>
          <w:szCs w:val="27"/>
          <w:lang w:val="de-DE" w:eastAsia="ja-JP" w:bidi="fa-IR"/>
        </w:rPr>
        <w:t xml:space="preserve"> «</w:t>
      </w:r>
      <w:proofErr w:type="spellStart"/>
      <w:r w:rsidRPr="00454BB4">
        <w:rPr>
          <w:rFonts w:eastAsia="Andale Sans UI"/>
          <w:kern w:val="3"/>
          <w:sz w:val="27"/>
          <w:szCs w:val="27"/>
          <w:lang w:val="de-DE" w:eastAsia="ja-JP" w:bidi="fa-IR"/>
        </w:rPr>
        <w:t>Информационное</w:t>
      </w:r>
      <w:proofErr w:type="spellEnd"/>
      <w:r w:rsidRPr="00454BB4">
        <w:rPr>
          <w:rFonts w:eastAsia="Andale Sans UI"/>
          <w:kern w:val="3"/>
          <w:sz w:val="27"/>
          <w:szCs w:val="27"/>
          <w:lang w:val="de-DE" w:eastAsia="ja-JP" w:bidi="fa-IR"/>
        </w:rPr>
        <w:t xml:space="preserve"> </w:t>
      </w:r>
      <w:proofErr w:type="spellStart"/>
      <w:r w:rsidRPr="00454BB4">
        <w:rPr>
          <w:rFonts w:eastAsia="Andale Sans UI"/>
          <w:kern w:val="3"/>
          <w:sz w:val="27"/>
          <w:szCs w:val="27"/>
          <w:lang w:val="de-DE" w:eastAsia="ja-JP" w:bidi="fa-IR"/>
        </w:rPr>
        <w:t>обслуживание</w:t>
      </w:r>
      <w:proofErr w:type="spellEnd"/>
      <w:r w:rsidRPr="00454BB4">
        <w:rPr>
          <w:rFonts w:eastAsia="Andale Sans UI"/>
          <w:kern w:val="3"/>
          <w:sz w:val="27"/>
          <w:szCs w:val="27"/>
          <w:lang w:val="de-DE" w:eastAsia="ja-JP" w:bidi="fa-IR"/>
        </w:rPr>
        <w:t xml:space="preserve"> </w:t>
      </w:r>
      <w:proofErr w:type="spellStart"/>
      <w:r w:rsidRPr="00454BB4">
        <w:rPr>
          <w:rFonts w:eastAsia="Andale Sans UI"/>
          <w:kern w:val="3"/>
          <w:sz w:val="27"/>
          <w:szCs w:val="27"/>
          <w:lang w:val="de-DE" w:eastAsia="ja-JP" w:bidi="fa-IR"/>
        </w:rPr>
        <w:t>деятельности</w:t>
      </w:r>
      <w:proofErr w:type="spellEnd"/>
      <w:r w:rsidRPr="00454BB4">
        <w:rPr>
          <w:rFonts w:eastAsia="Andale Sans UI"/>
          <w:kern w:val="3"/>
          <w:sz w:val="27"/>
          <w:szCs w:val="27"/>
          <w:lang w:val="de-DE" w:eastAsia="ja-JP" w:bidi="fa-IR"/>
        </w:rPr>
        <w:t xml:space="preserve"> </w:t>
      </w:r>
      <w:proofErr w:type="spellStart"/>
      <w:r w:rsidRPr="00454BB4">
        <w:rPr>
          <w:rFonts w:eastAsia="Andale Sans UI"/>
          <w:kern w:val="3"/>
          <w:sz w:val="27"/>
          <w:szCs w:val="27"/>
          <w:lang w:val="de-DE" w:eastAsia="ja-JP" w:bidi="fa-IR"/>
        </w:rPr>
        <w:t>органов</w:t>
      </w:r>
      <w:proofErr w:type="spellEnd"/>
      <w:r w:rsidRPr="00454BB4">
        <w:rPr>
          <w:rFonts w:eastAsia="Andale Sans UI"/>
          <w:kern w:val="3"/>
          <w:sz w:val="27"/>
          <w:szCs w:val="27"/>
          <w:lang w:val="de-DE" w:eastAsia="ja-JP" w:bidi="fa-IR"/>
        </w:rPr>
        <w:t xml:space="preserve"> </w:t>
      </w:r>
      <w:proofErr w:type="spellStart"/>
      <w:r w:rsidRPr="00454BB4">
        <w:rPr>
          <w:rFonts w:eastAsia="Andale Sans UI"/>
          <w:kern w:val="3"/>
          <w:sz w:val="27"/>
          <w:szCs w:val="27"/>
          <w:lang w:val="de-DE" w:eastAsia="ja-JP" w:bidi="fa-IR"/>
        </w:rPr>
        <w:t>местного</w:t>
      </w:r>
      <w:proofErr w:type="spellEnd"/>
      <w:r w:rsidRPr="00454BB4">
        <w:rPr>
          <w:rFonts w:eastAsia="Andale Sans UI"/>
          <w:kern w:val="3"/>
          <w:sz w:val="27"/>
          <w:szCs w:val="27"/>
          <w:lang w:val="de-DE" w:eastAsia="ja-JP" w:bidi="fa-IR"/>
        </w:rPr>
        <w:t xml:space="preserve"> </w:t>
      </w:r>
      <w:proofErr w:type="spellStart"/>
      <w:r w:rsidRPr="00454BB4">
        <w:rPr>
          <w:rFonts w:eastAsia="Andale Sans UI"/>
          <w:kern w:val="3"/>
          <w:sz w:val="27"/>
          <w:szCs w:val="27"/>
          <w:lang w:val="de-DE" w:eastAsia="ja-JP" w:bidi="fa-IR"/>
        </w:rPr>
        <w:t>самоуправления</w:t>
      </w:r>
      <w:proofErr w:type="spellEnd"/>
      <w:r w:rsidRPr="00454BB4">
        <w:rPr>
          <w:rFonts w:eastAsia="Andale Sans UI"/>
          <w:kern w:val="3"/>
          <w:sz w:val="27"/>
          <w:szCs w:val="27"/>
          <w:lang w:val="de-DE" w:eastAsia="ja-JP" w:bidi="fa-IR"/>
        </w:rPr>
        <w:t xml:space="preserve">» </w:t>
      </w:r>
      <w:proofErr w:type="spellStart"/>
      <w:r w:rsidRPr="00454BB4">
        <w:rPr>
          <w:rFonts w:eastAsia="Andale Sans UI"/>
          <w:kern w:val="3"/>
          <w:sz w:val="27"/>
          <w:szCs w:val="27"/>
          <w:lang w:val="de-DE" w:eastAsia="ja-JP" w:bidi="fa-IR"/>
        </w:rPr>
        <w:t>утверждена</w:t>
      </w:r>
      <w:proofErr w:type="spellEnd"/>
      <w:r w:rsidRPr="00454BB4">
        <w:rPr>
          <w:rFonts w:eastAsia="Andale Sans UI"/>
          <w:kern w:val="3"/>
          <w:sz w:val="27"/>
          <w:szCs w:val="27"/>
          <w:lang w:val="de-DE" w:eastAsia="ja-JP" w:bidi="fa-IR"/>
        </w:rPr>
        <w:t xml:space="preserve"> </w:t>
      </w:r>
      <w:proofErr w:type="spellStart"/>
      <w:r w:rsidRPr="00454BB4">
        <w:rPr>
          <w:rFonts w:eastAsia="Andale Sans UI"/>
          <w:kern w:val="3"/>
          <w:sz w:val="27"/>
          <w:szCs w:val="27"/>
          <w:lang w:val="de-DE" w:eastAsia="ja-JP" w:bidi="fa-IR"/>
        </w:rPr>
        <w:t>постановлением</w:t>
      </w:r>
      <w:proofErr w:type="spellEnd"/>
      <w:r w:rsidRPr="00454BB4">
        <w:rPr>
          <w:rFonts w:eastAsia="Andale Sans UI"/>
          <w:kern w:val="3"/>
          <w:sz w:val="27"/>
          <w:szCs w:val="27"/>
          <w:lang w:val="de-DE" w:eastAsia="ja-JP" w:bidi="fa-IR"/>
        </w:rPr>
        <w:t xml:space="preserve"> </w:t>
      </w:r>
      <w:proofErr w:type="spellStart"/>
      <w:r w:rsidRPr="00454BB4">
        <w:rPr>
          <w:rFonts w:eastAsia="Andale Sans UI"/>
          <w:kern w:val="3"/>
          <w:sz w:val="27"/>
          <w:szCs w:val="27"/>
          <w:lang w:val="de-DE" w:eastAsia="ja-JP" w:bidi="fa-IR"/>
        </w:rPr>
        <w:t>администрации</w:t>
      </w:r>
      <w:proofErr w:type="spellEnd"/>
      <w:r w:rsidRPr="00454BB4">
        <w:rPr>
          <w:rFonts w:eastAsia="Andale Sans UI"/>
          <w:kern w:val="3"/>
          <w:sz w:val="27"/>
          <w:szCs w:val="27"/>
          <w:lang w:val="de-DE" w:eastAsia="ja-JP" w:bidi="fa-IR"/>
        </w:rPr>
        <w:t xml:space="preserve"> </w:t>
      </w:r>
      <w:proofErr w:type="spellStart"/>
      <w:r w:rsidRPr="00454BB4">
        <w:rPr>
          <w:rFonts w:eastAsia="Andale Sans UI"/>
          <w:kern w:val="3"/>
          <w:sz w:val="27"/>
          <w:szCs w:val="27"/>
          <w:lang w:val="de-DE" w:eastAsia="ja-JP" w:bidi="fa-IR"/>
        </w:rPr>
        <w:t>муниципального</w:t>
      </w:r>
      <w:proofErr w:type="spellEnd"/>
      <w:r w:rsidRPr="00454BB4">
        <w:rPr>
          <w:rFonts w:eastAsia="Andale Sans UI"/>
          <w:kern w:val="3"/>
          <w:sz w:val="27"/>
          <w:szCs w:val="27"/>
          <w:lang w:val="de-DE" w:eastAsia="ja-JP" w:bidi="fa-IR"/>
        </w:rPr>
        <w:t xml:space="preserve"> </w:t>
      </w:r>
      <w:proofErr w:type="spellStart"/>
      <w:r w:rsidRPr="00454BB4">
        <w:rPr>
          <w:rFonts w:eastAsia="Andale Sans UI"/>
          <w:kern w:val="3"/>
          <w:sz w:val="27"/>
          <w:szCs w:val="27"/>
          <w:lang w:val="de-DE" w:eastAsia="ja-JP" w:bidi="fa-IR"/>
        </w:rPr>
        <w:t>образования</w:t>
      </w:r>
      <w:proofErr w:type="spellEnd"/>
      <w:r w:rsidRPr="00454BB4">
        <w:rPr>
          <w:rFonts w:eastAsia="Andale Sans UI"/>
          <w:kern w:val="3"/>
          <w:sz w:val="27"/>
          <w:szCs w:val="27"/>
          <w:lang w:val="de-DE" w:eastAsia="ja-JP" w:bidi="fa-IR"/>
        </w:rPr>
        <w:t xml:space="preserve"> </w:t>
      </w:r>
      <w:proofErr w:type="spellStart"/>
      <w:r w:rsidRPr="00454BB4">
        <w:rPr>
          <w:rFonts w:eastAsia="Andale Sans UI"/>
          <w:kern w:val="3"/>
          <w:sz w:val="27"/>
          <w:szCs w:val="27"/>
          <w:lang w:val="de-DE" w:eastAsia="ja-JP" w:bidi="fa-IR"/>
        </w:rPr>
        <w:t>Тбилисский</w:t>
      </w:r>
      <w:proofErr w:type="spellEnd"/>
      <w:r w:rsidRPr="00454BB4">
        <w:rPr>
          <w:rFonts w:eastAsia="Andale Sans UI"/>
          <w:kern w:val="3"/>
          <w:sz w:val="27"/>
          <w:szCs w:val="27"/>
          <w:lang w:val="de-DE" w:eastAsia="ja-JP" w:bidi="fa-IR"/>
        </w:rPr>
        <w:t xml:space="preserve"> </w:t>
      </w:r>
      <w:proofErr w:type="spellStart"/>
      <w:r w:rsidRPr="00454BB4">
        <w:rPr>
          <w:rFonts w:eastAsia="Andale Sans UI"/>
          <w:kern w:val="3"/>
          <w:sz w:val="27"/>
          <w:szCs w:val="27"/>
          <w:lang w:val="de-DE" w:eastAsia="ja-JP" w:bidi="fa-IR"/>
        </w:rPr>
        <w:t>район</w:t>
      </w:r>
      <w:proofErr w:type="spellEnd"/>
      <w:r w:rsidRPr="00454BB4">
        <w:rPr>
          <w:rFonts w:eastAsia="Andale Sans UI"/>
          <w:kern w:val="3"/>
          <w:sz w:val="27"/>
          <w:szCs w:val="27"/>
          <w:lang w:val="de-DE" w:eastAsia="ja-JP" w:bidi="fa-IR"/>
        </w:rPr>
        <w:t xml:space="preserve"> </w:t>
      </w:r>
      <w:r w:rsidRPr="00454BB4">
        <w:rPr>
          <w:rFonts w:eastAsia="Andale Sans UI"/>
          <w:bCs/>
          <w:kern w:val="3"/>
          <w:sz w:val="27"/>
          <w:szCs w:val="27"/>
          <w:lang w:eastAsia="ja-JP" w:bidi="fa-IR"/>
        </w:rPr>
        <w:t xml:space="preserve">от 6 ноября </w:t>
      </w:r>
      <w:r w:rsidR="002A6017">
        <w:rPr>
          <w:rFonts w:eastAsia="Andale Sans UI"/>
          <w:bCs/>
          <w:kern w:val="3"/>
          <w:sz w:val="27"/>
          <w:szCs w:val="27"/>
          <w:lang w:eastAsia="ja-JP" w:bidi="fa-IR"/>
        </w:rPr>
        <w:t xml:space="preserve"> </w:t>
      </w:r>
      <w:r w:rsidRPr="00454BB4">
        <w:rPr>
          <w:rFonts w:eastAsia="Andale Sans UI"/>
          <w:bCs/>
          <w:kern w:val="3"/>
          <w:sz w:val="27"/>
          <w:szCs w:val="27"/>
          <w:lang w:eastAsia="ja-JP" w:bidi="fa-IR"/>
        </w:rPr>
        <w:t>2014 года № 1054 (далее – Программа).</w:t>
      </w:r>
    </w:p>
    <w:p w:rsidR="009A65D3" w:rsidRPr="009A65D3" w:rsidRDefault="009A65D3" w:rsidP="00F628AB">
      <w:pPr>
        <w:pStyle w:val="Standard"/>
        <w:ind w:firstLine="992"/>
        <w:jc w:val="both"/>
        <w:rPr>
          <w:rFonts w:cs="Times New Roman"/>
          <w:sz w:val="28"/>
          <w:szCs w:val="28"/>
          <w:lang w:val="ru-RU"/>
        </w:rPr>
      </w:pPr>
      <w:r w:rsidRPr="009A65D3">
        <w:rPr>
          <w:rFonts w:cs="Times New Roman"/>
          <w:bCs/>
          <w:sz w:val="28"/>
          <w:szCs w:val="28"/>
          <w:lang w:val="ru-RU"/>
        </w:rPr>
        <w:t>Объем финансирования программы за 20</w:t>
      </w:r>
      <w:r w:rsidR="00E130B4">
        <w:rPr>
          <w:rFonts w:cs="Times New Roman"/>
          <w:bCs/>
          <w:sz w:val="28"/>
          <w:szCs w:val="28"/>
          <w:lang w:val="ru-RU"/>
        </w:rPr>
        <w:t>2</w:t>
      </w:r>
      <w:r w:rsidR="000E6682">
        <w:rPr>
          <w:rFonts w:cs="Times New Roman"/>
          <w:bCs/>
          <w:sz w:val="28"/>
          <w:szCs w:val="28"/>
          <w:lang w:val="ru-RU"/>
        </w:rPr>
        <w:t>3</w:t>
      </w:r>
      <w:r w:rsidRPr="009A65D3">
        <w:rPr>
          <w:rFonts w:cs="Times New Roman"/>
          <w:bCs/>
          <w:sz w:val="28"/>
          <w:szCs w:val="28"/>
          <w:lang w:val="ru-RU"/>
        </w:rPr>
        <w:t xml:space="preserve"> год за счет средств местного бюджета составил </w:t>
      </w:r>
      <w:r w:rsidR="008A5601" w:rsidRPr="008A5601">
        <w:rPr>
          <w:rFonts w:cs="Times New Roman"/>
          <w:bCs/>
          <w:sz w:val="28"/>
          <w:szCs w:val="28"/>
          <w:lang w:val="ru-RU"/>
        </w:rPr>
        <w:t>в сумме</w:t>
      </w:r>
      <w:r w:rsidR="000003D6">
        <w:rPr>
          <w:rFonts w:cs="Times New Roman"/>
          <w:bCs/>
          <w:sz w:val="28"/>
          <w:szCs w:val="28"/>
          <w:lang w:val="ru-RU"/>
        </w:rPr>
        <w:t xml:space="preserve"> </w:t>
      </w:r>
      <w:r w:rsidR="000E6682">
        <w:rPr>
          <w:rFonts w:cs="Times New Roman"/>
          <w:bCs/>
          <w:sz w:val="28"/>
          <w:szCs w:val="28"/>
          <w:lang w:val="ru-RU"/>
        </w:rPr>
        <w:t>2022,900</w:t>
      </w:r>
      <w:r w:rsidR="008A5601" w:rsidRPr="008A5601">
        <w:rPr>
          <w:rFonts w:cs="Times New Roman"/>
          <w:bCs/>
          <w:sz w:val="28"/>
          <w:szCs w:val="28"/>
          <w:lang w:val="ru-RU"/>
        </w:rPr>
        <w:t xml:space="preserve"> </w:t>
      </w:r>
      <w:r w:rsidR="002A6017">
        <w:rPr>
          <w:rFonts w:cs="Times New Roman"/>
          <w:sz w:val="28"/>
          <w:szCs w:val="28"/>
          <w:lang w:val="ru-RU"/>
        </w:rPr>
        <w:t>тыс.</w:t>
      </w:r>
      <w:r w:rsidR="008A5601">
        <w:rPr>
          <w:rFonts w:cs="Times New Roman"/>
          <w:sz w:val="28"/>
          <w:szCs w:val="28"/>
          <w:lang w:val="ru-RU"/>
        </w:rPr>
        <w:t xml:space="preserve"> </w:t>
      </w:r>
      <w:r w:rsidRPr="009A65D3">
        <w:rPr>
          <w:rFonts w:cs="Times New Roman"/>
          <w:sz w:val="28"/>
          <w:szCs w:val="28"/>
          <w:lang w:val="ru-RU"/>
        </w:rPr>
        <w:t>рублей</w:t>
      </w:r>
      <w:r w:rsidR="008A5601">
        <w:rPr>
          <w:rFonts w:cs="Times New Roman"/>
          <w:sz w:val="28"/>
          <w:szCs w:val="28"/>
          <w:lang w:val="ru-RU"/>
        </w:rPr>
        <w:t>,</w:t>
      </w:r>
      <w:r w:rsidRPr="009A65D3">
        <w:rPr>
          <w:rFonts w:cs="Times New Roman"/>
          <w:sz w:val="28"/>
          <w:szCs w:val="28"/>
          <w:lang w:val="ru-RU"/>
        </w:rPr>
        <w:t xml:space="preserve"> кассовый расход </w:t>
      </w:r>
      <w:r w:rsidR="008A5601" w:rsidRPr="008A5601">
        <w:rPr>
          <w:rFonts w:cs="Times New Roman"/>
          <w:sz w:val="28"/>
          <w:szCs w:val="28"/>
          <w:lang w:val="ru-RU"/>
        </w:rPr>
        <w:t xml:space="preserve">в сумме </w:t>
      </w:r>
      <w:r w:rsidR="000E6682">
        <w:rPr>
          <w:rFonts w:cs="Times New Roman"/>
          <w:sz w:val="28"/>
          <w:szCs w:val="28"/>
          <w:lang w:val="ru-RU"/>
        </w:rPr>
        <w:t>1516,201</w:t>
      </w:r>
      <w:r w:rsidR="000003D6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2A6017">
        <w:rPr>
          <w:rFonts w:cs="Times New Roman"/>
          <w:sz w:val="28"/>
          <w:szCs w:val="28"/>
          <w:lang w:val="ru-RU"/>
        </w:rPr>
        <w:t>тыс</w:t>
      </w:r>
      <w:proofErr w:type="gramStart"/>
      <w:r w:rsidR="002A6017">
        <w:rPr>
          <w:rFonts w:cs="Times New Roman"/>
          <w:sz w:val="28"/>
          <w:szCs w:val="28"/>
          <w:lang w:val="ru-RU"/>
        </w:rPr>
        <w:t>.р</w:t>
      </w:r>
      <w:proofErr w:type="gramEnd"/>
      <w:r w:rsidR="002A6017">
        <w:rPr>
          <w:rFonts w:cs="Times New Roman"/>
          <w:sz w:val="28"/>
          <w:szCs w:val="28"/>
          <w:lang w:val="ru-RU"/>
        </w:rPr>
        <w:t>ублей</w:t>
      </w:r>
      <w:proofErr w:type="spellEnd"/>
      <w:r w:rsidR="00A12D53">
        <w:rPr>
          <w:rFonts w:cs="Times New Roman"/>
          <w:sz w:val="28"/>
          <w:szCs w:val="28"/>
          <w:lang w:val="ru-RU"/>
        </w:rPr>
        <w:t xml:space="preserve"> </w:t>
      </w:r>
      <w:r w:rsidRPr="009A65D3">
        <w:rPr>
          <w:rFonts w:cs="Times New Roman"/>
          <w:sz w:val="28"/>
          <w:szCs w:val="28"/>
          <w:lang w:val="ru-RU"/>
        </w:rPr>
        <w:t>(</w:t>
      </w:r>
      <w:r w:rsidR="000E6682">
        <w:rPr>
          <w:rFonts w:cs="Times New Roman"/>
          <w:sz w:val="28"/>
          <w:szCs w:val="28"/>
          <w:lang w:val="ru-RU"/>
        </w:rPr>
        <w:t>75</w:t>
      </w:r>
      <w:r w:rsidRPr="009A65D3">
        <w:rPr>
          <w:rFonts w:cs="Times New Roman"/>
          <w:sz w:val="28"/>
          <w:szCs w:val="28"/>
          <w:lang w:val="ru-RU"/>
        </w:rPr>
        <w:t>%).</w:t>
      </w:r>
    </w:p>
    <w:p w:rsidR="009C392C" w:rsidRPr="009A65D3" w:rsidRDefault="009C392C" w:rsidP="00F628AB">
      <w:pPr>
        <w:ind w:firstLine="708"/>
        <w:jc w:val="both"/>
        <w:rPr>
          <w:sz w:val="28"/>
          <w:szCs w:val="28"/>
        </w:rPr>
      </w:pPr>
      <w:r w:rsidRPr="009A65D3">
        <w:rPr>
          <w:sz w:val="28"/>
          <w:szCs w:val="28"/>
        </w:rPr>
        <w:t xml:space="preserve">Контрольные события, предусмотренные планом реализации муниципальной программы, выполнены в полном объеме в установленные сроки. </w:t>
      </w:r>
    </w:p>
    <w:p w:rsidR="009C392C" w:rsidRPr="009A65D3" w:rsidRDefault="009C392C" w:rsidP="00F628AB">
      <w:pPr>
        <w:ind w:firstLine="851"/>
        <w:jc w:val="both"/>
        <w:rPr>
          <w:sz w:val="28"/>
          <w:szCs w:val="28"/>
        </w:rPr>
      </w:pPr>
      <w:r w:rsidRPr="009A65D3">
        <w:rPr>
          <w:sz w:val="28"/>
          <w:szCs w:val="28"/>
        </w:rPr>
        <w:t>Решение задач, поставленных в муниципальной программе, осуществляется в рамках реализации входящих в ее состав  четырех основных мероприятий.</w:t>
      </w:r>
    </w:p>
    <w:p w:rsidR="009C392C" w:rsidRDefault="009C392C" w:rsidP="00F628AB">
      <w:pPr>
        <w:jc w:val="center"/>
        <w:rPr>
          <w:b/>
          <w:i/>
          <w:sz w:val="27"/>
          <w:szCs w:val="27"/>
          <w:highlight w:val="green"/>
        </w:rPr>
      </w:pPr>
    </w:p>
    <w:p w:rsidR="00E74052" w:rsidRPr="00454BB4" w:rsidRDefault="00E74052" w:rsidP="00F628AB">
      <w:pPr>
        <w:jc w:val="center"/>
        <w:rPr>
          <w:b/>
          <w:i/>
          <w:sz w:val="27"/>
          <w:szCs w:val="27"/>
          <w:highlight w:val="green"/>
        </w:rPr>
      </w:pPr>
    </w:p>
    <w:p w:rsidR="009C392C" w:rsidRPr="00BF5329" w:rsidRDefault="009C392C" w:rsidP="00F628AB">
      <w:pPr>
        <w:jc w:val="center"/>
        <w:rPr>
          <w:b/>
          <w:i/>
          <w:sz w:val="28"/>
          <w:szCs w:val="28"/>
        </w:rPr>
      </w:pPr>
      <w:r w:rsidRPr="00BF5329">
        <w:rPr>
          <w:b/>
          <w:i/>
          <w:sz w:val="28"/>
          <w:szCs w:val="28"/>
        </w:rPr>
        <w:t>3.</w:t>
      </w:r>
      <w:r w:rsidR="00A71579" w:rsidRPr="00BF5329">
        <w:rPr>
          <w:b/>
          <w:i/>
          <w:sz w:val="28"/>
          <w:szCs w:val="28"/>
        </w:rPr>
        <w:t>1</w:t>
      </w:r>
      <w:r w:rsidR="00BF5329">
        <w:rPr>
          <w:b/>
          <w:i/>
          <w:sz w:val="28"/>
          <w:szCs w:val="28"/>
        </w:rPr>
        <w:t>5</w:t>
      </w:r>
      <w:r w:rsidRPr="00BF5329">
        <w:rPr>
          <w:b/>
          <w:i/>
          <w:sz w:val="28"/>
          <w:szCs w:val="28"/>
        </w:rPr>
        <w:t xml:space="preserve">.1. О ходе реализации основного мероприятия № 1 </w:t>
      </w:r>
    </w:p>
    <w:p w:rsidR="009C392C" w:rsidRPr="000E6682" w:rsidRDefault="009C392C" w:rsidP="00F628AB">
      <w:pPr>
        <w:jc w:val="center"/>
        <w:rPr>
          <w:b/>
          <w:i/>
          <w:sz w:val="28"/>
          <w:szCs w:val="28"/>
        </w:rPr>
      </w:pPr>
      <w:r w:rsidRPr="00BF5329">
        <w:rPr>
          <w:b/>
          <w:i/>
          <w:sz w:val="28"/>
          <w:szCs w:val="28"/>
        </w:rPr>
        <w:t xml:space="preserve">«Информационное обслуживание деятельности органов местного </w:t>
      </w:r>
      <w:r w:rsidRPr="000E6682">
        <w:rPr>
          <w:b/>
          <w:i/>
          <w:sz w:val="28"/>
          <w:szCs w:val="28"/>
        </w:rPr>
        <w:t>самоуправления в печатном периодическом издании»</w:t>
      </w:r>
    </w:p>
    <w:p w:rsidR="009C392C" w:rsidRPr="000E6682" w:rsidRDefault="009C392C" w:rsidP="00F628AB">
      <w:pPr>
        <w:pStyle w:val="Standard"/>
        <w:ind w:firstLine="426"/>
        <w:jc w:val="both"/>
        <w:rPr>
          <w:rFonts w:eastAsia="Calibri" w:cs="Times New Roman"/>
          <w:bCs/>
          <w:sz w:val="28"/>
          <w:szCs w:val="28"/>
        </w:rPr>
      </w:pPr>
      <w:proofErr w:type="spellStart"/>
      <w:r w:rsidRPr="000E6682">
        <w:rPr>
          <w:rFonts w:eastAsia="Calibri" w:cs="Times New Roman"/>
          <w:bCs/>
          <w:sz w:val="28"/>
          <w:szCs w:val="28"/>
        </w:rPr>
        <w:t>Объем</w:t>
      </w:r>
      <w:proofErr w:type="spellEnd"/>
      <w:r w:rsidRPr="000E6682">
        <w:rPr>
          <w:rFonts w:eastAsia="Calibri" w:cs="Times New Roman"/>
          <w:bCs/>
          <w:sz w:val="28"/>
          <w:szCs w:val="28"/>
        </w:rPr>
        <w:t xml:space="preserve"> </w:t>
      </w:r>
      <w:proofErr w:type="spellStart"/>
      <w:r w:rsidRPr="000E6682">
        <w:rPr>
          <w:rFonts w:eastAsia="Calibri" w:cs="Times New Roman"/>
          <w:bCs/>
          <w:sz w:val="28"/>
          <w:szCs w:val="28"/>
        </w:rPr>
        <w:t>финансирования</w:t>
      </w:r>
      <w:proofErr w:type="spellEnd"/>
      <w:r w:rsidRPr="000E6682">
        <w:rPr>
          <w:rFonts w:eastAsia="Calibri" w:cs="Times New Roman"/>
          <w:bCs/>
          <w:sz w:val="28"/>
          <w:szCs w:val="28"/>
        </w:rPr>
        <w:t xml:space="preserve">  </w:t>
      </w:r>
      <w:proofErr w:type="spellStart"/>
      <w:r w:rsidRPr="000E6682">
        <w:rPr>
          <w:rFonts w:eastAsia="Calibri" w:cs="Times New Roman"/>
          <w:bCs/>
          <w:sz w:val="28"/>
          <w:szCs w:val="28"/>
        </w:rPr>
        <w:t>на</w:t>
      </w:r>
      <w:proofErr w:type="spellEnd"/>
      <w:r w:rsidRPr="000E6682">
        <w:rPr>
          <w:rFonts w:eastAsia="Calibri" w:cs="Times New Roman"/>
          <w:bCs/>
          <w:sz w:val="28"/>
          <w:szCs w:val="28"/>
        </w:rPr>
        <w:t xml:space="preserve"> </w:t>
      </w:r>
      <w:proofErr w:type="spellStart"/>
      <w:r w:rsidRPr="000E6682">
        <w:rPr>
          <w:rFonts w:eastAsia="Calibri" w:cs="Times New Roman"/>
          <w:bCs/>
          <w:sz w:val="28"/>
          <w:szCs w:val="28"/>
        </w:rPr>
        <w:t>реализацию</w:t>
      </w:r>
      <w:proofErr w:type="spellEnd"/>
      <w:r w:rsidRPr="000E6682">
        <w:rPr>
          <w:rFonts w:eastAsia="Calibri" w:cs="Times New Roman"/>
          <w:bCs/>
          <w:sz w:val="28"/>
          <w:szCs w:val="28"/>
        </w:rPr>
        <w:t xml:space="preserve"> </w:t>
      </w:r>
      <w:proofErr w:type="spellStart"/>
      <w:r w:rsidRPr="000E6682">
        <w:rPr>
          <w:rFonts w:eastAsia="Calibri" w:cs="Times New Roman"/>
          <w:bCs/>
          <w:sz w:val="28"/>
          <w:szCs w:val="28"/>
        </w:rPr>
        <w:t>данного</w:t>
      </w:r>
      <w:proofErr w:type="spellEnd"/>
      <w:r w:rsidRPr="000E6682">
        <w:rPr>
          <w:rFonts w:eastAsia="Calibri" w:cs="Times New Roman"/>
          <w:bCs/>
          <w:sz w:val="28"/>
          <w:szCs w:val="28"/>
        </w:rPr>
        <w:t xml:space="preserve"> </w:t>
      </w:r>
      <w:proofErr w:type="spellStart"/>
      <w:r w:rsidRPr="000E6682">
        <w:rPr>
          <w:rFonts w:eastAsia="Calibri" w:cs="Times New Roman"/>
          <w:bCs/>
          <w:sz w:val="28"/>
          <w:szCs w:val="28"/>
        </w:rPr>
        <w:t>мероприятия</w:t>
      </w:r>
      <w:proofErr w:type="spellEnd"/>
      <w:r w:rsidRPr="000E6682">
        <w:rPr>
          <w:rFonts w:eastAsia="Calibri" w:cs="Times New Roman"/>
          <w:bCs/>
          <w:sz w:val="28"/>
          <w:szCs w:val="28"/>
        </w:rPr>
        <w:t xml:space="preserve"> </w:t>
      </w:r>
      <w:proofErr w:type="spellStart"/>
      <w:r w:rsidRPr="000E6682">
        <w:rPr>
          <w:rFonts w:eastAsia="Calibri" w:cs="Times New Roman"/>
          <w:bCs/>
          <w:sz w:val="28"/>
          <w:szCs w:val="28"/>
        </w:rPr>
        <w:t>предусматривался</w:t>
      </w:r>
      <w:proofErr w:type="spellEnd"/>
      <w:r w:rsidRPr="000E6682">
        <w:rPr>
          <w:rFonts w:eastAsia="Calibri" w:cs="Times New Roman"/>
          <w:bCs/>
          <w:sz w:val="28"/>
          <w:szCs w:val="28"/>
        </w:rPr>
        <w:t xml:space="preserve"> в </w:t>
      </w:r>
      <w:proofErr w:type="spellStart"/>
      <w:r w:rsidRPr="000E6682">
        <w:rPr>
          <w:rFonts w:eastAsia="Calibri" w:cs="Times New Roman"/>
          <w:bCs/>
          <w:sz w:val="28"/>
          <w:szCs w:val="28"/>
        </w:rPr>
        <w:t>сумме</w:t>
      </w:r>
      <w:proofErr w:type="spellEnd"/>
      <w:r w:rsidRPr="000E6682">
        <w:rPr>
          <w:rFonts w:eastAsia="Calibri" w:cs="Times New Roman"/>
          <w:bCs/>
          <w:sz w:val="28"/>
          <w:szCs w:val="28"/>
        </w:rPr>
        <w:t xml:space="preserve"> </w:t>
      </w:r>
      <w:r w:rsidR="000E6682" w:rsidRPr="000E6682">
        <w:rPr>
          <w:rFonts w:cs="Times New Roman"/>
          <w:sz w:val="28"/>
          <w:szCs w:val="28"/>
          <w:lang w:val="ru-RU"/>
        </w:rPr>
        <w:t>1163,000</w:t>
      </w:r>
      <w:r w:rsidR="00E130B4" w:rsidRPr="000E6682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5F085E" w:rsidRPr="000E6682">
        <w:rPr>
          <w:rFonts w:eastAsia="Calibri" w:cs="Times New Roman"/>
          <w:bCs/>
          <w:sz w:val="28"/>
          <w:szCs w:val="28"/>
        </w:rPr>
        <w:t>тыс</w:t>
      </w:r>
      <w:proofErr w:type="spellEnd"/>
      <w:r w:rsidR="005F085E" w:rsidRPr="000E6682">
        <w:rPr>
          <w:rFonts w:eastAsia="Calibri" w:cs="Times New Roman"/>
          <w:bCs/>
          <w:sz w:val="28"/>
          <w:szCs w:val="28"/>
        </w:rPr>
        <w:t xml:space="preserve">. </w:t>
      </w:r>
      <w:proofErr w:type="spellStart"/>
      <w:r w:rsidR="005F085E" w:rsidRPr="000E6682">
        <w:rPr>
          <w:rFonts w:eastAsia="Calibri" w:cs="Times New Roman"/>
          <w:bCs/>
          <w:sz w:val="28"/>
          <w:szCs w:val="28"/>
        </w:rPr>
        <w:t>рублей</w:t>
      </w:r>
      <w:proofErr w:type="spellEnd"/>
      <w:r w:rsidRPr="000E6682">
        <w:rPr>
          <w:rFonts w:eastAsia="Calibri" w:cs="Times New Roman"/>
          <w:bCs/>
          <w:sz w:val="28"/>
          <w:szCs w:val="28"/>
        </w:rPr>
        <w:t xml:space="preserve">, </w:t>
      </w:r>
      <w:proofErr w:type="spellStart"/>
      <w:r w:rsidRPr="000E6682">
        <w:rPr>
          <w:rFonts w:eastAsia="Calibri" w:cs="Times New Roman"/>
          <w:bCs/>
          <w:sz w:val="28"/>
          <w:szCs w:val="28"/>
        </w:rPr>
        <w:t>кассовые</w:t>
      </w:r>
      <w:proofErr w:type="spellEnd"/>
      <w:r w:rsidRPr="000E6682">
        <w:rPr>
          <w:rFonts w:eastAsia="Calibri" w:cs="Times New Roman"/>
          <w:bCs/>
          <w:sz w:val="28"/>
          <w:szCs w:val="28"/>
        </w:rPr>
        <w:t xml:space="preserve"> </w:t>
      </w:r>
      <w:proofErr w:type="spellStart"/>
      <w:r w:rsidRPr="000E6682">
        <w:rPr>
          <w:rFonts w:eastAsia="Calibri" w:cs="Times New Roman"/>
          <w:bCs/>
          <w:sz w:val="28"/>
          <w:szCs w:val="28"/>
        </w:rPr>
        <w:t>расходы</w:t>
      </w:r>
      <w:proofErr w:type="spellEnd"/>
      <w:r w:rsidRPr="000E6682">
        <w:rPr>
          <w:rFonts w:eastAsia="Calibri" w:cs="Times New Roman"/>
          <w:bCs/>
          <w:sz w:val="28"/>
          <w:szCs w:val="28"/>
        </w:rPr>
        <w:t xml:space="preserve"> </w:t>
      </w:r>
      <w:proofErr w:type="spellStart"/>
      <w:r w:rsidRPr="000E6682">
        <w:rPr>
          <w:rFonts w:eastAsia="Calibri" w:cs="Times New Roman"/>
          <w:bCs/>
          <w:sz w:val="28"/>
          <w:szCs w:val="28"/>
        </w:rPr>
        <w:t>по</w:t>
      </w:r>
      <w:proofErr w:type="spellEnd"/>
      <w:r w:rsidRPr="000E6682">
        <w:rPr>
          <w:rFonts w:eastAsia="Calibri" w:cs="Times New Roman"/>
          <w:bCs/>
          <w:sz w:val="28"/>
          <w:szCs w:val="28"/>
        </w:rPr>
        <w:t xml:space="preserve"> </w:t>
      </w:r>
      <w:proofErr w:type="spellStart"/>
      <w:r w:rsidRPr="000E6682">
        <w:rPr>
          <w:rFonts w:eastAsia="Calibri" w:cs="Times New Roman"/>
          <w:bCs/>
          <w:sz w:val="28"/>
          <w:szCs w:val="28"/>
        </w:rPr>
        <w:t>итогам</w:t>
      </w:r>
      <w:proofErr w:type="spellEnd"/>
      <w:r w:rsidRPr="000E6682">
        <w:rPr>
          <w:rFonts w:eastAsia="Calibri" w:cs="Times New Roman"/>
          <w:bCs/>
          <w:sz w:val="28"/>
          <w:szCs w:val="28"/>
        </w:rPr>
        <w:t xml:space="preserve"> </w:t>
      </w:r>
      <w:proofErr w:type="spellStart"/>
      <w:r w:rsidRPr="000E6682">
        <w:rPr>
          <w:rFonts w:eastAsia="Calibri" w:cs="Times New Roman"/>
          <w:bCs/>
          <w:sz w:val="28"/>
          <w:szCs w:val="28"/>
        </w:rPr>
        <w:t>года</w:t>
      </w:r>
      <w:proofErr w:type="spellEnd"/>
      <w:r w:rsidRPr="000E6682">
        <w:rPr>
          <w:rFonts w:eastAsia="Calibri" w:cs="Times New Roman"/>
          <w:bCs/>
          <w:sz w:val="28"/>
          <w:szCs w:val="28"/>
        </w:rPr>
        <w:t xml:space="preserve"> </w:t>
      </w:r>
      <w:proofErr w:type="spellStart"/>
      <w:r w:rsidRPr="000E6682">
        <w:rPr>
          <w:rFonts w:eastAsia="Calibri" w:cs="Times New Roman"/>
          <w:bCs/>
          <w:sz w:val="28"/>
          <w:szCs w:val="28"/>
        </w:rPr>
        <w:t>составили</w:t>
      </w:r>
      <w:proofErr w:type="spellEnd"/>
      <w:r w:rsidRPr="000E6682">
        <w:rPr>
          <w:rFonts w:eastAsia="Calibri" w:cs="Times New Roman"/>
          <w:bCs/>
          <w:sz w:val="28"/>
          <w:szCs w:val="28"/>
        </w:rPr>
        <w:t xml:space="preserve"> </w:t>
      </w:r>
      <w:r w:rsidR="008A5601" w:rsidRPr="000E6682">
        <w:rPr>
          <w:rFonts w:eastAsia="Calibri" w:cs="Times New Roman"/>
          <w:bCs/>
          <w:sz w:val="28"/>
          <w:szCs w:val="28"/>
        </w:rPr>
        <w:t xml:space="preserve">в </w:t>
      </w:r>
      <w:proofErr w:type="spellStart"/>
      <w:r w:rsidR="008A5601" w:rsidRPr="000E6682">
        <w:rPr>
          <w:rFonts w:eastAsia="Calibri" w:cs="Times New Roman"/>
          <w:bCs/>
          <w:sz w:val="28"/>
          <w:szCs w:val="28"/>
        </w:rPr>
        <w:t>сумме</w:t>
      </w:r>
      <w:proofErr w:type="spellEnd"/>
      <w:r w:rsidR="008A5601" w:rsidRPr="000E6682">
        <w:rPr>
          <w:rFonts w:eastAsia="Calibri" w:cs="Times New Roman"/>
          <w:bCs/>
          <w:sz w:val="28"/>
          <w:szCs w:val="28"/>
        </w:rPr>
        <w:t xml:space="preserve"> </w:t>
      </w:r>
      <w:r w:rsidR="000E6682" w:rsidRPr="000E6682">
        <w:rPr>
          <w:rFonts w:cs="Times New Roman"/>
          <w:sz w:val="28"/>
          <w:szCs w:val="28"/>
          <w:lang w:val="ru-RU"/>
        </w:rPr>
        <w:t>1012,5</w:t>
      </w:r>
      <w:r w:rsidR="00E130B4" w:rsidRPr="000E6682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5F085E" w:rsidRPr="000E6682">
        <w:rPr>
          <w:rFonts w:eastAsia="Calibri" w:cs="Times New Roman"/>
          <w:bCs/>
          <w:sz w:val="28"/>
          <w:szCs w:val="28"/>
        </w:rPr>
        <w:t>тыс</w:t>
      </w:r>
      <w:proofErr w:type="spellEnd"/>
      <w:r w:rsidR="005F085E" w:rsidRPr="000E6682">
        <w:rPr>
          <w:rFonts w:eastAsia="Calibri" w:cs="Times New Roman"/>
          <w:bCs/>
          <w:sz w:val="28"/>
          <w:szCs w:val="28"/>
        </w:rPr>
        <w:t xml:space="preserve">. </w:t>
      </w:r>
      <w:proofErr w:type="spellStart"/>
      <w:r w:rsidR="005F085E" w:rsidRPr="000E6682">
        <w:rPr>
          <w:rFonts w:eastAsia="Calibri" w:cs="Times New Roman"/>
          <w:bCs/>
          <w:sz w:val="28"/>
          <w:szCs w:val="28"/>
        </w:rPr>
        <w:t>рублей</w:t>
      </w:r>
      <w:proofErr w:type="spellEnd"/>
      <w:r w:rsidRPr="000E6682">
        <w:rPr>
          <w:rFonts w:eastAsia="Calibri" w:cs="Times New Roman"/>
          <w:bCs/>
          <w:sz w:val="28"/>
          <w:szCs w:val="28"/>
        </w:rPr>
        <w:t xml:space="preserve"> </w:t>
      </w:r>
      <w:proofErr w:type="spellStart"/>
      <w:r w:rsidRPr="000E6682">
        <w:rPr>
          <w:rFonts w:eastAsia="Calibri" w:cs="Times New Roman"/>
          <w:bCs/>
          <w:sz w:val="28"/>
          <w:szCs w:val="28"/>
        </w:rPr>
        <w:t>или</w:t>
      </w:r>
      <w:proofErr w:type="spellEnd"/>
      <w:r w:rsidRPr="000E6682">
        <w:rPr>
          <w:rFonts w:eastAsia="Calibri" w:cs="Times New Roman"/>
          <w:bCs/>
          <w:sz w:val="28"/>
          <w:szCs w:val="28"/>
        </w:rPr>
        <w:t xml:space="preserve"> </w:t>
      </w:r>
      <w:r w:rsidR="000E6682" w:rsidRPr="000E6682">
        <w:rPr>
          <w:rFonts w:eastAsia="Calibri" w:cs="Times New Roman"/>
          <w:bCs/>
          <w:sz w:val="28"/>
          <w:szCs w:val="28"/>
          <w:lang w:val="ru-RU"/>
        </w:rPr>
        <w:t>87,1</w:t>
      </w:r>
      <w:r w:rsidRPr="000E6682">
        <w:rPr>
          <w:rFonts w:eastAsia="Calibri" w:cs="Times New Roman"/>
          <w:bCs/>
          <w:sz w:val="28"/>
          <w:szCs w:val="28"/>
        </w:rPr>
        <w:t>%.</w:t>
      </w:r>
    </w:p>
    <w:p w:rsidR="000003D6" w:rsidRPr="000E6682" w:rsidRDefault="000003D6" w:rsidP="000003D6">
      <w:pPr>
        <w:pStyle w:val="Standard"/>
        <w:ind w:firstLine="992"/>
        <w:jc w:val="both"/>
        <w:rPr>
          <w:rFonts w:cs="Times New Roman"/>
          <w:sz w:val="28"/>
          <w:szCs w:val="28"/>
          <w:lang w:val="ru-RU"/>
        </w:rPr>
      </w:pPr>
      <w:r w:rsidRPr="000E6682">
        <w:rPr>
          <w:rFonts w:cs="Times New Roman"/>
          <w:sz w:val="28"/>
          <w:szCs w:val="28"/>
          <w:lang w:val="ru-RU"/>
        </w:rPr>
        <w:t>Данное мероприятие предусматривает опубликование информационных материалов о деятельности органов местного самоуправления в местных и краевых печатных периодических изданиях.</w:t>
      </w:r>
    </w:p>
    <w:p w:rsidR="000E6682" w:rsidRPr="000E6682" w:rsidRDefault="000E6682" w:rsidP="000E6682">
      <w:pPr>
        <w:pStyle w:val="Standard"/>
        <w:ind w:firstLine="567"/>
        <w:jc w:val="both"/>
        <w:rPr>
          <w:rFonts w:cs="Times New Roman"/>
          <w:sz w:val="28"/>
          <w:szCs w:val="28"/>
          <w:lang w:val="ru-RU"/>
        </w:rPr>
      </w:pPr>
      <w:r w:rsidRPr="000E6682">
        <w:rPr>
          <w:rFonts w:cs="Times New Roman"/>
          <w:sz w:val="28"/>
          <w:szCs w:val="28"/>
          <w:lang w:val="ru-RU"/>
        </w:rPr>
        <w:t>Администрация муниципального образования Тбилисский район в</w:t>
      </w:r>
      <w:r w:rsidRPr="000E6682">
        <w:rPr>
          <w:rFonts w:cs="Times New Roman"/>
          <w:sz w:val="28"/>
          <w:szCs w:val="28"/>
          <w:lang w:val="ru-RU"/>
        </w:rPr>
        <w:br/>
        <w:t>2023 году сотрудничала с ООО «Редакция газеты «</w:t>
      </w:r>
      <w:proofErr w:type="spellStart"/>
      <w:r w:rsidRPr="000E6682">
        <w:rPr>
          <w:rFonts w:cs="Times New Roman"/>
          <w:sz w:val="28"/>
          <w:szCs w:val="28"/>
          <w:lang w:val="ru-RU"/>
        </w:rPr>
        <w:t>Прикубанские</w:t>
      </w:r>
      <w:proofErr w:type="spellEnd"/>
      <w:r w:rsidRPr="000E6682">
        <w:rPr>
          <w:rFonts w:cs="Times New Roman"/>
          <w:sz w:val="28"/>
          <w:szCs w:val="28"/>
          <w:lang w:val="ru-RU"/>
        </w:rPr>
        <w:t xml:space="preserve"> огни». </w:t>
      </w:r>
      <w:r w:rsidRPr="000E6682">
        <w:rPr>
          <w:rFonts w:cs="Times New Roman"/>
          <w:sz w:val="28"/>
          <w:szCs w:val="28"/>
          <w:lang w:val="ru-RU"/>
        </w:rPr>
        <w:br/>
        <w:t xml:space="preserve">На оплату их услуг было затрачено 814,380 тыс. рублей. Материалы о Тбилисском районе публиковались в краевой газете «Кубанские новости». На оплату их услуг было затрачено 150,000 тыс. рублей из средств местного бюджета. </w:t>
      </w:r>
      <w:r w:rsidRPr="000E6682">
        <w:rPr>
          <w:rFonts w:cs="Times New Roman"/>
          <w:sz w:val="28"/>
          <w:szCs w:val="28"/>
          <w:shd w:val="clear" w:color="auto" w:fill="FFFFFF"/>
          <w:lang w:val="ru-RU"/>
        </w:rPr>
        <w:t xml:space="preserve">Также была оформлена подписка на печатные периодические издания на первое и второе полугодия 2023 года на сумму 48,131 тыс. рублей. Остаток </w:t>
      </w:r>
      <w:r w:rsidRPr="000E6682">
        <w:rPr>
          <w:rFonts w:cs="Times New Roman"/>
          <w:sz w:val="28"/>
          <w:szCs w:val="28"/>
          <w:shd w:val="clear" w:color="auto" w:fill="FFFFFF"/>
          <w:lang w:val="ru-RU"/>
        </w:rPr>
        <w:lastRenderedPageBreak/>
        <w:t>средств составил 150,500 тыс. рублей по причине кредиторской задолженности и оплаты ее в 2024 году.</w:t>
      </w:r>
    </w:p>
    <w:p w:rsidR="00C16047" w:rsidRPr="00395FF8" w:rsidRDefault="00C16047" w:rsidP="00F628AB">
      <w:pPr>
        <w:ind w:firstLine="851"/>
        <w:jc w:val="both"/>
        <w:rPr>
          <w:sz w:val="28"/>
          <w:szCs w:val="28"/>
        </w:rPr>
      </w:pPr>
    </w:p>
    <w:p w:rsidR="00E74052" w:rsidRPr="00395FF8" w:rsidRDefault="009C392C" w:rsidP="00F628AB">
      <w:pPr>
        <w:ind w:firstLine="851"/>
        <w:jc w:val="center"/>
        <w:rPr>
          <w:b/>
          <w:i/>
          <w:sz w:val="28"/>
          <w:szCs w:val="28"/>
        </w:rPr>
      </w:pPr>
      <w:r w:rsidRPr="00395FF8">
        <w:rPr>
          <w:b/>
          <w:i/>
          <w:sz w:val="28"/>
          <w:szCs w:val="28"/>
        </w:rPr>
        <w:t>3.1</w:t>
      </w:r>
      <w:r w:rsidR="00BF5329">
        <w:rPr>
          <w:b/>
          <w:i/>
          <w:sz w:val="28"/>
          <w:szCs w:val="28"/>
        </w:rPr>
        <w:t>5</w:t>
      </w:r>
      <w:r w:rsidRPr="00395FF8">
        <w:rPr>
          <w:b/>
          <w:i/>
          <w:sz w:val="28"/>
          <w:szCs w:val="28"/>
        </w:rPr>
        <w:t xml:space="preserve">.2. О ходе реализации основного мероприятия </w:t>
      </w:r>
    </w:p>
    <w:p w:rsidR="009C392C" w:rsidRPr="00395FF8" w:rsidRDefault="009C392C" w:rsidP="00F628AB">
      <w:pPr>
        <w:ind w:firstLine="851"/>
        <w:jc w:val="center"/>
        <w:rPr>
          <w:b/>
          <w:i/>
          <w:sz w:val="28"/>
          <w:szCs w:val="28"/>
        </w:rPr>
      </w:pPr>
      <w:r w:rsidRPr="00395FF8">
        <w:rPr>
          <w:b/>
          <w:i/>
          <w:sz w:val="28"/>
          <w:szCs w:val="28"/>
        </w:rPr>
        <w:t>№</w:t>
      </w:r>
      <w:r w:rsidRPr="00395FF8">
        <w:rPr>
          <w:b/>
          <w:i/>
          <w:color w:val="000000" w:themeColor="text1"/>
          <w:sz w:val="28"/>
          <w:szCs w:val="28"/>
        </w:rPr>
        <w:t>2 «</w:t>
      </w:r>
      <w:r w:rsidRPr="00395FF8">
        <w:rPr>
          <w:b/>
          <w:i/>
          <w:sz w:val="28"/>
          <w:szCs w:val="28"/>
        </w:rPr>
        <w:t>Информационное обслуживание деятельности органов местного самоуправления на телевидении»</w:t>
      </w:r>
    </w:p>
    <w:p w:rsidR="009C392C" w:rsidRPr="00395FF8" w:rsidRDefault="009C392C" w:rsidP="00F628AB">
      <w:pPr>
        <w:ind w:firstLine="708"/>
        <w:jc w:val="both"/>
        <w:rPr>
          <w:rFonts w:eastAsia="Calibri"/>
          <w:bCs/>
          <w:sz w:val="28"/>
          <w:szCs w:val="28"/>
        </w:rPr>
      </w:pPr>
      <w:r w:rsidRPr="00395FF8">
        <w:rPr>
          <w:rFonts w:eastAsia="Calibri"/>
          <w:bCs/>
          <w:sz w:val="28"/>
          <w:szCs w:val="28"/>
        </w:rPr>
        <w:t xml:space="preserve">     Объем финансирования  на реализацию данного мероприятия предусматривался в сумме </w:t>
      </w:r>
      <w:r w:rsidR="000E6682">
        <w:rPr>
          <w:sz w:val="28"/>
          <w:szCs w:val="28"/>
        </w:rPr>
        <w:t>265,2</w:t>
      </w:r>
      <w:r w:rsidR="009A65D3" w:rsidRPr="00395FF8">
        <w:rPr>
          <w:sz w:val="28"/>
          <w:szCs w:val="28"/>
        </w:rPr>
        <w:t xml:space="preserve"> </w:t>
      </w:r>
      <w:r w:rsidRPr="00395FF8">
        <w:rPr>
          <w:rFonts w:eastAsia="Calibri"/>
          <w:bCs/>
          <w:sz w:val="28"/>
          <w:szCs w:val="28"/>
        </w:rPr>
        <w:t>тыс. рублей, кассовые расходы по итогам года составили</w:t>
      </w:r>
      <w:r w:rsidR="009A65D3" w:rsidRPr="00395FF8">
        <w:rPr>
          <w:rFonts w:eastAsia="Calibri"/>
          <w:bCs/>
          <w:sz w:val="28"/>
          <w:szCs w:val="28"/>
        </w:rPr>
        <w:t xml:space="preserve"> </w:t>
      </w:r>
      <w:r w:rsidRPr="00395FF8">
        <w:rPr>
          <w:rFonts w:eastAsia="Calibri"/>
          <w:bCs/>
          <w:sz w:val="28"/>
          <w:szCs w:val="28"/>
        </w:rPr>
        <w:t xml:space="preserve"> </w:t>
      </w:r>
      <w:r w:rsidR="008A5601" w:rsidRPr="008A5601">
        <w:rPr>
          <w:rFonts w:eastAsia="Calibri"/>
          <w:bCs/>
          <w:sz w:val="28"/>
          <w:szCs w:val="28"/>
        </w:rPr>
        <w:t xml:space="preserve">в сумме </w:t>
      </w:r>
      <w:r w:rsidR="000E6682">
        <w:rPr>
          <w:sz w:val="28"/>
          <w:szCs w:val="28"/>
        </w:rPr>
        <w:t>198,9</w:t>
      </w:r>
      <w:r w:rsidR="00FF6736" w:rsidRPr="00395FF8">
        <w:rPr>
          <w:sz w:val="28"/>
          <w:szCs w:val="28"/>
        </w:rPr>
        <w:t xml:space="preserve"> </w:t>
      </w:r>
      <w:r w:rsidRPr="00395FF8">
        <w:rPr>
          <w:rFonts w:eastAsia="Calibri"/>
          <w:bCs/>
          <w:sz w:val="28"/>
          <w:szCs w:val="28"/>
        </w:rPr>
        <w:t xml:space="preserve">тыс. рублей или </w:t>
      </w:r>
      <w:r w:rsidR="000E6682">
        <w:rPr>
          <w:rFonts w:eastAsia="Calibri"/>
          <w:bCs/>
          <w:sz w:val="28"/>
          <w:szCs w:val="28"/>
        </w:rPr>
        <w:t>75,0</w:t>
      </w:r>
      <w:r w:rsidRPr="00395FF8">
        <w:rPr>
          <w:rFonts w:eastAsia="Calibri"/>
          <w:bCs/>
          <w:sz w:val="28"/>
          <w:szCs w:val="28"/>
        </w:rPr>
        <w:t>%.</w:t>
      </w:r>
    </w:p>
    <w:p w:rsidR="00395FF8" w:rsidRPr="00395FF8" w:rsidRDefault="00395FF8" w:rsidP="00F628AB">
      <w:pPr>
        <w:pStyle w:val="Standard"/>
        <w:ind w:firstLine="992"/>
        <w:jc w:val="both"/>
        <w:rPr>
          <w:rFonts w:cs="Times New Roman"/>
          <w:sz w:val="28"/>
          <w:szCs w:val="28"/>
          <w:lang w:val="ru-RU"/>
        </w:rPr>
      </w:pPr>
      <w:r w:rsidRPr="00395FF8">
        <w:rPr>
          <w:rFonts w:cs="Times New Roman"/>
          <w:sz w:val="28"/>
          <w:szCs w:val="28"/>
          <w:lang w:val="ru-RU"/>
        </w:rPr>
        <w:t xml:space="preserve">Информационное обслуживание деятельности органов местного самоуправления на телевидении предполагает изготовление и трансляцию в телевизионном эфире информационных материалов о деятельности главы и администрации муниципального образования Тбилисский район. </w:t>
      </w:r>
    </w:p>
    <w:p w:rsidR="000E6682" w:rsidRDefault="000E6682" w:rsidP="000E6682">
      <w:pPr>
        <w:pStyle w:val="Standard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В целях выполнения данного мероприятия администрацией муниципального образования Тбилисский район сотрудничала с ООО «Телестудия «Метроном-3». Были заключены контракты на сумму 265,200 тыс. рублей. На оплату услуг было использовано 198,900 тыс. рублей. Остаток средств по договорам составил 66,300 тыс. рублей </w:t>
      </w:r>
      <w:r w:rsidR="00D618C9">
        <w:rPr>
          <w:rFonts w:cs="Times New Roman"/>
          <w:sz w:val="28"/>
          <w:szCs w:val="28"/>
          <w:lang w:val="ru-RU"/>
        </w:rPr>
        <w:t xml:space="preserve">в связи </w:t>
      </w:r>
      <w:proofErr w:type="gramStart"/>
      <w:r w:rsidR="00D618C9">
        <w:rPr>
          <w:rFonts w:cs="Times New Roman"/>
          <w:sz w:val="28"/>
          <w:szCs w:val="28"/>
          <w:lang w:val="ru-RU"/>
        </w:rPr>
        <w:t>с</w:t>
      </w:r>
      <w:proofErr w:type="gramEnd"/>
      <w:r w:rsidR="00D618C9">
        <w:rPr>
          <w:rFonts w:cs="Times New Roman"/>
          <w:sz w:val="28"/>
          <w:szCs w:val="28"/>
          <w:lang w:val="ru-RU"/>
        </w:rPr>
        <w:t xml:space="preserve"> </w:t>
      </w:r>
      <w:proofErr w:type="gramStart"/>
      <w:r w:rsidR="00D618C9">
        <w:rPr>
          <w:rFonts w:cs="Times New Roman"/>
          <w:sz w:val="28"/>
          <w:szCs w:val="28"/>
          <w:lang w:val="ru-RU"/>
        </w:rPr>
        <w:t>ложившейся</w:t>
      </w:r>
      <w:proofErr w:type="gramEnd"/>
      <w:r>
        <w:rPr>
          <w:rFonts w:cs="Times New Roman"/>
          <w:sz w:val="28"/>
          <w:szCs w:val="28"/>
          <w:lang w:val="ru-RU"/>
        </w:rPr>
        <w:t xml:space="preserve"> кредиторская задолженность и ее оплата в 2024 году.</w:t>
      </w:r>
    </w:p>
    <w:p w:rsidR="00395FF8" w:rsidRDefault="00395FF8" w:rsidP="00F628AB">
      <w:pPr>
        <w:ind w:firstLine="851"/>
        <w:jc w:val="center"/>
        <w:rPr>
          <w:b/>
          <w:i/>
          <w:sz w:val="28"/>
          <w:szCs w:val="28"/>
        </w:rPr>
      </w:pPr>
    </w:p>
    <w:p w:rsidR="009C392C" w:rsidRPr="00395FF8" w:rsidRDefault="00FF6736" w:rsidP="00F628AB">
      <w:pPr>
        <w:ind w:firstLine="851"/>
        <w:jc w:val="center"/>
        <w:rPr>
          <w:b/>
          <w:i/>
          <w:sz w:val="28"/>
          <w:szCs w:val="28"/>
        </w:rPr>
      </w:pPr>
      <w:r w:rsidRPr="00395FF8">
        <w:rPr>
          <w:b/>
          <w:i/>
          <w:sz w:val="28"/>
          <w:szCs w:val="28"/>
        </w:rPr>
        <w:t xml:space="preserve"> </w:t>
      </w:r>
      <w:r w:rsidR="009C392C" w:rsidRPr="00395FF8">
        <w:rPr>
          <w:b/>
          <w:i/>
          <w:sz w:val="28"/>
          <w:szCs w:val="28"/>
        </w:rPr>
        <w:t>3.1</w:t>
      </w:r>
      <w:r w:rsidR="00BF5329">
        <w:rPr>
          <w:b/>
          <w:i/>
          <w:sz w:val="28"/>
          <w:szCs w:val="28"/>
        </w:rPr>
        <w:t>5</w:t>
      </w:r>
      <w:r w:rsidR="009C392C" w:rsidRPr="00395FF8">
        <w:rPr>
          <w:b/>
          <w:i/>
          <w:sz w:val="28"/>
          <w:szCs w:val="28"/>
        </w:rPr>
        <w:t>.3. О ходе реализации основного мероприятия №</w:t>
      </w:r>
      <w:r w:rsidR="009C392C" w:rsidRPr="00395FF8">
        <w:rPr>
          <w:b/>
          <w:i/>
          <w:color w:val="000000" w:themeColor="text1"/>
          <w:sz w:val="28"/>
          <w:szCs w:val="28"/>
        </w:rPr>
        <w:t>3 «</w:t>
      </w:r>
      <w:r w:rsidR="009C392C" w:rsidRPr="00395FF8">
        <w:rPr>
          <w:b/>
          <w:i/>
          <w:sz w:val="28"/>
          <w:szCs w:val="28"/>
        </w:rPr>
        <w:t>Информационное обслуживание деятельности органов местного самоуправления на информационном портале в сети Интернет»</w:t>
      </w:r>
    </w:p>
    <w:p w:rsidR="009C392C" w:rsidRPr="00395FF8" w:rsidRDefault="0011494F" w:rsidP="00F628AB">
      <w:pPr>
        <w:ind w:firstLine="708"/>
        <w:jc w:val="both"/>
        <w:rPr>
          <w:rFonts w:eastAsia="Calibri"/>
          <w:bCs/>
          <w:sz w:val="28"/>
          <w:szCs w:val="28"/>
        </w:rPr>
      </w:pPr>
      <w:r w:rsidRPr="00395FF8">
        <w:rPr>
          <w:rFonts w:eastAsia="Calibri"/>
          <w:bCs/>
          <w:sz w:val="28"/>
          <w:szCs w:val="28"/>
        </w:rPr>
        <w:t xml:space="preserve">    Объем финансирования</w:t>
      </w:r>
      <w:r w:rsidR="009C392C" w:rsidRPr="00395FF8">
        <w:rPr>
          <w:rFonts w:eastAsia="Calibri"/>
          <w:bCs/>
          <w:sz w:val="28"/>
          <w:szCs w:val="28"/>
        </w:rPr>
        <w:t xml:space="preserve"> на реализацию данного мероприятия предусматривался в сумме </w:t>
      </w:r>
      <w:r w:rsidR="00DA197F">
        <w:rPr>
          <w:bCs/>
          <w:color w:val="000000"/>
          <w:sz w:val="28"/>
          <w:szCs w:val="28"/>
        </w:rPr>
        <w:t>5,0</w:t>
      </w:r>
      <w:r w:rsidR="009C392C" w:rsidRPr="00395FF8">
        <w:rPr>
          <w:bCs/>
          <w:color w:val="000000"/>
          <w:sz w:val="28"/>
          <w:szCs w:val="28"/>
        </w:rPr>
        <w:t xml:space="preserve"> </w:t>
      </w:r>
      <w:r w:rsidR="00841BC2" w:rsidRPr="00395FF8">
        <w:rPr>
          <w:rFonts w:eastAsia="Calibri"/>
          <w:bCs/>
          <w:sz w:val="28"/>
          <w:szCs w:val="28"/>
        </w:rPr>
        <w:t>тыс. рублей</w:t>
      </w:r>
      <w:r w:rsidR="009C392C" w:rsidRPr="00395FF8">
        <w:rPr>
          <w:rFonts w:eastAsia="Calibri"/>
          <w:bCs/>
          <w:sz w:val="28"/>
          <w:szCs w:val="28"/>
        </w:rPr>
        <w:t xml:space="preserve">, кассовые расходы по итогам года составили </w:t>
      </w:r>
      <w:r w:rsidR="008A5601" w:rsidRPr="008A5601">
        <w:rPr>
          <w:rFonts w:eastAsia="Calibri"/>
          <w:bCs/>
          <w:sz w:val="28"/>
          <w:szCs w:val="28"/>
        </w:rPr>
        <w:t xml:space="preserve">в сумме </w:t>
      </w:r>
      <w:r w:rsidR="00DA197F">
        <w:rPr>
          <w:bCs/>
          <w:color w:val="000000"/>
          <w:sz w:val="28"/>
          <w:szCs w:val="28"/>
        </w:rPr>
        <w:t>5,0</w:t>
      </w:r>
      <w:r w:rsidR="009C392C" w:rsidRPr="00395FF8">
        <w:rPr>
          <w:bCs/>
          <w:color w:val="000000"/>
          <w:sz w:val="28"/>
          <w:szCs w:val="28"/>
        </w:rPr>
        <w:t xml:space="preserve"> </w:t>
      </w:r>
      <w:r w:rsidR="009C392C" w:rsidRPr="00395FF8">
        <w:rPr>
          <w:rFonts w:eastAsia="Calibri"/>
          <w:bCs/>
          <w:sz w:val="28"/>
          <w:szCs w:val="28"/>
        </w:rPr>
        <w:t xml:space="preserve">тыс. рублей или </w:t>
      </w:r>
      <w:r w:rsidR="00DA197F">
        <w:rPr>
          <w:rFonts w:eastAsia="Calibri"/>
          <w:bCs/>
          <w:sz w:val="28"/>
          <w:szCs w:val="28"/>
        </w:rPr>
        <w:t>100</w:t>
      </w:r>
      <w:r w:rsidR="009C392C" w:rsidRPr="00395FF8">
        <w:rPr>
          <w:rFonts w:eastAsia="Calibri"/>
          <w:bCs/>
          <w:sz w:val="28"/>
          <w:szCs w:val="28"/>
        </w:rPr>
        <w:t>%.</w:t>
      </w:r>
    </w:p>
    <w:p w:rsidR="00DA5402" w:rsidRPr="00DA5402" w:rsidRDefault="009B19EC" w:rsidP="00DA5402">
      <w:pPr>
        <w:ind w:firstLine="992"/>
        <w:jc w:val="both"/>
        <w:rPr>
          <w:sz w:val="28"/>
          <w:szCs w:val="28"/>
        </w:rPr>
      </w:pPr>
      <w:r w:rsidRPr="009B19EC">
        <w:rPr>
          <w:sz w:val="28"/>
          <w:szCs w:val="28"/>
        </w:rPr>
        <w:t xml:space="preserve">Мероприятие предполагает опубликование информационных материалов о Тбилисском районе на информационном портале в сети Интернет. </w:t>
      </w:r>
      <w:r w:rsidR="00DA5402" w:rsidRPr="00DA5402">
        <w:rPr>
          <w:sz w:val="28"/>
          <w:szCs w:val="28"/>
        </w:rPr>
        <w:t>В 202</w:t>
      </w:r>
      <w:r w:rsidR="00DA197F">
        <w:rPr>
          <w:sz w:val="28"/>
          <w:szCs w:val="28"/>
        </w:rPr>
        <w:t>3</w:t>
      </w:r>
      <w:r w:rsidR="00DA5402" w:rsidRPr="00DA5402">
        <w:rPr>
          <w:sz w:val="28"/>
          <w:szCs w:val="28"/>
        </w:rPr>
        <w:t xml:space="preserve"> году администрацией муниципального образования Тбилисский район были заключены договора с Обществом с ограниченной ответственностью «</w:t>
      </w:r>
      <w:proofErr w:type="spellStart"/>
      <w:r w:rsidR="00DA5402" w:rsidRPr="00DA5402">
        <w:rPr>
          <w:sz w:val="28"/>
          <w:szCs w:val="28"/>
        </w:rPr>
        <w:t>ЮГА</w:t>
      </w:r>
      <w:proofErr w:type="gramStart"/>
      <w:r w:rsidR="00DA5402" w:rsidRPr="00DA5402">
        <w:rPr>
          <w:sz w:val="28"/>
          <w:szCs w:val="28"/>
        </w:rPr>
        <w:t>.р</w:t>
      </w:r>
      <w:proofErr w:type="gramEnd"/>
      <w:r w:rsidR="00DA5402" w:rsidRPr="00DA5402">
        <w:rPr>
          <w:sz w:val="28"/>
          <w:szCs w:val="28"/>
        </w:rPr>
        <w:t>у</w:t>
      </w:r>
      <w:proofErr w:type="spellEnd"/>
      <w:r w:rsidR="00DA5402" w:rsidRPr="00DA5402">
        <w:rPr>
          <w:sz w:val="28"/>
          <w:szCs w:val="28"/>
        </w:rPr>
        <w:t xml:space="preserve">» на сумму </w:t>
      </w:r>
      <w:r w:rsidR="00DA197F">
        <w:rPr>
          <w:sz w:val="28"/>
          <w:szCs w:val="28"/>
        </w:rPr>
        <w:t>5,0</w:t>
      </w:r>
      <w:r w:rsidR="000003D6">
        <w:rPr>
          <w:sz w:val="28"/>
          <w:szCs w:val="28"/>
        </w:rPr>
        <w:t>0</w:t>
      </w:r>
      <w:r w:rsidR="00DA197F">
        <w:rPr>
          <w:sz w:val="28"/>
          <w:szCs w:val="28"/>
        </w:rPr>
        <w:t xml:space="preserve"> </w:t>
      </w:r>
      <w:r w:rsidR="00DA5402" w:rsidRPr="00DA5402">
        <w:rPr>
          <w:sz w:val="28"/>
          <w:szCs w:val="28"/>
        </w:rPr>
        <w:t xml:space="preserve">тыс. рублей. В ленте </w:t>
      </w:r>
      <w:r w:rsidR="00DA5402" w:rsidRPr="00DA5402">
        <w:rPr>
          <w:sz w:val="28"/>
          <w:szCs w:val="28"/>
          <w:lang w:eastAsia="ar-SA"/>
        </w:rPr>
        <w:t xml:space="preserve">новостей </w:t>
      </w:r>
      <w:proofErr w:type="gramStart"/>
      <w:r w:rsidR="00DA5402" w:rsidRPr="00DA5402">
        <w:rPr>
          <w:sz w:val="28"/>
          <w:szCs w:val="28"/>
          <w:lang w:eastAsia="ar-SA"/>
        </w:rPr>
        <w:t>интернет-портала</w:t>
      </w:r>
      <w:proofErr w:type="gramEnd"/>
      <w:r w:rsidR="00DA5402" w:rsidRPr="00DA5402">
        <w:rPr>
          <w:sz w:val="28"/>
          <w:szCs w:val="28"/>
          <w:lang w:eastAsia="ar-SA"/>
        </w:rPr>
        <w:t xml:space="preserve"> вышло </w:t>
      </w:r>
      <w:r w:rsidR="00DA197F">
        <w:rPr>
          <w:sz w:val="28"/>
          <w:szCs w:val="28"/>
          <w:lang w:eastAsia="ar-SA"/>
        </w:rPr>
        <w:t>5</w:t>
      </w:r>
      <w:r w:rsidR="00DA5402" w:rsidRPr="00DA5402">
        <w:rPr>
          <w:sz w:val="28"/>
          <w:szCs w:val="28"/>
          <w:lang w:eastAsia="ar-SA"/>
        </w:rPr>
        <w:t xml:space="preserve"> рекламно-информационных модулей о деятельности администрации муниципального образования Тбилисский район</w:t>
      </w:r>
      <w:r w:rsidR="00DA5402" w:rsidRPr="00DA5402">
        <w:rPr>
          <w:sz w:val="28"/>
          <w:szCs w:val="28"/>
        </w:rPr>
        <w:t>. Среднесуточное количество просмотров страниц портала составляет 80 тысяч в будние дни и 60 тысяч в выходные дни. Зона распространения – 50% просмотров пользователей с территории Краснодарского края.</w:t>
      </w:r>
    </w:p>
    <w:p w:rsidR="00FF6736" w:rsidRPr="00DA5402" w:rsidRDefault="00FF6736" w:rsidP="00DA5402">
      <w:pPr>
        <w:ind w:firstLine="992"/>
        <w:jc w:val="both"/>
        <w:rPr>
          <w:rFonts w:eastAsia="Andale Sans UI"/>
          <w:kern w:val="3"/>
          <w:sz w:val="28"/>
          <w:szCs w:val="28"/>
          <w:highlight w:val="green"/>
          <w:lang w:eastAsia="ja-JP" w:bidi="fa-IR"/>
        </w:rPr>
      </w:pPr>
    </w:p>
    <w:p w:rsidR="00E74052" w:rsidRPr="00395FF8" w:rsidRDefault="009C392C" w:rsidP="00F628AB">
      <w:pPr>
        <w:ind w:firstLine="851"/>
        <w:jc w:val="center"/>
        <w:rPr>
          <w:b/>
          <w:i/>
          <w:sz w:val="28"/>
          <w:szCs w:val="28"/>
        </w:rPr>
      </w:pPr>
      <w:r w:rsidRPr="00395FF8">
        <w:rPr>
          <w:b/>
          <w:i/>
          <w:sz w:val="28"/>
          <w:szCs w:val="28"/>
        </w:rPr>
        <w:t>3.1</w:t>
      </w:r>
      <w:r w:rsidR="00BF5329">
        <w:rPr>
          <w:b/>
          <w:i/>
          <w:sz w:val="28"/>
          <w:szCs w:val="28"/>
        </w:rPr>
        <w:t>5</w:t>
      </w:r>
      <w:r w:rsidRPr="00395FF8">
        <w:rPr>
          <w:b/>
          <w:i/>
          <w:sz w:val="28"/>
          <w:szCs w:val="28"/>
        </w:rPr>
        <w:t>.4. О ходе реализации основного мероприятия</w:t>
      </w:r>
    </w:p>
    <w:p w:rsidR="009C392C" w:rsidRPr="00395FF8" w:rsidRDefault="009C392C" w:rsidP="00F628AB">
      <w:pPr>
        <w:ind w:firstLine="851"/>
        <w:jc w:val="center"/>
        <w:rPr>
          <w:b/>
          <w:i/>
          <w:sz w:val="28"/>
          <w:szCs w:val="28"/>
        </w:rPr>
      </w:pPr>
      <w:r w:rsidRPr="00395FF8">
        <w:rPr>
          <w:b/>
          <w:i/>
          <w:sz w:val="28"/>
          <w:szCs w:val="28"/>
        </w:rPr>
        <w:t>№</w:t>
      </w:r>
      <w:r w:rsidR="00DA5402">
        <w:rPr>
          <w:b/>
          <w:i/>
          <w:color w:val="000000" w:themeColor="text1"/>
          <w:sz w:val="28"/>
          <w:szCs w:val="28"/>
        </w:rPr>
        <w:t>4</w:t>
      </w:r>
      <w:r w:rsidRPr="00395FF8">
        <w:rPr>
          <w:b/>
          <w:i/>
          <w:color w:val="000000" w:themeColor="text1"/>
          <w:sz w:val="28"/>
          <w:szCs w:val="28"/>
        </w:rPr>
        <w:t xml:space="preserve"> «</w:t>
      </w:r>
      <w:r w:rsidRPr="00395FF8">
        <w:rPr>
          <w:b/>
          <w:i/>
          <w:sz w:val="28"/>
          <w:szCs w:val="28"/>
        </w:rPr>
        <w:t>Информационное обслуживание деятельности органов местного самоуправления на радио»</w:t>
      </w:r>
    </w:p>
    <w:p w:rsidR="009C392C" w:rsidRPr="00395FF8" w:rsidRDefault="0011494F" w:rsidP="00F628AB">
      <w:pPr>
        <w:ind w:firstLine="708"/>
        <w:jc w:val="both"/>
        <w:rPr>
          <w:rFonts w:eastAsia="Calibri"/>
          <w:bCs/>
          <w:sz w:val="28"/>
          <w:szCs w:val="28"/>
        </w:rPr>
      </w:pPr>
      <w:r w:rsidRPr="00395FF8">
        <w:rPr>
          <w:rFonts w:eastAsia="Calibri"/>
          <w:bCs/>
          <w:sz w:val="28"/>
          <w:szCs w:val="28"/>
        </w:rPr>
        <w:t xml:space="preserve">     Объем финансирования </w:t>
      </w:r>
      <w:r w:rsidR="009C392C" w:rsidRPr="00395FF8">
        <w:rPr>
          <w:rFonts w:eastAsia="Calibri"/>
          <w:bCs/>
          <w:sz w:val="28"/>
          <w:szCs w:val="28"/>
        </w:rPr>
        <w:t xml:space="preserve">на реализацию данного мероприятия предусматривался в сумме </w:t>
      </w:r>
      <w:r w:rsidR="00DA197F">
        <w:rPr>
          <w:bCs/>
          <w:color w:val="000000"/>
          <w:sz w:val="28"/>
          <w:szCs w:val="28"/>
        </w:rPr>
        <w:t>589,7</w:t>
      </w:r>
      <w:r w:rsidR="009C392C" w:rsidRPr="00395FF8">
        <w:rPr>
          <w:bCs/>
          <w:color w:val="000000"/>
          <w:sz w:val="28"/>
          <w:szCs w:val="28"/>
        </w:rPr>
        <w:t xml:space="preserve"> </w:t>
      </w:r>
      <w:r w:rsidR="009C392C" w:rsidRPr="00395FF8">
        <w:rPr>
          <w:rFonts w:eastAsia="Calibri"/>
          <w:bCs/>
          <w:sz w:val="28"/>
          <w:szCs w:val="28"/>
        </w:rPr>
        <w:t>тыс. рублей, кассовые расходы по итогам года составили</w:t>
      </w:r>
      <w:r w:rsidR="002578D5">
        <w:rPr>
          <w:rFonts w:eastAsia="Calibri"/>
          <w:bCs/>
          <w:sz w:val="28"/>
          <w:szCs w:val="28"/>
        </w:rPr>
        <w:t xml:space="preserve"> </w:t>
      </w:r>
      <w:r w:rsidR="009C392C" w:rsidRPr="00395FF8">
        <w:rPr>
          <w:rFonts w:eastAsia="Calibri"/>
          <w:bCs/>
          <w:sz w:val="28"/>
          <w:szCs w:val="28"/>
        </w:rPr>
        <w:t xml:space="preserve"> </w:t>
      </w:r>
      <w:r w:rsidR="008A5601" w:rsidRPr="008A5601">
        <w:rPr>
          <w:rFonts w:eastAsia="Calibri"/>
          <w:bCs/>
          <w:sz w:val="28"/>
          <w:szCs w:val="28"/>
        </w:rPr>
        <w:t xml:space="preserve">в сумме </w:t>
      </w:r>
      <w:r w:rsidR="00DA197F">
        <w:rPr>
          <w:bCs/>
          <w:color w:val="000000"/>
          <w:sz w:val="28"/>
          <w:szCs w:val="28"/>
        </w:rPr>
        <w:t>299,840</w:t>
      </w:r>
      <w:r w:rsidR="009C392C" w:rsidRPr="00395FF8">
        <w:rPr>
          <w:bCs/>
          <w:color w:val="000000"/>
          <w:sz w:val="28"/>
          <w:szCs w:val="28"/>
        </w:rPr>
        <w:t xml:space="preserve"> </w:t>
      </w:r>
      <w:r w:rsidR="009C392C" w:rsidRPr="00395FF8">
        <w:rPr>
          <w:rFonts w:eastAsia="Calibri"/>
          <w:bCs/>
          <w:sz w:val="28"/>
          <w:szCs w:val="28"/>
        </w:rPr>
        <w:t xml:space="preserve">тыс. рублей или </w:t>
      </w:r>
      <w:r w:rsidR="00DA197F">
        <w:rPr>
          <w:rFonts w:eastAsia="Calibri"/>
          <w:bCs/>
          <w:sz w:val="28"/>
          <w:szCs w:val="28"/>
        </w:rPr>
        <w:t>50,8</w:t>
      </w:r>
      <w:r w:rsidR="009C392C" w:rsidRPr="00395FF8">
        <w:rPr>
          <w:rFonts w:eastAsia="Calibri"/>
          <w:bCs/>
          <w:sz w:val="28"/>
          <w:szCs w:val="28"/>
        </w:rPr>
        <w:t>%.</w:t>
      </w:r>
    </w:p>
    <w:p w:rsidR="00DA197F" w:rsidRDefault="00DA197F" w:rsidP="00DA197F">
      <w:pPr>
        <w:tabs>
          <w:tab w:val="left" w:pos="1418"/>
        </w:tabs>
        <w:autoSpaceDE w:val="0"/>
        <w:autoSpaceDN w:val="0"/>
        <w:adjustRightInd w:val="0"/>
        <w:ind w:firstLine="567"/>
        <w:contextualSpacing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Для осуществления работы был заключен договор с ООО «Телестудия «Метроном-3» на сумму 226,880 тыс. рублей. В радиоэфире выходили </w:t>
      </w:r>
      <w:r>
        <w:rPr>
          <w:sz w:val="28"/>
          <w:szCs w:val="28"/>
        </w:rPr>
        <w:lastRenderedPageBreak/>
        <w:t xml:space="preserve">информационные материалы о деятельности главы и администрации муниципального образования Тбилисский район. Информация озвучивалась на частоте </w:t>
      </w:r>
      <w:r>
        <w:rPr>
          <w:spacing w:val="1"/>
          <w:sz w:val="28"/>
          <w:szCs w:val="28"/>
        </w:rPr>
        <w:t>90,7 МГц</w:t>
      </w:r>
      <w:r>
        <w:rPr>
          <w:spacing w:val="-2"/>
          <w:sz w:val="28"/>
          <w:szCs w:val="28"/>
        </w:rPr>
        <w:t>, кроме жителей муниципалитета, её слушателями были и жители близ находящихся районов.</w:t>
      </w:r>
    </w:p>
    <w:p w:rsidR="00DA197F" w:rsidRDefault="00DA197F" w:rsidP="00DA197F">
      <w:pPr>
        <w:tabs>
          <w:tab w:val="left" w:pos="1418"/>
        </w:tabs>
        <w:autoSpaceDE w:val="0"/>
        <w:autoSpaceDN w:val="0"/>
        <w:adjustRightInd w:val="0"/>
        <w:ind w:firstLine="567"/>
        <w:contextualSpacing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Также в течение года администрация района начала работу с ООО «Макс Медиа», заключив контракты на сумму 311,520 тыс. рублей. </w:t>
      </w:r>
      <w:proofErr w:type="gramStart"/>
      <w:r>
        <w:rPr>
          <w:spacing w:val="-2"/>
          <w:sz w:val="28"/>
          <w:szCs w:val="28"/>
        </w:rPr>
        <w:t>В радиоэфире «Европа Плюс Тбилисская» выходили информационные материалы о деятельности администрации муниципального образования Тбилисский район по реализации задач социально-экономического, культурного и общественно-политического развития района, о принятых решениях, о положении дел в Тбилисском районе, информационные материалы о муниципальном образовании Тбилисский район, освещающие результаты деятельности администрации муниципального образования Тбилисский район, направленные на раскрытие потенциала муниципалитета, интересные как для рядового зрителя, так и</w:t>
      </w:r>
      <w:proofErr w:type="gramEnd"/>
      <w:r>
        <w:rPr>
          <w:spacing w:val="-2"/>
          <w:sz w:val="28"/>
          <w:szCs w:val="28"/>
        </w:rPr>
        <w:t xml:space="preserve"> для инвесторов. Радиостанция является одной из самых крупных и </w:t>
      </w:r>
      <w:proofErr w:type="gramStart"/>
      <w:r>
        <w:rPr>
          <w:spacing w:val="-2"/>
          <w:sz w:val="28"/>
          <w:szCs w:val="28"/>
        </w:rPr>
        <w:t>популярный</w:t>
      </w:r>
      <w:proofErr w:type="gramEnd"/>
      <w:r>
        <w:rPr>
          <w:spacing w:val="-2"/>
          <w:sz w:val="28"/>
          <w:szCs w:val="28"/>
        </w:rPr>
        <w:t xml:space="preserve"> радиосетей в России.</w:t>
      </w:r>
    </w:p>
    <w:p w:rsidR="00DA197F" w:rsidRDefault="00DA197F" w:rsidP="00DA197F">
      <w:pPr>
        <w:tabs>
          <w:tab w:val="left" w:pos="1418"/>
        </w:tabs>
        <w:autoSpaceDE w:val="0"/>
        <w:autoSpaceDN w:val="0"/>
        <w:adjustRightInd w:val="0"/>
        <w:ind w:firstLine="567"/>
        <w:contextualSpacing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Дополнительно администрацией Тбилисского района был заключен договор с ООО «Радиокомпанией Радио </w:t>
      </w:r>
      <w:proofErr w:type="spellStart"/>
      <w:r>
        <w:rPr>
          <w:spacing w:val="-2"/>
          <w:sz w:val="28"/>
          <w:szCs w:val="28"/>
        </w:rPr>
        <w:t>Рокс</w:t>
      </w:r>
      <w:proofErr w:type="spellEnd"/>
      <w:r>
        <w:rPr>
          <w:spacing w:val="-2"/>
          <w:sz w:val="28"/>
          <w:szCs w:val="28"/>
        </w:rPr>
        <w:t xml:space="preserve">-Регион» на сумму 22,000 тыс. рублей. </w:t>
      </w:r>
      <w:r>
        <w:rPr>
          <w:spacing w:val="-2"/>
          <w:sz w:val="28"/>
          <w:szCs w:val="28"/>
        </w:rPr>
        <w:br/>
        <w:t>В радиоэфире выходили информационные материалы о деятельности администрации муниципального образования Тбилисский район, информационные материалы о муниципальном образовании Тбилисский район, направленные на раскрытие потенциала муниципалитета.</w:t>
      </w:r>
    </w:p>
    <w:p w:rsidR="00DA197F" w:rsidRDefault="00DA197F" w:rsidP="00DA197F">
      <w:pPr>
        <w:tabs>
          <w:tab w:val="left" w:pos="1418"/>
        </w:tabs>
        <w:autoSpaceDE w:val="0"/>
        <w:autoSpaceDN w:val="0"/>
        <w:adjustRightInd w:val="0"/>
        <w:ind w:firstLine="567"/>
        <w:contextualSpacing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Остаток средств по заключенным договорам составил 289,680 тыс. рублей и остался кредиторской задолженностью для оплаты в 2024 году. </w:t>
      </w:r>
    </w:p>
    <w:p w:rsidR="000D45EE" w:rsidRPr="000D45EE" w:rsidRDefault="000D45EE" w:rsidP="00F628AB">
      <w:pPr>
        <w:tabs>
          <w:tab w:val="left" w:pos="1418"/>
        </w:tabs>
        <w:autoSpaceDE w:val="0"/>
        <w:autoSpaceDN w:val="0"/>
        <w:adjustRightInd w:val="0"/>
        <w:ind w:firstLine="992"/>
        <w:contextualSpacing/>
        <w:jc w:val="both"/>
        <w:rPr>
          <w:spacing w:val="-2"/>
          <w:sz w:val="28"/>
          <w:szCs w:val="28"/>
        </w:rPr>
      </w:pPr>
    </w:p>
    <w:p w:rsidR="009C392C" w:rsidRPr="000D45EE" w:rsidRDefault="00FF6736" w:rsidP="00F628AB">
      <w:pPr>
        <w:ind w:firstLine="851"/>
        <w:jc w:val="center"/>
        <w:rPr>
          <w:b/>
          <w:i/>
          <w:sz w:val="28"/>
          <w:szCs w:val="28"/>
        </w:rPr>
      </w:pPr>
      <w:r w:rsidRPr="000D45EE">
        <w:rPr>
          <w:b/>
          <w:i/>
          <w:sz w:val="28"/>
          <w:szCs w:val="28"/>
        </w:rPr>
        <w:t xml:space="preserve"> </w:t>
      </w:r>
      <w:r w:rsidR="009C392C" w:rsidRPr="000D45EE">
        <w:rPr>
          <w:b/>
          <w:i/>
          <w:sz w:val="28"/>
          <w:szCs w:val="28"/>
        </w:rPr>
        <w:t>3.1</w:t>
      </w:r>
      <w:r w:rsidR="00BF5329">
        <w:rPr>
          <w:b/>
          <w:i/>
          <w:sz w:val="28"/>
          <w:szCs w:val="28"/>
        </w:rPr>
        <w:t>5</w:t>
      </w:r>
      <w:r w:rsidR="009C392C" w:rsidRPr="000D45EE">
        <w:rPr>
          <w:b/>
          <w:i/>
          <w:sz w:val="28"/>
          <w:szCs w:val="28"/>
        </w:rPr>
        <w:t>.5. Достижение целевых показателей</w:t>
      </w:r>
    </w:p>
    <w:p w:rsidR="00FF6736" w:rsidRPr="00395FF8" w:rsidRDefault="00FF6736" w:rsidP="00F628AB">
      <w:pPr>
        <w:tabs>
          <w:tab w:val="left" w:pos="1418"/>
        </w:tabs>
        <w:autoSpaceDE w:val="0"/>
        <w:autoSpaceDN w:val="0"/>
        <w:adjustRightInd w:val="0"/>
        <w:ind w:firstLine="993"/>
        <w:contextualSpacing/>
        <w:jc w:val="both"/>
        <w:rPr>
          <w:sz w:val="28"/>
          <w:szCs w:val="28"/>
        </w:rPr>
      </w:pPr>
      <w:r w:rsidRPr="00395FF8">
        <w:rPr>
          <w:sz w:val="28"/>
          <w:szCs w:val="28"/>
        </w:rPr>
        <w:t>Целевые показатели муниципальной программы «Информационное обслуживание деятельности органов местного самоуправления» в 20</w:t>
      </w:r>
      <w:r w:rsidR="000D45EE">
        <w:rPr>
          <w:sz w:val="28"/>
          <w:szCs w:val="28"/>
        </w:rPr>
        <w:t>2</w:t>
      </w:r>
      <w:r w:rsidR="00DA197F">
        <w:rPr>
          <w:sz w:val="28"/>
          <w:szCs w:val="28"/>
        </w:rPr>
        <w:t>3</w:t>
      </w:r>
      <w:r w:rsidRPr="00395FF8">
        <w:rPr>
          <w:sz w:val="28"/>
          <w:szCs w:val="28"/>
        </w:rPr>
        <w:t xml:space="preserve"> году:</w:t>
      </w:r>
    </w:p>
    <w:p w:rsidR="00DA197F" w:rsidRPr="00DA197F" w:rsidRDefault="00DA197F" w:rsidP="00DA197F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A197F">
        <w:rPr>
          <w:sz w:val="28"/>
          <w:szCs w:val="28"/>
        </w:rPr>
        <w:t>- Мероприятие № 1: план 65 000 кв. см – фактическое выполнение 61 133 кв. см. в связи с уменьшением объемов публикуемой информации;</w:t>
      </w:r>
    </w:p>
    <w:p w:rsidR="00DA197F" w:rsidRPr="00DA197F" w:rsidRDefault="00DA197F" w:rsidP="00DA197F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A197F">
        <w:rPr>
          <w:sz w:val="28"/>
          <w:szCs w:val="28"/>
        </w:rPr>
        <w:t>- Мероприятие № 2: план 209 мин. – фактическое выполнение 169 мин. в связи с меньшим объемом видеоматериала для публикаций;</w:t>
      </w:r>
    </w:p>
    <w:p w:rsidR="00DA197F" w:rsidRPr="00DA197F" w:rsidRDefault="00DA197F" w:rsidP="00DA197F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A197F">
        <w:rPr>
          <w:sz w:val="28"/>
          <w:szCs w:val="28"/>
        </w:rPr>
        <w:t>- Мероприятие № 3: план 5 новостей – фактическое выполнение 5 новостей;</w:t>
      </w:r>
    </w:p>
    <w:p w:rsidR="00DA197F" w:rsidRPr="00DA197F" w:rsidRDefault="00DA197F" w:rsidP="00DA197F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A197F">
        <w:rPr>
          <w:sz w:val="28"/>
          <w:szCs w:val="28"/>
        </w:rPr>
        <w:t>- Мероприятие № 4: план 1 265 мин. – фактическое выполнение 1 400 мин.</w:t>
      </w:r>
    </w:p>
    <w:p w:rsidR="00FF505A" w:rsidRPr="00DA197F" w:rsidRDefault="00FF505A" w:rsidP="00F628AB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9C392C" w:rsidRPr="00D32590" w:rsidRDefault="009C392C" w:rsidP="00F628AB">
      <w:pPr>
        <w:jc w:val="center"/>
        <w:rPr>
          <w:b/>
          <w:i/>
          <w:sz w:val="28"/>
          <w:szCs w:val="28"/>
        </w:rPr>
      </w:pPr>
      <w:r w:rsidRPr="00D32590">
        <w:rPr>
          <w:b/>
          <w:i/>
          <w:sz w:val="28"/>
          <w:szCs w:val="28"/>
        </w:rPr>
        <w:t>Вывод</w:t>
      </w:r>
    </w:p>
    <w:p w:rsidR="009C392C" w:rsidRPr="00D32590" w:rsidRDefault="009C392C" w:rsidP="00F628AB">
      <w:pPr>
        <w:jc w:val="both"/>
        <w:rPr>
          <w:sz w:val="28"/>
          <w:szCs w:val="28"/>
        </w:rPr>
      </w:pPr>
      <w:r w:rsidRPr="00D32590">
        <w:rPr>
          <w:b/>
          <w:sz w:val="28"/>
          <w:szCs w:val="28"/>
        </w:rPr>
        <w:t xml:space="preserve">            </w:t>
      </w:r>
      <w:r w:rsidR="0011494F" w:rsidRPr="00D32590">
        <w:rPr>
          <w:sz w:val="28"/>
          <w:szCs w:val="28"/>
        </w:rPr>
        <w:t>По итогам 20</w:t>
      </w:r>
      <w:r w:rsidR="000D45EE" w:rsidRPr="00D32590">
        <w:rPr>
          <w:sz w:val="28"/>
          <w:szCs w:val="28"/>
        </w:rPr>
        <w:t>2</w:t>
      </w:r>
      <w:r w:rsidR="00DA197F">
        <w:rPr>
          <w:sz w:val="28"/>
          <w:szCs w:val="28"/>
        </w:rPr>
        <w:t>3</w:t>
      </w:r>
      <w:r w:rsidR="0011494F" w:rsidRPr="00D32590">
        <w:rPr>
          <w:sz w:val="28"/>
          <w:szCs w:val="28"/>
        </w:rPr>
        <w:t xml:space="preserve"> года и по</w:t>
      </w:r>
      <w:r w:rsidRPr="00D32590">
        <w:rPr>
          <w:sz w:val="28"/>
          <w:szCs w:val="28"/>
        </w:rPr>
        <w:t xml:space="preserve"> результатам расчета, произведенного в соответствии с Методикой, эффективность реализации муниципальной программы муниципального образования Тбилисский район  «Информационное обслуживание деятельности органов местного самоуправления», может быть признана </w:t>
      </w:r>
      <w:r w:rsidR="00DA197F">
        <w:rPr>
          <w:sz w:val="28"/>
          <w:szCs w:val="28"/>
        </w:rPr>
        <w:t>средней</w:t>
      </w:r>
      <w:r w:rsidRPr="00D32590">
        <w:rPr>
          <w:sz w:val="28"/>
          <w:szCs w:val="28"/>
        </w:rPr>
        <w:t xml:space="preserve">, коэффициент эффективности – </w:t>
      </w:r>
      <w:r w:rsidR="008E70CD">
        <w:rPr>
          <w:sz w:val="28"/>
          <w:szCs w:val="28"/>
        </w:rPr>
        <w:t>0,</w:t>
      </w:r>
      <w:r w:rsidR="00DA197F">
        <w:rPr>
          <w:sz w:val="28"/>
          <w:szCs w:val="28"/>
        </w:rPr>
        <w:t>8</w:t>
      </w:r>
      <w:r w:rsidRPr="00D32590">
        <w:rPr>
          <w:sz w:val="28"/>
          <w:szCs w:val="28"/>
        </w:rPr>
        <w:t xml:space="preserve">. </w:t>
      </w:r>
    </w:p>
    <w:p w:rsidR="009C392C" w:rsidRPr="00D32590" w:rsidRDefault="009C392C" w:rsidP="00F628AB">
      <w:pPr>
        <w:jc w:val="both"/>
        <w:rPr>
          <w:sz w:val="28"/>
          <w:szCs w:val="28"/>
        </w:rPr>
      </w:pPr>
      <w:r w:rsidRPr="00D32590">
        <w:rPr>
          <w:sz w:val="28"/>
          <w:szCs w:val="28"/>
        </w:rPr>
        <w:lastRenderedPageBreak/>
        <w:t xml:space="preserve">            Считаем необходимым продолжить реализацию основных мероприятий муниципальной программы в дальнейшем.</w:t>
      </w:r>
    </w:p>
    <w:p w:rsidR="009C392C" w:rsidRDefault="009C392C" w:rsidP="00F628AB">
      <w:pPr>
        <w:ind w:firstLine="851"/>
        <w:jc w:val="both"/>
        <w:rPr>
          <w:sz w:val="28"/>
          <w:szCs w:val="28"/>
        </w:rPr>
      </w:pPr>
      <w:r w:rsidRPr="00D32590">
        <w:rPr>
          <w:sz w:val="28"/>
          <w:szCs w:val="28"/>
        </w:rPr>
        <w:t xml:space="preserve">В ходе дальнейшей реализации муниципальной программы координатору муниципальной программы продолжить постоянный мониторинг и </w:t>
      </w:r>
      <w:proofErr w:type="gramStart"/>
      <w:r w:rsidRPr="00D32590">
        <w:rPr>
          <w:sz w:val="28"/>
          <w:szCs w:val="28"/>
        </w:rPr>
        <w:t>контроль за</w:t>
      </w:r>
      <w:proofErr w:type="gramEnd"/>
      <w:r w:rsidRPr="00D32590">
        <w:rPr>
          <w:sz w:val="28"/>
          <w:szCs w:val="28"/>
        </w:rPr>
        <w:t xml:space="preserve"> выполнением программных мероприятий, достижением плановых значений целевых показателей, а также осуществлять своевременную корректировку значений целевых показателей, в случае изменения объемов бюджетных ассигнований.</w:t>
      </w:r>
    </w:p>
    <w:p w:rsidR="008A5601" w:rsidRPr="00D32590" w:rsidRDefault="008A5601" w:rsidP="00F628AB">
      <w:pPr>
        <w:ind w:firstLine="851"/>
        <w:jc w:val="both"/>
        <w:rPr>
          <w:sz w:val="28"/>
          <w:szCs w:val="28"/>
        </w:rPr>
      </w:pPr>
    </w:p>
    <w:p w:rsidR="009C392C" w:rsidRPr="00D32590" w:rsidRDefault="009C392C" w:rsidP="00F628AB">
      <w:pPr>
        <w:keepNext/>
        <w:ind w:firstLine="711"/>
        <w:jc w:val="center"/>
        <w:outlineLvl w:val="1"/>
        <w:rPr>
          <w:b/>
          <w:bCs/>
          <w:i/>
          <w:iCs/>
          <w:sz w:val="28"/>
          <w:szCs w:val="28"/>
        </w:rPr>
      </w:pPr>
      <w:bookmarkStart w:id="6" w:name="_Toc418850721"/>
      <w:r w:rsidRPr="00D32590">
        <w:rPr>
          <w:b/>
          <w:bCs/>
          <w:i/>
          <w:iCs/>
          <w:sz w:val="28"/>
          <w:szCs w:val="28"/>
        </w:rPr>
        <w:t>3.1</w:t>
      </w:r>
      <w:r w:rsidR="00BF5329" w:rsidRPr="00D32590">
        <w:rPr>
          <w:b/>
          <w:bCs/>
          <w:i/>
          <w:iCs/>
          <w:sz w:val="28"/>
          <w:szCs w:val="28"/>
        </w:rPr>
        <w:t>6</w:t>
      </w:r>
      <w:r w:rsidRPr="00D32590">
        <w:rPr>
          <w:b/>
          <w:bCs/>
          <w:i/>
          <w:iCs/>
          <w:sz w:val="28"/>
          <w:szCs w:val="28"/>
        </w:rPr>
        <w:t>. О ходе реализации муниципальной программы  муниципального образования Тбилисский район «Развитие сельского хозяйства и регулирование рынков сельскохозяйственной продукции, сырья и продовольствия»</w:t>
      </w:r>
      <w:bookmarkEnd w:id="6"/>
    </w:p>
    <w:p w:rsidR="009C392C" w:rsidRPr="00D32590" w:rsidRDefault="009C392C" w:rsidP="00F628AB">
      <w:pPr>
        <w:ind w:firstLine="709"/>
        <w:jc w:val="both"/>
        <w:rPr>
          <w:rFonts w:eastAsia="Calibri"/>
          <w:bCs/>
          <w:sz w:val="28"/>
          <w:szCs w:val="28"/>
        </w:rPr>
      </w:pPr>
      <w:r w:rsidRPr="00D32590">
        <w:rPr>
          <w:rFonts w:eastAsia="Calibri"/>
          <w:bCs/>
          <w:sz w:val="28"/>
          <w:szCs w:val="28"/>
        </w:rPr>
        <w:t xml:space="preserve">Муниципальная программа «Развитие сельского хозяйства и регулирование рынков сельскохозяйственной продукции, сырья и продовольствия» утверждена постановлением администрации муниципального образования Тбилисский район </w:t>
      </w:r>
      <w:r w:rsidR="002D70AD">
        <w:rPr>
          <w:rFonts w:eastAsia="Calibri"/>
          <w:bCs/>
          <w:sz w:val="28"/>
          <w:szCs w:val="28"/>
        </w:rPr>
        <w:t>6</w:t>
      </w:r>
      <w:r w:rsidR="0011494F" w:rsidRPr="00D32590">
        <w:rPr>
          <w:rFonts w:eastAsia="Calibri"/>
          <w:bCs/>
          <w:sz w:val="28"/>
          <w:szCs w:val="28"/>
        </w:rPr>
        <w:t xml:space="preserve"> ноября </w:t>
      </w:r>
      <w:r w:rsidRPr="00D32590">
        <w:rPr>
          <w:rFonts w:eastAsia="Calibri"/>
          <w:bCs/>
          <w:sz w:val="28"/>
          <w:szCs w:val="28"/>
        </w:rPr>
        <w:t>2014 года № 1045 (далее – Программа).</w:t>
      </w:r>
    </w:p>
    <w:p w:rsidR="009C392C" w:rsidRPr="00D32590" w:rsidRDefault="009C392C" w:rsidP="00F628AB">
      <w:pPr>
        <w:ind w:firstLine="709"/>
        <w:jc w:val="both"/>
        <w:rPr>
          <w:rFonts w:eastAsia="Calibri"/>
          <w:bCs/>
          <w:sz w:val="28"/>
          <w:szCs w:val="28"/>
        </w:rPr>
      </w:pPr>
      <w:r w:rsidRPr="00D32590">
        <w:rPr>
          <w:rFonts w:eastAsia="Calibri"/>
          <w:bCs/>
          <w:sz w:val="28"/>
          <w:szCs w:val="28"/>
        </w:rPr>
        <w:t>Координатор муниципальной программы – отдел сельского хозяйства администрации муниципального образования Тбилисский район.</w:t>
      </w:r>
    </w:p>
    <w:p w:rsidR="00AF0DE2" w:rsidRPr="00D32590" w:rsidRDefault="00AF0DE2" w:rsidP="00F628AB">
      <w:pPr>
        <w:ind w:firstLine="709"/>
        <w:jc w:val="both"/>
        <w:rPr>
          <w:sz w:val="28"/>
          <w:szCs w:val="28"/>
        </w:rPr>
      </w:pPr>
      <w:r w:rsidRPr="00D32590">
        <w:rPr>
          <w:sz w:val="28"/>
          <w:szCs w:val="28"/>
        </w:rPr>
        <w:t>В 20</w:t>
      </w:r>
      <w:r w:rsidR="00BF5329" w:rsidRPr="00D32590">
        <w:rPr>
          <w:sz w:val="28"/>
          <w:szCs w:val="28"/>
        </w:rPr>
        <w:t>2</w:t>
      </w:r>
      <w:r w:rsidR="00AD3DC5">
        <w:rPr>
          <w:sz w:val="28"/>
          <w:szCs w:val="28"/>
        </w:rPr>
        <w:t>3</w:t>
      </w:r>
      <w:r w:rsidRPr="00D32590">
        <w:rPr>
          <w:sz w:val="28"/>
          <w:szCs w:val="28"/>
        </w:rPr>
        <w:t xml:space="preserve"> году в связи с изменениями объемов финансирования в Программу вносил</w:t>
      </w:r>
      <w:r w:rsidR="00C071FA">
        <w:rPr>
          <w:sz w:val="28"/>
          <w:szCs w:val="28"/>
        </w:rPr>
        <w:t>о</w:t>
      </w:r>
      <w:r w:rsidRPr="00D32590">
        <w:rPr>
          <w:sz w:val="28"/>
          <w:szCs w:val="28"/>
        </w:rPr>
        <w:t xml:space="preserve">сь </w:t>
      </w:r>
      <w:r w:rsidR="00C071FA">
        <w:rPr>
          <w:sz w:val="28"/>
          <w:szCs w:val="28"/>
        </w:rPr>
        <w:t xml:space="preserve"> одно </w:t>
      </w:r>
      <w:r w:rsidRPr="00D32590">
        <w:rPr>
          <w:sz w:val="28"/>
          <w:szCs w:val="28"/>
        </w:rPr>
        <w:t>изменени</w:t>
      </w:r>
      <w:r w:rsidR="00C071FA">
        <w:rPr>
          <w:sz w:val="28"/>
          <w:szCs w:val="28"/>
        </w:rPr>
        <w:t>е</w:t>
      </w:r>
      <w:r w:rsidRPr="00D32590">
        <w:rPr>
          <w:sz w:val="28"/>
          <w:szCs w:val="28"/>
        </w:rPr>
        <w:t>.</w:t>
      </w:r>
    </w:p>
    <w:p w:rsidR="00B162C3" w:rsidRDefault="00AF0DE2" w:rsidP="00F628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утвержденных изменений объем финансирования Программы на 20</w:t>
      </w:r>
      <w:r w:rsidR="00BF5329">
        <w:rPr>
          <w:sz w:val="28"/>
          <w:szCs w:val="28"/>
        </w:rPr>
        <w:t>2</w:t>
      </w:r>
      <w:r w:rsidR="00AD3DC5">
        <w:rPr>
          <w:sz w:val="28"/>
          <w:szCs w:val="28"/>
        </w:rPr>
        <w:t>3</w:t>
      </w:r>
      <w:r>
        <w:rPr>
          <w:sz w:val="28"/>
          <w:szCs w:val="28"/>
        </w:rPr>
        <w:t xml:space="preserve"> год был предусмотрен </w:t>
      </w:r>
      <w:r w:rsidRPr="005715DA">
        <w:rPr>
          <w:sz w:val="28"/>
          <w:szCs w:val="28"/>
        </w:rPr>
        <w:t xml:space="preserve">в сумме </w:t>
      </w:r>
      <w:r w:rsidR="00AD3DC5">
        <w:rPr>
          <w:sz w:val="28"/>
          <w:szCs w:val="28"/>
        </w:rPr>
        <w:t>17670,6</w:t>
      </w:r>
      <w:r w:rsidR="005715DA" w:rsidRPr="005715DA">
        <w:rPr>
          <w:sz w:val="28"/>
          <w:szCs w:val="28"/>
        </w:rPr>
        <w:t xml:space="preserve"> тыс.</w:t>
      </w:r>
      <w:r w:rsidRPr="005715DA">
        <w:rPr>
          <w:sz w:val="28"/>
          <w:szCs w:val="28"/>
        </w:rPr>
        <w:t xml:space="preserve"> рублей,</w:t>
      </w:r>
      <w:r w:rsidR="00F8619D" w:rsidRPr="00F8619D">
        <w:rPr>
          <w:sz w:val="28"/>
          <w:szCs w:val="28"/>
        </w:rPr>
        <w:t xml:space="preserve"> </w:t>
      </w:r>
      <w:r w:rsidR="00B162C3">
        <w:rPr>
          <w:sz w:val="28"/>
          <w:szCs w:val="28"/>
        </w:rPr>
        <w:t>в том числе за счет средств:</w:t>
      </w:r>
    </w:p>
    <w:p w:rsidR="00B162C3" w:rsidRDefault="00B162C3" w:rsidP="00F628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краевого бюджета – </w:t>
      </w:r>
      <w:r w:rsidR="00AD3DC5">
        <w:rPr>
          <w:sz w:val="28"/>
          <w:szCs w:val="28"/>
        </w:rPr>
        <w:t>17152,7</w:t>
      </w:r>
      <w:r w:rsidR="00BF5329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рублей;</w:t>
      </w:r>
    </w:p>
    <w:p w:rsidR="00B162C3" w:rsidRDefault="00B162C3" w:rsidP="00F628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местного бюджета – </w:t>
      </w:r>
      <w:r w:rsidR="00C071FA">
        <w:rPr>
          <w:sz w:val="28"/>
          <w:szCs w:val="28"/>
        </w:rPr>
        <w:t>517,900</w:t>
      </w:r>
      <w:r w:rsidR="00BF5329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рублей.</w:t>
      </w:r>
    </w:p>
    <w:p w:rsidR="00BF5329" w:rsidRDefault="00BF5329" w:rsidP="00F628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Кассовые расходы составили  </w:t>
      </w:r>
      <w:r w:rsidR="008A5601" w:rsidRPr="008A5601">
        <w:rPr>
          <w:sz w:val="28"/>
          <w:szCs w:val="28"/>
        </w:rPr>
        <w:t xml:space="preserve">в сумме </w:t>
      </w:r>
      <w:r w:rsidR="00AD3DC5">
        <w:rPr>
          <w:sz w:val="28"/>
          <w:szCs w:val="28"/>
        </w:rPr>
        <w:t>17667,272</w:t>
      </w:r>
      <w:r>
        <w:rPr>
          <w:sz w:val="28"/>
          <w:szCs w:val="28"/>
        </w:rPr>
        <w:t xml:space="preserve"> тыс. руб. (</w:t>
      </w:r>
      <w:r w:rsidR="00AD3DC5">
        <w:rPr>
          <w:sz w:val="28"/>
          <w:szCs w:val="28"/>
        </w:rPr>
        <w:t>100</w:t>
      </w:r>
      <w:r>
        <w:rPr>
          <w:sz w:val="28"/>
          <w:szCs w:val="28"/>
        </w:rPr>
        <w:t xml:space="preserve">%), </w:t>
      </w:r>
      <w:r w:rsidRPr="005715DA">
        <w:rPr>
          <w:sz w:val="28"/>
          <w:szCs w:val="28"/>
        </w:rPr>
        <w:t>,</w:t>
      </w:r>
      <w:r w:rsidRPr="00F8619D">
        <w:rPr>
          <w:sz w:val="28"/>
          <w:szCs w:val="28"/>
        </w:rPr>
        <w:t xml:space="preserve"> </w:t>
      </w:r>
      <w:r>
        <w:rPr>
          <w:sz w:val="28"/>
          <w:szCs w:val="28"/>
        </w:rPr>
        <w:t>в том числе за счет средств:</w:t>
      </w:r>
    </w:p>
    <w:p w:rsidR="00BF5329" w:rsidRDefault="00BF5329" w:rsidP="00F628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краевого бюджета – </w:t>
      </w:r>
      <w:r w:rsidR="00AD3DC5">
        <w:rPr>
          <w:sz w:val="28"/>
          <w:szCs w:val="28"/>
        </w:rPr>
        <w:t>17149,372</w:t>
      </w:r>
      <w:r>
        <w:rPr>
          <w:sz w:val="28"/>
          <w:szCs w:val="28"/>
        </w:rPr>
        <w:t xml:space="preserve"> тыс.</w:t>
      </w:r>
      <w:r w:rsidR="002D70AD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(</w:t>
      </w:r>
      <w:r w:rsidR="00AD3DC5">
        <w:rPr>
          <w:sz w:val="28"/>
          <w:szCs w:val="28"/>
        </w:rPr>
        <w:t>100</w:t>
      </w:r>
      <w:r>
        <w:rPr>
          <w:sz w:val="28"/>
          <w:szCs w:val="28"/>
        </w:rPr>
        <w:t>%);</w:t>
      </w:r>
    </w:p>
    <w:p w:rsidR="00BF5329" w:rsidRDefault="00BF5329" w:rsidP="00F628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местного бюджета – </w:t>
      </w:r>
      <w:r w:rsidR="00C071FA">
        <w:rPr>
          <w:sz w:val="28"/>
          <w:szCs w:val="28"/>
        </w:rPr>
        <w:t>517,900</w:t>
      </w:r>
      <w:r w:rsidR="002D70AD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 (100%).</w:t>
      </w:r>
    </w:p>
    <w:p w:rsidR="00BF5329" w:rsidRDefault="00BF5329" w:rsidP="00F628AB">
      <w:pPr>
        <w:ind w:firstLine="709"/>
        <w:jc w:val="both"/>
        <w:rPr>
          <w:sz w:val="28"/>
          <w:szCs w:val="28"/>
        </w:rPr>
      </w:pPr>
    </w:p>
    <w:p w:rsidR="00B162C3" w:rsidRDefault="00B162C3" w:rsidP="00F628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реализации утвержденной Программы определены четыре основных мероприятия:</w:t>
      </w:r>
    </w:p>
    <w:p w:rsidR="00B162C3" w:rsidRDefault="00B162C3" w:rsidP="00F628AB">
      <w:pPr>
        <w:widowControl w:val="0"/>
        <w:numPr>
          <w:ilvl w:val="0"/>
          <w:numId w:val="20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Выплата субсидий на развитие предпринимательства в АПК, улучшение материального положения жителей сельской местности;</w:t>
      </w:r>
    </w:p>
    <w:p w:rsidR="00B162C3" w:rsidRDefault="00B162C3" w:rsidP="00F628AB">
      <w:pPr>
        <w:widowControl w:val="0"/>
        <w:numPr>
          <w:ilvl w:val="0"/>
          <w:numId w:val="20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30"/>
          <w:szCs w:val="30"/>
        </w:rPr>
        <w:t xml:space="preserve">Мероприятия </w:t>
      </w:r>
      <w:r>
        <w:rPr>
          <w:sz w:val="28"/>
          <w:szCs w:val="28"/>
        </w:rPr>
        <w:t>при осуществлении деятельности по обращению с животными без владельцев на территории муниципального образования Тбилисский район.</w:t>
      </w:r>
    </w:p>
    <w:p w:rsidR="00B162C3" w:rsidRDefault="00B162C3" w:rsidP="00F628AB">
      <w:pPr>
        <w:widowControl w:val="0"/>
        <w:numPr>
          <w:ilvl w:val="0"/>
          <w:numId w:val="20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Обустройство места захоронения биологических отходов (скотомогильника, биотермической ямы).</w:t>
      </w:r>
    </w:p>
    <w:p w:rsidR="00B162C3" w:rsidRDefault="00B162C3" w:rsidP="00F628AB">
      <w:pPr>
        <w:widowControl w:val="0"/>
        <w:numPr>
          <w:ilvl w:val="0"/>
          <w:numId w:val="20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проведения районных мероприятий в области агропромышленного комплекса.</w:t>
      </w:r>
    </w:p>
    <w:p w:rsidR="00B162C3" w:rsidRDefault="00B162C3" w:rsidP="00F628A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</w:rPr>
        <w:lastRenderedPageBreak/>
        <w:t>В 20</w:t>
      </w:r>
      <w:r w:rsidR="00BF5329">
        <w:rPr>
          <w:sz w:val="28"/>
        </w:rPr>
        <w:t>2</w:t>
      </w:r>
      <w:r w:rsidR="00AD3DC5">
        <w:rPr>
          <w:sz w:val="28"/>
        </w:rPr>
        <w:t>3</w:t>
      </w:r>
      <w:r>
        <w:rPr>
          <w:sz w:val="28"/>
        </w:rPr>
        <w:t xml:space="preserve"> году в связи с отсутствием финансирования реализация основного мероприятия № 3 «</w:t>
      </w:r>
      <w:r>
        <w:rPr>
          <w:sz w:val="28"/>
          <w:szCs w:val="28"/>
        </w:rPr>
        <w:t>Обустройство места захоронения биологических отходов (скотомогильника, биотермической ямы)» не планировалась.</w:t>
      </w:r>
    </w:p>
    <w:p w:rsidR="009C392C" w:rsidRPr="00241178" w:rsidRDefault="009C392C" w:rsidP="00F628AB">
      <w:pPr>
        <w:ind w:firstLine="709"/>
        <w:jc w:val="center"/>
        <w:rPr>
          <w:rFonts w:eastAsia="Calibri"/>
          <w:b/>
          <w:bCs/>
          <w:sz w:val="28"/>
          <w:szCs w:val="28"/>
          <w:highlight w:val="green"/>
        </w:rPr>
      </w:pPr>
    </w:p>
    <w:p w:rsidR="009C392C" w:rsidRPr="00241178" w:rsidRDefault="00067092" w:rsidP="00F628AB">
      <w:pPr>
        <w:widowControl w:val="0"/>
        <w:suppressAutoHyphens/>
        <w:ind w:left="1135" w:right="1131"/>
        <w:contextualSpacing/>
        <w:jc w:val="center"/>
        <w:rPr>
          <w:rFonts w:eastAsia="DejaVu Sans"/>
          <w:b/>
          <w:kern w:val="1"/>
          <w:sz w:val="28"/>
          <w:szCs w:val="28"/>
        </w:rPr>
      </w:pPr>
      <w:r w:rsidRPr="00241178">
        <w:rPr>
          <w:b/>
          <w:i/>
          <w:sz w:val="28"/>
          <w:szCs w:val="28"/>
        </w:rPr>
        <w:t>3.1</w:t>
      </w:r>
      <w:r w:rsidR="00BF5329">
        <w:rPr>
          <w:b/>
          <w:i/>
          <w:sz w:val="28"/>
          <w:szCs w:val="28"/>
        </w:rPr>
        <w:t>6</w:t>
      </w:r>
      <w:r w:rsidRPr="00241178">
        <w:rPr>
          <w:b/>
          <w:i/>
          <w:sz w:val="28"/>
          <w:szCs w:val="28"/>
        </w:rPr>
        <w:t>.1.</w:t>
      </w:r>
      <w:r w:rsidR="009C392C" w:rsidRPr="00241178">
        <w:rPr>
          <w:b/>
          <w:i/>
          <w:sz w:val="28"/>
          <w:szCs w:val="28"/>
        </w:rPr>
        <w:t>О ходе реализации основного мероприятия №</w:t>
      </w:r>
      <w:r w:rsidR="009C392C" w:rsidRPr="00241178">
        <w:rPr>
          <w:b/>
          <w:i/>
          <w:color w:val="000000" w:themeColor="text1"/>
          <w:sz w:val="28"/>
          <w:szCs w:val="28"/>
        </w:rPr>
        <w:t>1</w:t>
      </w:r>
    </w:p>
    <w:p w:rsidR="009C392C" w:rsidRPr="00241178" w:rsidRDefault="009C392C" w:rsidP="00F628AB">
      <w:pPr>
        <w:widowControl w:val="0"/>
        <w:suppressAutoHyphens/>
        <w:ind w:left="1134" w:right="1131"/>
        <w:jc w:val="center"/>
        <w:rPr>
          <w:rFonts w:eastAsia="DejaVu Sans"/>
          <w:b/>
          <w:i/>
          <w:kern w:val="1"/>
          <w:sz w:val="28"/>
          <w:szCs w:val="28"/>
        </w:rPr>
      </w:pPr>
      <w:r w:rsidRPr="00241178">
        <w:rPr>
          <w:rFonts w:eastAsia="DejaVu Sans"/>
          <w:b/>
          <w:i/>
          <w:kern w:val="1"/>
          <w:sz w:val="28"/>
          <w:szCs w:val="28"/>
        </w:rPr>
        <w:t>«Выплата субсидий на развитие предпринимательства в АПК, улучшение материального положения</w:t>
      </w:r>
    </w:p>
    <w:p w:rsidR="009C392C" w:rsidRPr="00241178" w:rsidRDefault="009C392C" w:rsidP="00F628AB">
      <w:pPr>
        <w:widowControl w:val="0"/>
        <w:suppressAutoHyphens/>
        <w:ind w:left="1134" w:right="1131"/>
        <w:jc w:val="center"/>
        <w:rPr>
          <w:rFonts w:eastAsia="DejaVu Sans"/>
          <w:b/>
          <w:i/>
          <w:kern w:val="1"/>
          <w:sz w:val="28"/>
          <w:szCs w:val="28"/>
        </w:rPr>
      </w:pPr>
      <w:r w:rsidRPr="00241178">
        <w:rPr>
          <w:rFonts w:eastAsia="DejaVu Sans"/>
          <w:b/>
          <w:i/>
          <w:kern w:val="1"/>
          <w:sz w:val="28"/>
          <w:szCs w:val="28"/>
        </w:rPr>
        <w:t>жителей сельской местности»</w:t>
      </w:r>
    </w:p>
    <w:p w:rsidR="00BF5329" w:rsidRDefault="00BF5329" w:rsidP="00F628AB">
      <w:pPr>
        <w:tabs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t>В целях выполнения первого мероприятия были разработаны и утверждены «Методические рекомендации по порядку расходования местными бюджетами субвенций из краевого бюджета на осуществление государственных полномочий по поддержке сельскохозяйственного производства в Краснодарском крае».</w:t>
      </w:r>
    </w:p>
    <w:p w:rsidR="00BF5329" w:rsidRDefault="00BF5329" w:rsidP="00F628AB">
      <w:pPr>
        <w:tabs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t xml:space="preserve">Для выплаты субсидий на развитие предпринимательства в АПК, улучшение материального положения жителей сельской местности муниципальному образованию Тбилисский район из краевого бюджета были выделены субвенции в сумме </w:t>
      </w:r>
      <w:r w:rsidR="00AD3DC5">
        <w:rPr>
          <w:sz w:val="28"/>
        </w:rPr>
        <w:t>16229,0</w:t>
      </w:r>
      <w:r w:rsidR="007A4A94">
        <w:rPr>
          <w:sz w:val="28"/>
        </w:rPr>
        <w:t xml:space="preserve">  тыс.</w:t>
      </w:r>
      <w:r>
        <w:rPr>
          <w:sz w:val="28"/>
        </w:rPr>
        <w:t xml:space="preserve"> рублей, из них:</w:t>
      </w:r>
    </w:p>
    <w:p w:rsidR="00BF5329" w:rsidRDefault="00BF5329" w:rsidP="00F628AB">
      <w:pPr>
        <w:tabs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t xml:space="preserve">- Поддержка сельскохозяйственного производства – </w:t>
      </w:r>
      <w:r w:rsidR="00AD3DC5">
        <w:rPr>
          <w:sz w:val="28"/>
        </w:rPr>
        <w:t>16229,0</w:t>
      </w:r>
      <w:r w:rsidR="007A4A94">
        <w:rPr>
          <w:sz w:val="28"/>
        </w:rPr>
        <w:t xml:space="preserve"> тыс.</w:t>
      </w:r>
      <w:r>
        <w:rPr>
          <w:sz w:val="28"/>
        </w:rPr>
        <w:t xml:space="preserve"> рублей;</w:t>
      </w:r>
    </w:p>
    <w:p w:rsidR="00BF5329" w:rsidRDefault="00BF5329" w:rsidP="00F628AB">
      <w:pPr>
        <w:tabs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t>- Поддержка кредитования малых форм хозяйствования – 0 рублей.</w:t>
      </w:r>
    </w:p>
    <w:p w:rsidR="00E95982" w:rsidRDefault="00E95982" w:rsidP="00E95982">
      <w:pPr>
        <w:tabs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t>По итогам 202</w:t>
      </w:r>
      <w:r w:rsidR="00AD3DC5">
        <w:rPr>
          <w:sz w:val="28"/>
        </w:rPr>
        <w:t>3</w:t>
      </w:r>
      <w:r>
        <w:rPr>
          <w:sz w:val="28"/>
        </w:rPr>
        <w:t xml:space="preserve"> года субсидии, предусмотренные на поддержку сельскохозяйственного производства, были выплачены в сумме </w:t>
      </w:r>
      <w:r w:rsidR="00AD3DC5">
        <w:rPr>
          <w:sz w:val="28"/>
        </w:rPr>
        <w:t>16229,0</w:t>
      </w:r>
      <w:r>
        <w:rPr>
          <w:sz w:val="28"/>
        </w:rPr>
        <w:t xml:space="preserve"> тысяч рублей или </w:t>
      </w:r>
      <w:r w:rsidR="00AD3DC5">
        <w:rPr>
          <w:sz w:val="28"/>
        </w:rPr>
        <w:t>100</w:t>
      </w:r>
      <w:r>
        <w:rPr>
          <w:sz w:val="28"/>
        </w:rPr>
        <w:t xml:space="preserve"> % от выделенного лимита.</w:t>
      </w:r>
    </w:p>
    <w:p w:rsidR="00D60463" w:rsidRDefault="00D60463" w:rsidP="00F628AB">
      <w:pPr>
        <w:widowControl w:val="0"/>
        <w:suppressAutoHyphens/>
        <w:ind w:left="1135" w:right="1131"/>
        <w:contextualSpacing/>
        <w:jc w:val="center"/>
        <w:rPr>
          <w:b/>
          <w:i/>
          <w:sz w:val="28"/>
          <w:szCs w:val="28"/>
        </w:rPr>
      </w:pPr>
    </w:p>
    <w:p w:rsidR="009C392C" w:rsidRPr="00241178" w:rsidRDefault="001D7CBF" w:rsidP="00F628AB">
      <w:pPr>
        <w:widowControl w:val="0"/>
        <w:suppressAutoHyphens/>
        <w:ind w:left="1135" w:right="1131"/>
        <w:contextualSpacing/>
        <w:jc w:val="center"/>
        <w:rPr>
          <w:rFonts w:eastAsia="DejaVu Sans"/>
          <w:b/>
          <w:kern w:val="1"/>
          <w:sz w:val="28"/>
          <w:szCs w:val="28"/>
        </w:rPr>
      </w:pPr>
      <w:r w:rsidRPr="00241178">
        <w:rPr>
          <w:b/>
          <w:i/>
          <w:sz w:val="28"/>
          <w:szCs w:val="28"/>
        </w:rPr>
        <w:t>3.1</w:t>
      </w:r>
      <w:r w:rsidR="00BF5329">
        <w:rPr>
          <w:b/>
          <w:i/>
          <w:sz w:val="28"/>
          <w:szCs w:val="28"/>
        </w:rPr>
        <w:t>6</w:t>
      </w:r>
      <w:r w:rsidRPr="00241178">
        <w:rPr>
          <w:b/>
          <w:i/>
          <w:sz w:val="28"/>
          <w:szCs w:val="28"/>
        </w:rPr>
        <w:t>.2.</w:t>
      </w:r>
      <w:r w:rsidR="009C392C" w:rsidRPr="00241178">
        <w:rPr>
          <w:b/>
          <w:i/>
          <w:sz w:val="28"/>
          <w:szCs w:val="28"/>
        </w:rPr>
        <w:t>О ходе реализации основного мероприятия №</w:t>
      </w:r>
      <w:r w:rsidR="009C392C" w:rsidRPr="00241178">
        <w:rPr>
          <w:b/>
          <w:i/>
          <w:color w:val="000000" w:themeColor="text1"/>
          <w:sz w:val="28"/>
          <w:szCs w:val="28"/>
        </w:rPr>
        <w:t xml:space="preserve">2 </w:t>
      </w:r>
    </w:p>
    <w:p w:rsidR="009C392C" w:rsidRDefault="009C392C" w:rsidP="00F628AB">
      <w:pPr>
        <w:widowControl w:val="0"/>
        <w:suppressAutoHyphens/>
        <w:ind w:left="1134" w:right="1131"/>
        <w:jc w:val="center"/>
        <w:rPr>
          <w:rFonts w:eastAsia="DejaVu Sans"/>
          <w:b/>
          <w:i/>
          <w:kern w:val="1"/>
          <w:sz w:val="28"/>
          <w:szCs w:val="28"/>
        </w:rPr>
      </w:pPr>
      <w:r w:rsidRPr="00241178">
        <w:rPr>
          <w:rFonts w:eastAsia="DejaVu Sans"/>
          <w:b/>
          <w:i/>
          <w:kern w:val="1"/>
          <w:sz w:val="28"/>
          <w:szCs w:val="28"/>
        </w:rPr>
        <w:t>«</w:t>
      </w:r>
      <w:r w:rsidR="00E67CA1" w:rsidRPr="00E67CA1">
        <w:rPr>
          <w:rFonts w:eastAsia="DejaVu Sans"/>
          <w:b/>
          <w:i/>
          <w:kern w:val="1"/>
          <w:sz w:val="28"/>
          <w:szCs w:val="28"/>
        </w:rPr>
        <w:t>Организация мероприятий при осуществлении деятельности по обращению с животными без владельцев на территории муниципально</w:t>
      </w:r>
      <w:r w:rsidR="00E67CA1">
        <w:rPr>
          <w:rFonts w:eastAsia="DejaVu Sans"/>
          <w:b/>
          <w:i/>
          <w:kern w:val="1"/>
          <w:sz w:val="28"/>
          <w:szCs w:val="28"/>
        </w:rPr>
        <w:t>го образования Тбилисский район</w:t>
      </w:r>
      <w:r w:rsidRPr="00241178">
        <w:rPr>
          <w:rFonts w:eastAsia="DejaVu Sans"/>
          <w:b/>
          <w:i/>
          <w:kern w:val="1"/>
          <w:sz w:val="28"/>
          <w:szCs w:val="28"/>
        </w:rPr>
        <w:t>»</w:t>
      </w:r>
    </w:p>
    <w:p w:rsidR="007A4A94" w:rsidRDefault="007A4A94" w:rsidP="00AD3D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AD3DC5">
        <w:rPr>
          <w:sz w:val="28"/>
          <w:szCs w:val="28"/>
        </w:rPr>
        <w:t>3</w:t>
      </w:r>
      <w:r>
        <w:rPr>
          <w:sz w:val="28"/>
          <w:szCs w:val="28"/>
        </w:rPr>
        <w:t xml:space="preserve"> году </w:t>
      </w:r>
      <w:r w:rsidR="00AD3DC5">
        <w:rPr>
          <w:sz w:val="28"/>
          <w:szCs w:val="28"/>
        </w:rPr>
        <w:t>на реализацию переданных полномочий по регулированию численности животных без владельцев доведена субвенция в сумме 923,700 тыс. рублей,</w:t>
      </w:r>
      <w:proofErr w:type="gramStart"/>
      <w:r w:rsidR="00AD3DC5">
        <w:rPr>
          <w:sz w:val="28"/>
          <w:szCs w:val="28"/>
        </w:rPr>
        <w:t xml:space="preserve"> </w:t>
      </w:r>
      <w:r w:rsidR="00831FE0">
        <w:rPr>
          <w:sz w:val="28"/>
          <w:szCs w:val="28"/>
        </w:rPr>
        <w:t>,</w:t>
      </w:r>
      <w:proofErr w:type="gramEnd"/>
      <w:r w:rsidR="00831FE0">
        <w:rPr>
          <w:sz w:val="28"/>
          <w:szCs w:val="28"/>
        </w:rPr>
        <w:t xml:space="preserve"> в том числе за счет средств:</w:t>
      </w:r>
    </w:p>
    <w:p w:rsidR="00831FE0" w:rsidRDefault="00831FE0" w:rsidP="00AD3D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краевого бюджета – </w:t>
      </w:r>
      <w:r w:rsidR="00AD3DC5">
        <w:rPr>
          <w:sz w:val="28"/>
          <w:szCs w:val="28"/>
        </w:rPr>
        <w:t>923,7</w:t>
      </w:r>
      <w:r>
        <w:rPr>
          <w:sz w:val="28"/>
          <w:szCs w:val="28"/>
        </w:rPr>
        <w:t xml:space="preserve"> тыс. рублей;</w:t>
      </w:r>
    </w:p>
    <w:p w:rsidR="00831FE0" w:rsidRDefault="00831FE0" w:rsidP="00AD3D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местного бюджета – </w:t>
      </w:r>
      <w:r w:rsidR="00E95982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рублей.</w:t>
      </w:r>
    </w:p>
    <w:p w:rsidR="00831FE0" w:rsidRDefault="00831FE0" w:rsidP="00E959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Кассовые расходы составили  </w:t>
      </w:r>
      <w:r w:rsidR="009D2F9E">
        <w:rPr>
          <w:sz w:val="28"/>
          <w:szCs w:val="28"/>
        </w:rPr>
        <w:t>920,371</w:t>
      </w:r>
      <w:r w:rsidR="00E95982">
        <w:rPr>
          <w:sz w:val="28"/>
          <w:szCs w:val="28"/>
        </w:rPr>
        <w:t xml:space="preserve"> тыс. руб. (</w:t>
      </w:r>
      <w:r w:rsidR="009D2F9E">
        <w:rPr>
          <w:sz w:val="28"/>
          <w:szCs w:val="28"/>
        </w:rPr>
        <w:t>99,6</w:t>
      </w:r>
      <w:r w:rsidR="00E95982">
        <w:rPr>
          <w:sz w:val="28"/>
          <w:szCs w:val="28"/>
        </w:rPr>
        <w:t>%).</w:t>
      </w:r>
    </w:p>
    <w:p w:rsidR="009D2F9E" w:rsidRDefault="009D2F9E" w:rsidP="009D2F9E">
      <w:pPr>
        <w:ind w:firstLine="709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В период с 24 апреля по 12 августа 2023 года на территории Тбилисского района отловлено 158 животных без владельцев. Данные животные были помещены и содержались в приюте, который находится в городе Кропоткин. Все отловленные животные были стерилизованы (кастрированы), привиты от бешенства, прошли маркирование (</w:t>
      </w:r>
      <w:proofErr w:type="spellStart"/>
      <w:r>
        <w:rPr>
          <w:rFonts w:eastAsia="Lucida Sans Unicode"/>
          <w:sz w:val="28"/>
          <w:szCs w:val="28"/>
        </w:rPr>
        <w:t>биркование</w:t>
      </w:r>
      <w:proofErr w:type="spellEnd"/>
      <w:r>
        <w:rPr>
          <w:rFonts w:eastAsia="Lucida Sans Unicode"/>
          <w:sz w:val="28"/>
          <w:szCs w:val="28"/>
        </w:rPr>
        <w:t>) и содержались в приюте, в соответствии с условиями муниципального контракта 26 дней. После окончания периода содержания животные, не проявляющие немотивированную агрессию, были возвращены на территорию муниципального образования Тбилисский район в прежние места их обитания, с учетом мест, на которые запрещено возвращать животных без владельцев.</w:t>
      </w:r>
    </w:p>
    <w:p w:rsidR="009D2F9E" w:rsidRDefault="009D2F9E" w:rsidP="009D2F9E">
      <w:pPr>
        <w:ind w:firstLine="709"/>
        <w:jc w:val="both"/>
        <w:rPr>
          <w:rFonts w:eastAsia="DejaVu Sans"/>
          <w:sz w:val="28"/>
          <w:szCs w:val="28"/>
        </w:rPr>
      </w:pPr>
      <w:r>
        <w:rPr>
          <w:sz w:val="28"/>
          <w:szCs w:val="28"/>
        </w:rPr>
        <w:lastRenderedPageBreak/>
        <w:t>Муниципальный контракт исполнен на сумму 906 920,00 рублей. После полного расчета за оказанные услуги по отлову и содержанию 158 единиц животных без владельцев, 12 сентября 2023 года по обоюдному согласию сторон муниципальный контракт расторгнут, сумма расторжения контракта составила 3 080,00 рублей.</w:t>
      </w:r>
    </w:p>
    <w:p w:rsidR="009D2F9E" w:rsidRDefault="009D2F9E" w:rsidP="009D2F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освоения средств бюджета Краснодарского края выделенных на администрирование были проведены мероприятия по проведению электронного аукциона и заключению муниципальных контрактов на приобретение бумаги для офисной техники и канцелярских товаров на сумму 13 451,70 рублей. По итогам проведения электронного аукциона образовалась экономия средств бюджета Краснодарского края в сумме 248,30 рублей.</w:t>
      </w:r>
    </w:p>
    <w:p w:rsidR="00A03894" w:rsidRDefault="00A03894" w:rsidP="007A4A94">
      <w:pPr>
        <w:widowControl w:val="0"/>
        <w:suppressAutoHyphens/>
        <w:ind w:left="1135" w:right="1131"/>
        <w:contextualSpacing/>
        <w:jc w:val="center"/>
        <w:rPr>
          <w:b/>
          <w:i/>
          <w:sz w:val="28"/>
          <w:szCs w:val="28"/>
        </w:rPr>
      </w:pPr>
    </w:p>
    <w:p w:rsidR="00B162C3" w:rsidRPr="00241178" w:rsidRDefault="007A4A94" w:rsidP="007A4A94">
      <w:pPr>
        <w:widowControl w:val="0"/>
        <w:suppressAutoHyphens/>
        <w:ind w:left="1135" w:right="1131"/>
        <w:contextualSpacing/>
        <w:jc w:val="center"/>
        <w:rPr>
          <w:rFonts w:eastAsia="DejaVu Sans"/>
          <w:b/>
          <w:kern w:val="1"/>
          <w:sz w:val="28"/>
          <w:szCs w:val="28"/>
        </w:rPr>
      </w:pPr>
      <w:r w:rsidRPr="00241178">
        <w:rPr>
          <w:b/>
          <w:i/>
          <w:sz w:val="28"/>
          <w:szCs w:val="28"/>
        </w:rPr>
        <w:t xml:space="preserve"> </w:t>
      </w:r>
      <w:r w:rsidR="00B162C3" w:rsidRPr="00241178">
        <w:rPr>
          <w:b/>
          <w:i/>
          <w:sz w:val="28"/>
          <w:szCs w:val="28"/>
        </w:rPr>
        <w:t>3.1</w:t>
      </w:r>
      <w:r w:rsidR="00BF5329">
        <w:rPr>
          <w:b/>
          <w:i/>
          <w:sz w:val="28"/>
          <w:szCs w:val="28"/>
        </w:rPr>
        <w:t>6</w:t>
      </w:r>
      <w:r w:rsidR="00B162C3" w:rsidRPr="00241178">
        <w:rPr>
          <w:b/>
          <w:i/>
          <w:sz w:val="28"/>
          <w:szCs w:val="28"/>
        </w:rPr>
        <w:t>.</w:t>
      </w:r>
      <w:r w:rsidR="00B162C3">
        <w:rPr>
          <w:b/>
          <w:i/>
          <w:sz w:val="28"/>
          <w:szCs w:val="28"/>
        </w:rPr>
        <w:t>3</w:t>
      </w:r>
      <w:r w:rsidR="00B162C3" w:rsidRPr="00241178">
        <w:rPr>
          <w:b/>
          <w:i/>
          <w:sz w:val="28"/>
          <w:szCs w:val="28"/>
        </w:rPr>
        <w:t>.О ходе реализации основного мероприятия №</w:t>
      </w:r>
      <w:r w:rsidR="00B162C3">
        <w:rPr>
          <w:b/>
          <w:i/>
          <w:color w:val="000000" w:themeColor="text1"/>
          <w:sz w:val="28"/>
          <w:szCs w:val="28"/>
        </w:rPr>
        <w:t>4</w:t>
      </w:r>
    </w:p>
    <w:p w:rsidR="00B162C3" w:rsidRDefault="00B162C3" w:rsidP="00F628AB">
      <w:pPr>
        <w:widowControl w:val="0"/>
        <w:suppressAutoHyphens/>
        <w:ind w:left="1134" w:right="1131"/>
        <w:jc w:val="center"/>
        <w:rPr>
          <w:rFonts w:eastAsia="DejaVu Sans"/>
          <w:b/>
          <w:i/>
          <w:kern w:val="1"/>
          <w:sz w:val="28"/>
          <w:szCs w:val="28"/>
        </w:rPr>
      </w:pPr>
      <w:r w:rsidRPr="00B162C3">
        <w:rPr>
          <w:rFonts w:eastAsia="DejaVu Sans"/>
          <w:b/>
          <w:i/>
          <w:kern w:val="1"/>
          <w:sz w:val="28"/>
          <w:szCs w:val="28"/>
        </w:rPr>
        <w:t>«</w:t>
      </w:r>
      <w:r w:rsidRPr="00B162C3">
        <w:rPr>
          <w:b/>
          <w:i/>
          <w:sz w:val="28"/>
          <w:szCs w:val="28"/>
        </w:rPr>
        <w:t>Организация проведения районных мероприятий в области агропромышленного комплекса</w:t>
      </w:r>
      <w:r w:rsidRPr="00B162C3">
        <w:rPr>
          <w:rFonts w:eastAsia="DejaVu Sans"/>
          <w:b/>
          <w:i/>
          <w:kern w:val="1"/>
          <w:sz w:val="28"/>
          <w:szCs w:val="28"/>
        </w:rPr>
        <w:t>»</w:t>
      </w:r>
    </w:p>
    <w:p w:rsidR="00E95982" w:rsidRDefault="00E95982" w:rsidP="00E95982">
      <w:pPr>
        <w:tabs>
          <w:tab w:val="left" w:pos="1134"/>
        </w:tabs>
        <w:ind w:firstLine="709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>В 202</w:t>
      </w:r>
      <w:r w:rsidR="009D2F9E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году по основному мероприятию № 4 </w:t>
      </w:r>
      <w:r>
        <w:rPr>
          <w:sz w:val="28"/>
          <w:szCs w:val="28"/>
        </w:rPr>
        <w:t>«Организация проведения районных мероприятий в области агропромышленного комплекса», основной задачей которого является пропаганда и внедрение передовых приемов и методов труда в сельскохозяйственном производстве, применение мер морального и материального стимулирования за высокопроизводительный и качественный труд, совершенствование профессионального мастерства работников сельского хозяйства было выделено средств местного бюджета в сумме 517,9 тысяч рубле, в том числе:</w:t>
      </w:r>
      <w:proofErr w:type="gramEnd"/>
    </w:p>
    <w:p w:rsidR="00BC1DA3" w:rsidRDefault="00BC1DA3" w:rsidP="00BC1DA3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на п</w:t>
      </w:r>
      <w:r>
        <w:rPr>
          <w:bCs/>
          <w:sz w:val="28"/>
          <w:szCs w:val="28"/>
        </w:rPr>
        <w:t>роведение мероприятия районного праздника «День урожая» – 517,9 тысяч рублей;</w:t>
      </w:r>
    </w:p>
    <w:p w:rsidR="00E95982" w:rsidRDefault="00BC1DA3" w:rsidP="00BC1DA3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приобретение кубков, ваз фарфоровых победителям в районном смотре культуры земледелия – 0 тысяч рублей. Кассовый расход составил 517,9 тысяч рублей.</w:t>
      </w:r>
    </w:p>
    <w:p w:rsidR="00B162C3" w:rsidRDefault="00B162C3" w:rsidP="00F628AB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9C392C" w:rsidRDefault="00FD4C02" w:rsidP="00F628AB">
      <w:pPr>
        <w:contextualSpacing/>
        <w:jc w:val="center"/>
        <w:rPr>
          <w:b/>
          <w:bCs/>
          <w:i/>
          <w:iCs/>
          <w:sz w:val="28"/>
          <w:szCs w:val="28"/>
        </w:rPr>
      </w:pPr>
      <w:r w:rsidRPr="00241178">
        <w:rPr>
          <w:rFonts w:eastAsia="Calibri"/>
          <w:b/>
          <w:bCs/>
          <w:i/>
          <w:sz w:val="28"/>
          <w:szCs w:val="28"/>
        </w:rPr>
        <w:t>3.1</w:t>
      </w:r>
      <w:r w:rsidR="00BF5329">
        <w:rPr>
          <w:rFonts w:eastAsia="Calibri"/>
          <w:b/>
          <w:bCs/>
          <w:i/>
          <w:sz w:val="28"/>
          <w:szCs w:val="28"/>
        </w:rPr>
        <w:t>6</w:t>
      </w:r>
      <w:r w:rsidRPr="00241178">
        <w:rPr>
          <w:rFonts w:eastAsia="Calibri"/>
          <w:b/>
          <w:bCs/>
          <w:i/>
          <w:sz w:val="28"/>
          <w:szCs w:val="28"/>
        </w:rPr>
        <w:t>.</w:t>
      </w:r>
      <w:r w:rsidR="00B162C3">
        <w:rPr>
          <w:rFonts w:eastAsia="Calibri"/>
          <w:b/>
          <w:bCs/>
          <w:i/>
          <w:sz w:val="28"/>
          <w:szCs w:val="28"/>
        </w:rPr>
        <w:t>4</w:t>
      </w:r>
      <w:r w:rsidRPr="00241178">
        <w:rPr>
          <w:rFonts w:eastAsia="Calibri"/>
          <w:b/>
          <w:bCs/>
          <w:i/>
          <w:sz w:val="28"/>
          <w:szCs w:val="28"/>
        </w:rPr>
        <w:t>.</w:t>
      </w:r>
      <w:r w:rsidR="009C392C" w:rsidRPr="00241178">
        <w:rPr>
          <w:rFonts w:eastAsia="Calibri"/>
          <w:b/>
          <w:bCs/>
          <w:i/>
          <w:sz w:val="28"/>
          <w:szCs w:val="28"/>
        </w:rPr>
        <w:t>Достижение целевых показателей муниципальной программы «</w:t>
      </w:r>
      <w:r w:rsidR="009C392C" w:rsidRPr="00241178">
        <w:rPr>
          <w:b/>
          <w:bCs/>
          <w:i/>
          <w:iCs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продовольствия»</w:t>
      </w:r>
    </w:p>
    <w:p w:rsidR="00E95982" w:rsidRPr="00241178" w:rsidRDefault="00E95982" w:rsidP="00F628AB">
      <w:pPr>
        <w:contextualSpacing/>
        <w:jc w:val="center"/>
        <w:rPr>
          <w:rFonts w:eastAsia="Calibri"/>
          <w:b/>
          <w:bCs/>
          <w:i/>
          <w:sz w:val="28"/>
          <w:szCs w:val="28"/>
        </w:rPr>
      </w:pPr>
    </w:p>
    <w:p w:rsidR="00BC1DA3" w:rsidRDefault="00BC1DA3" w:rsidP="00BC1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Общее количество малых форм хозяйствования в АПК Тбилисского района составляет 18 946 единиц. Данный целевой показатель остается неизменным с 2012 года и на плановый период Программы с 2015 по 2025 годы его снижение не планируется. В 2023 году данный показатель остался неизменным, что является его стопроцентным выполнением.</w:t>
      </w:r>
    </w:p>
    <w:p w:rsidR="00BC1DA3" w:rsidRDefault="00BC1DA3" w:rsidP="00BC1DA3">
      <w:pPr>
        <w:ind w:firstLine="709"/>
        <w:jc w:val="both"/>
        <w:rPr>
          <w:sz w:val="28"/>
        </w:rPr>
      </w:pPr>
      <w:r>
        <w:rPr>
          <w:sz w:val="28"/>
          <w:szCs w:val="28"/>
        </w:rPr>
        <w:t>В настоящее время м</w:t>
      </w:r>
      <w:r>
        <w:rPr>
          <w:sz w:val="28"/>
        </w:rPr>
        <w:t>алые формы хозяйствования имеют большой потенциал в увеличении производства сельскохозяйственной продукции и являются неотъемлемым элементом крестьянского уклада жизни сельского населения.</w:t>
      </w:r>
    </w:p>
    <w:p w:rsidR="00BC1DA3" w:rsidRDefault="00BC1DA3" w:rsidP="00BC1DA3">
      <w:pPr>
        <w:pStyle w:val="af2"/>
        <w:spacing w:after="0" w:line="322" w:lineRule="exact"/>
        <w:ind w:left="20" w:right="20" w:firstLine="68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Субсидии, выплачиваемые в рамках утвержденной Программы, являются необходимой и целенаправленной поддержкой представителей малых форм хозяйствования Тбилисского района.</w:t>
      </w:r>
    </w:p>
    <w:p w:rsidR="00BC1DA3" w:rsidRDefault="00BC1DA3" w:rsidP="00BC1DA3">
      <w:pPr>
        <w:pStyle w:val="a6"/>
        <w:widowControl w:val="0"/>
        <w:spacing w:after="0" w:line="240" w:lineRule="auto"/>
        <w:ind w:left="0" w:firstLine="68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Реализация Программы способствует сохранению стабильности сельскохозяйственного производства и продовольственного рынка в районе, имеет важное значение в социально-экономическом развитии граждан и положительным образом влияет на такой целевой показатель как – объем продукции сельского хозяйства в действующих ценах, произведенный в малых формах хозяйствования, который планировался на 2023 год в размере 4 875,0 миллионов рублей.</w:t>
      </w:r>
      <w:proofErr w:type="gramEnd"/>
    </w:p>
    <w:p w:rsidR="00BC1DA3" w:rsidRDefault="00BC1DA3" w:rsidP="00BC1DA3">
      <w:pPr>
        <w:pStyle w:val="a6"/>
        <w:widowControl w:val="0"/>
        <w:spacing w:after="0" w:line="240" w:lineRule="auto"/>
        <w:ind w:left="0" w:firstLine="6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оценке 2023 года значения данного показателя составляет                   4 879,9 миллионов рублей, или 100,1% к плановому значению.</w:t>
      </w:r>
    </w:p>
    <w:p w:rsidR="00BC1DA3" w:rsidRDefault="00BC1DA3" w:rsidP="00BC1DA3">
      <w:pPr>
        <w:pStyle w:val="a6"/>
        <w:widowControl w:val="0"/>
        <w:spacing w:after="0" w:line="240" w:lineRule="auto"/>
        <w:ind w:left="0" w:firstLine="6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данного показателя положительным образом сказывается и на среднемесячном доходе малых форм хозяйствования в АПК муниципального образования Тбилисский район, который планировался на 2023 год в размере 17,6 тысяч рублей.</w:t>
      </w:r>
    </w:p>
    <w:p w:rsidR="00BC1DA3" w:rsidRDefault="00BC1DA3" w:rsidP="00BC1DA3">
      <w:pPr>
        <w:pStyle w:val="a6"/>
        <w:widowControl w:val="0"/>
        <w:spacing w:after="0" w:line="240" w:lineRule="auto"/>
        <w:ind w:left="0" w:firstLine="6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учетом роста объема продукции сельского хозяйства в действующих ценах, произведенного в малых формах хозяйствования и мер государственной поддержки, оказанных в рамках утвержденной Программы, среднемесячный доход малых форм хозяйствования за 2023 год оценивается в сумме 21,5 тысяч рублей, или 122,0% к плановому показателю.</w:t>
      </w:r>
    </w:p>
    <w:p w:rsidR="00BC1DA3" w:rsidRDefault="00BC1DA3" w:rsidP="00BC1DA3">
      <w:pPr>
        <w:pStyle w:val="a6"/>
        <w:widowControl w:val="0"/>
        <w:suppressAutoHyphens/>
        <w:spacing w:after="0" w:line="240" w:lineRule="auto"/>
        <w:ind w:left="0" w:firstLine="6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Эпизоотическое и ветеринарно-санитарное благополучие – один из факторов, определяющих социально-экономическую ситуацию в районе, перспективы его развития. Оно способствует стабильному развитию, повышению рентабельности животноводства и перерабатывающих отраслей.</w:t>
      </w:r>
    </w:p>
    <w:p w:rsidR="00BC1DA3" w:rsidRDefault="00BC1DA3" w:rsidP="00BC1DA3">
      <w:pPr>
        <w:pStyle w:val="a6"/>
        <w:widowControl w:val="0"/>
        <w:suppressAutoHyphens/>
        <w:spacing w:after="0" w:line="240" w:lineRule="auto"/>
        <w:ind w:left="0" w:firstLine="6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Угрозу эпизоотическому и ветеринарно-санитарному благополучию представляют целый ряд причин и факторов риска. Это, прежде всего, напряженная эпизоотическая ситуация в соседних субъектах Российской Федерации и сопредельных государствах. В связи с этим существует угроза заноса на территорию Краснодарского края возбудителей болезней животных, в том числе </w:t>
      </w:r>
      <w:proofErr w:type="spellStart"/>
      <w:r>
        <w:rPr>
          <w:rFonts w:ascii="Times New Roman" w:hAnsi="Times New Roman"/>
          <w:sz w:val="28"/>
          <w:szCs w:val="28"/>
        </w:rPr>
        <w:t>зооантропонозов</w:t>
      </w:r>
      <w:proofErr w:type="spellEnd"/>
      <w:r>
        <w:rPr>
          <w:rFonts w:ascii="Times New Roman" w:hAnsi="Times New Roman"/>
          <w:sz w:val="28"/>
          <w:szCs w:val="28"/>
        </w:rPr>
        <w:t xml:space="preserve"> и болезней, экзотических для России.</w:t>
      </w:r>
    </w:p>
    <w:p w:rsidR="00BC1DA3" w:rsidRDefault="00BC1DA3" w:rsidP="00BC1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Одним из целевых показателей Программы является отсутствие случаев возникновения заболеваний, общих для человека и животных на территории муниципального образования Тбилисский район. В 2023 году достичь стопроцентного выполнения данного показателя удалось за счет проведения мероприятий по отлову, вакцинации, стерилизации (кастрации) животных без владельца на территории сельских поселений, а также благодаря мероприятиям, проводимым администрациями сельских поселений Тбилисского района по изъятию с территории сельских поселений синантропных животных, представляющих угрозу жизни и здоровью граждан.</w:t>
      </w:r>
    </w:p>
    <w:p w:rsidR="00BC1DA3" w:rsidRDefault="00BC1DA3" w:rsidP="00BC1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данным ГБУ КК «Управление ветеринарии Тбилисского района» в 2021 году на территории муниципального образования Тбилисский район не зафиксировано случаев возникновения заболеваемости животных карантинными и особо опасными болезнями, их распространение в случае заноса из других районов, тем самым был, достигнут очередной целевой показатель Программы.</w:t>
      </w:r>
    </w:p>
    <w:p w:rsidR="00BC1DA3" w:rsidRDefault="00BC1DA3" w:rsidP="00BC1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подведением итогов уборки всех основных культур урожая 2023 года проведение праздничных мероприятий было на более поздний срок.</w:t>
      </w:r>
    </w:p>
    <w:p w:rsidR="00BC1DA3" w:rsidRDefault="00BC1DA3" w:rsidP="00BC1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итогам соревнования по уборке зерновых колосовых культур был поощрен 41 победитель на сумму 517,9 тысяч рублей. В связи с увеличением количества номинаций, было принято решение отказаться от приобретения кубков (ваз), а данные средства направить на поощрение передовиков.</w:t>
      </w:r>
    </w:p>
    <w:p w:rsidR="00BC1DA3" w:rsidRDefault="00BC1DA3" w:rsidP="00BC1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Общее количество привлеченных участков мероприятия районного праздника «День урожая» составило порядка 150 человек.</w:t>
      </w:r>
    </w:p>
    <w:p w:rsidR="009C392C" w:rsidRPr="00454BB4" w:rsidRDefault="009C392C" w:rsidP="00533601">
      <w:pPr>
        <w:jc w:val="center"/>
        <w:rPr>
          <w:rFonts w:eastAsia="Calibri"/>
          <w:b/>
          <w:bCs/>
          <w:i/>
          <w:sz w:val="28"/>
          <w:szCs w:val="28"/>
        </w:rPr>
      </w:pPr>
      <w:r w:rsidRPr="00454BB4">
        <w:rPr>
          <w:rFonts w:eastAsia="Calibri"/>
          <w:b/>
          <w:bCs/>
          <w:i/>
          <w:sz w:val="28"/>
          <w:szCs w:val="28"/>
        </w:rPr>
        <w:t>Вывод</w:t>
      </w:r>
    </w:p>
    <w:p w:rsidR="009C392C" w:rsidRPr="00454BB4" w:rsidRDefault="009C392C" w:rsidP="00F628AB">
      <w:pPr>
        <w:ind w:firstLine="709"/>
        <w:jc w:val="both"/>
        <w:rPr>
          <w:sz w:val="28"/>
          <w:szCs w:val="28"/>
        </w:rPr>
      </w:pPr>
      <w:r w:rsidRPr="00454BB4">
        <w:rPr>
          <w:rFonts w:eastAsia="Calibri"/>
          <w:bCs/>
          <w:sz w:val="28"/>
          <w:szCs w:val="28"/>
        </w:rPr>
        <w:t>Э</w:t>
      </w:r>
      <w:r w:rsidRPr="00454BB4">
        <w:rPr>
          <w:sz w:val="28"/>
          <w:szCs w:val="28"/>
        </w:rPr>
        <w:t>ффективность реализации муниципальной программы муниципального образования Тбилисский район «Развитие сельского хозяйства и регулирование рынков сельскохозяйственной продукции, сырья и продовольствия» по итогам 20</w:t>
      </w:r>
      <w:r w:rsidR="008552C1">
        <w:rPr>
          <w:sz w:val="28"/>
          <w:szCs w:val="28"/>
        </w:rPr>
        <w:t>2</w:t>
      </w:r>
      <w:r w:rsidR="00EA55AD">
        <w:rPr>
          <w:sz w:val="28"/>
          <w:szCs w:val="28"/>
        </w:rPr>
        <w:t>2</w:t>
      </w:r>
      <w:r w:rsidRPr="00454BB4">
        <w:rPr>
          <w:sz w:val="28"/>
          <w:szCs w:val="28"/>
        </w:rPr>
        <w:t xml:space="preserve"> года может быть признана </w:t>
      </w:r>
      <w:r w:rsidR="00985F66">
        <w:rPr>
          <w:sz w:val="28"/>
          <w:szCs w:val="28"/>
        </w:rPr>
        <w:t>высокой</w:t>
      </w:r>
      <w:r w:rsidRPr="00454BB4">
        <w:rPr>
          <w:sz w:val="28"/>
          <w:szCs w:val="28"/>
        </w:rPr>
        <w:t xml:space="preserve">, коэффициент эффективности – </w:t>
      </w:r>
      <w:r w:rsidR="00985F66">
        <w:rPr>
          <w:sz w:val="28"/>
          <w:szCs w:val="28"/>
        </w:rPr>
        <w:t>1</w:t>
      </w:r>
      <w:r w:rsidRPr="00454BB4">
        <w:rPr>
          <w:sz w:val="28"/>
          <w:szCs w:val="28"/>
        </w:rPr>
        <w:t>.</w:t>
      </w:r>
    </w:p>
    <w:p w:rsidR="009C392C" w:rsidRPr="00454BB4" w:rsidRDefault="009C392C" w:rsidP="00F628AB">
      <w:pPr>
        <w:jc w:val="both"/>
        <w:rPr>
          <w:color w:val="FF0000"/>
          <w:sz w:val="28"/>
          <w:szCs w:val="28"/>
        </w:rPr>
      </w:pPr>
      <w:r w:rsidRPr="00454BB4">
        <w:rPr>
          <w:sz w:val="28"/>
          <w:szCs w:val="28"/>
        </w:rPr>
        <w:t xml:space="preserve">           Считаем целесообразным продолжить в дальнейшем реализацию всех основных мероприятий муниципальной программы. </w:t>
      </w:r>
    </w:p>
    <w:p w:rsidR="009C392C" w:rsidRDefault="009C392C" w:rsidP="00F628AB">
      <w:pPr>
        <w:jc w:val="both"/>
        <w:rPr>
          <w:sz w:val="28"/>
          <w:szCs w:val="28"/>
        </w:rPr>
      </w:pPr>
      <w:r w:rsidRPr="00454BB4">
        <w:rPr>
          <w:color w:val="FF0000"/>
          <w:sz w:val="28"/>
          <w:szCs w:val="28"/>
        </w:rPr>
        <w:t xml:space="preserve">           </w:t>
      </w:r>
      <w:r w:rsidRPr="00454BB4">
        <w:rPr>
          <w:sz w:val="28"/>
          <w:szCs w:val="28"/>
        </w:rPr>
        <w:t xml:space="preserve">Для дальнейшей реализации муниципальной программы координатору программы необходимо продолжить мониторинг и </w:t>
      </w:r>
      <w:proofErr w:type="gramStart"/>
      <w:r w:rsidRPr="00454BB4">
        <w:rPr>
          <w:sz w:val="28"/>
          <w:szCs w:val="28"/>
        </w:rPr>
        <w:t>контроль за</w:t>
      </w:r>
      <w:proofErr w:type="gramEnd"/>
      <w:r w:rsidRPr="00454BB4">
        <w:rPr>
          <w:sz w:val="28"/>
          <w:szCs w:val="28"/>
        </w:rPr>
        <w:t xml:space="preserve"> выполнением программных мероприятий, достижением целевых показателей и выполнением плана реализации муниципальной программы.</w:t>
      </w:r>
    </w:p>
    <w:p w:rsidR="00256914" w:rsidRDefault="00256914" w:rsidP="00F628AB">
      <w:pPr>
        <w:jc w:val="both"/>
        <w:rPr>
          <w:sz w:val="28"/>
          <w:szCs w:val="28"/>
        </w:rPr>
      </w:pPr>
    </w:p>
    <w:p w:rsidR="009C392C" w:rsidRPr="000053FC" w:rsidRDefault="009C392C" w:rsidP="00F628AB">
      <w:pPr>
        <w:keepNext/>
        <w:jc w:val="center"/>
        <w:rPr>
          <w:b/>
          <w:i/>
          <w:sz w:val="28"/>
          <w:szCs w:val="28"/>
        </w:rPr>
      </w:pPr>
      <w:r w:rsidRPr="000053FC">
        <w:rPr>
          <w:b/>
          <w:i/>
          <w:sz w:val="28"/>
          <w:szCs w:val="28"/>
        </w:rPr>
        <w:t>3.</w:t>
      </w:r>
      <w:r w:rsidR="00BE3335">
        <w:rPr>
          <w:b/>
          <w:i/>
          <w:sz w:val="28"/>
          <w:szCs w:val="28"/>
        </w:rPr>
        <w:t>17</w:t>
      </w:r>
      <w:r w:rsidRPr="000053FC">
        <w:rPr>
          <w:b/>
          <w:i/>
          <w:sz w:val="28"/>
          <w:szCs w:val="28"/>
        </w:rPr>
        <w:t xml:space="preserve">. О ходе реализации муниципальной программы  </w:t>
      </w:r>
    </w:p>
    <w:p w:rsidR="009C392C" w:rsidRPr="000053FC" w:rsidRDefault="009C392C" w:rsidP="00F628AB">
      <w:pPr>
        <w:keepNext/>
        <w:jc w:val="center"/>
        <w:rPr>
          <w:b/>
          <w:i/>
          <w:sz w:val="28"/>
          <w:szCs w:val="28"/>
        </w:rPr>
      </w:pPr>
      <w:r w:rsidRPr="000053FC">
        <w:rPr>
          <w:b/>
          <w:i/>
          <w:sz w:val="28"/>
          <w:szCs w:val="28"/>
        </w:rPr>
        <w:t>«Управление муниципальным имуществом»</w:t>
      </w:r>
    </w:p>
    <w:p w:rsidR="009C392C" w:rsidRPr="000053FC" w:rsidRDefault="009C392C" w:rsidP="00F628AB">
      <w:pPr>
        <w:ind w:firstLine="708"/>
        <w:jc w:val="both"/>
        <w:rPr>
          <w:sz w:val="28"/>
          <w:szCs w:val="28"/>
        </w:rPr>
      </w:pPr>
      <w:r w:rsidRPr="000053FC">
        <w:rPr>
          <w:sz w:val="28"/>
          <w:szCs w:val="28"/>
        </w:rPr>
        <w:t>Муниципальная программа муниципального образования Тбилисский район  «Управление муниципальным имуществом» (д</w:t>
      </w:r>
      <w:r w:rsidR="0011494F" w:rsidRPr="000053FC">
        <w:rPr>
          <w:sz w:val="28"/>
          <w:szCs w:val="28"/>
        </w:rPr>
        <w:t xml:space="preserve">алее – муниципальная программа) утверждена постановлением </w:t>
      </w:r>
      <w:r w:rsidRPr="000053FC">
        <w:rPr>
          <w:sz w:val="28"/>
          <w:szCs w:val="28"/>
        </w:rPr>
        <w:t>администрации муниципального образования Тбилисский р</w:t>
      </w:r>
      <w:r w:rsidR="0011494F" w:rsidRPr="000053FC">
        <w:rPr>
          <w:sz w:val="28"/>
          <w:szCs w:val="28"/>
        </w:rPr>
        <w:t xml:space="preserve">айон от 31 декабря 2015 года </w:t>
      </w:r>
      <w:r w:rsidRPr="000053FC">
        <w:rPr>
          <w:sz w:val="28"/>
          <w:szCs w:val="28"/>
        </w:rPr>
        <w:t xml:space="preserve">№ 878. </w:t>
      </w:r>
    </w:p>
    <w:p w:rsidR="009C392C" w:rsidRPr="000053FC" w:rsidRDefault="0011494F" w:rsidP="00F628AB">
      <w:pPr>
        <w:ind w:firstLine="708"/>
        <w:jc w:val="both"/>
        <w:rPr>
          <w:sz w:val="28"/>
          <w:szCs w:val="28"/>
        </w:rPr>
      </w:pPr>
      <w:r w:rsidRPr="000053FC">
        <w:rPr>
          <w:sz w:val="28"/>
          <w:szCs w:val="28"/>
        </w:rPr>
        <w:t>Координатор муниципальной</w:t>
      </w:r>
      <w:r w:rsidR="009C392C" w:rsidRPr="000053FC">
        <w:rPr>
          <w:sz w:val="28"/>
          <w:szCs w:val="28"/>
        </w:rPr>
        <w:t xml:space="preserve"> программы – </w:t>
      </w:r>
      <w:r w:rsidR="009C392C" w:rsidRPr="000053FC">
        <w:rPr>
          <w:rFonts w:eastAsia="Lucida Sans Unicode"/>
          <w:color w:val="000000"/>
          <w:kern w:val="28"/>
          <w:sz w:val="28"/>
          <w:szCs w:val="28"/>
          <w:lang w:eastAsia="ar-SA"/>
        </w:rPr>
        <w:t>отдел по управлению муниципальным имуществом администрации муниципального образования Тбилисский район</w:t>
      </w:r>
      <w:r w:rsidR="009C392C" w:rsidRPr="000053FC">
        <w:rPr>
          <w:sz w:val="28"/>
          <w:szCs w:val="28"/>
        </w:rPr>
        <w:t xml:space="preserve">. </w:t>
      </w:r>
    </w:p>
    <w:p w:rsidR="00B63462" w:rsidRPr="000053FC" w:rsidRDefault="00B63462" w:rsidP="00F628AB">
      <w:pPr>
        <w:ind w:firstLineChars="253" w:firstLine="708"/>
        <w:jc w:val="both"/>
        <w:rPr>
          <w:sz w:val="28"/>
          <w:szCs w:val="28"/>
        </w:rPr>
      </w:pPr>
      <w:r w:rsidRPr="000053FC">
        <w:rPr>
          <w:sz w:val="28"/>
          <w:szCs w:val="28"/>
        </w:rPr>
        <w:t>Объём финансирования муниципальной программы «Управление муниципальным имуществом» в 20</w:t>
      </w:r>
      <w:r w:rsidR="008552C1" w:rsidRPr="000053FC">
        <w:rPr>
          <w:sz w:val="28"/>
          <w:szCs w:val="28"/>
        </w:rPr>
        <w:t>2</w:t>
      </w:r>
      <w:r w:rsidR="00420E26">
        <w:rPr>
          <w:sz w:val="28"/>
          <w:szCs w:val="28"/>
        </w:rPr>
        <w:t>3</w:t>
      </w:r>
      <w:r w:rsidRPr="000053FC">
        <w:rPr>
          <w:sz w:val="28"/>
          <w:szCs w:val="28"/>
        </w:rPr>
        <w:t xml:space="preserve"> году был предусмотрен в сумме </w:t>
      </w:r>
      <w:r w:rsidR="00420E26">
        <w:rPr>
          <w:sz w:val="28"/>
          <w:szCs w:val="28"/>
        </w:rPr>
        <w:t>6810,700</w:t>
      </w:r>
      <w:r w:rsidRPr="000053FC">
        <w:rPr>
          <w:sz w:val="28"/>
          <w:szCs w:val="28"/>
        </w:rPr>
        <w:t xml:space="preserve"> тыс.</w:t>
      </w:r>
      <w:r w:rsidR="008A5601">
        <w:rPr>
          <w:sz w:val="28"/>
          <w:szCs w:val="28"/>
        </w:rPr>
        <w:t xml:space="preserve"> </w:t>
      </w:r>
      <w:r w:rsidRPr="000053FC">
        <w:rPr>
          <w:sz w:val="28"/>
          <w:szCs w:val="28"/>
        </w:rPr>
        <w:t>рублей, в том числе из местного бюджета (бюджета муниципального образования Тбилисский район)</w:t>
      </w:r>
      <w:r w:rsidR="008A5601" w:rsidRPr="008A5601">
        <w:t xml:space="preserve"> </w:t>
      </w:r>
      <w:r w:rsidR="008A5601" w:rsidRPr="008A5601">
        <w:rPr>
          <w:sz w:val="28"/>
          <w:szCs w:val="28"/>
        </w:rPr>
        <w:t>в сумме</w:t>
      </w:r>
      <w:r w:rsidRPr="000053FC">
        <w:rPr>
          <w:sz w:val="28"/>
          <w:szCs w:val="28"/>
        </w:rPr>
        <w:t xml:space="preserve"> </w:t>
      </w:r>
      <w:r w:rsidR="00420E26">
        <w:rPr>
          <w:sz w:val="28"/>
          <w:szCs w:val="28"/>
        </w:rPr>
        <w:t>6810,700</w:t>
      </w:r>
      <w:r w:rsidRPr="000053FC">
        <w:rPr>
          <w:sz w:val="28"/>
          <w:szCs w:val="28"/>
        </w:rPr>
        <w:t xml:space="preserve"> тыс.</w:t>
      </w:r>
      <w:r w:rsidR="008A5601">
        <w:rPr>
          <w:sz w:val="28"/>
          <w:szCs w:val="28"/>
        </w:rPr>
        <w:t xml:space="preserve"> </w:t>
      </w:r>
      <w:r w:rsidRPr="000053FC">
        <w:rPr>
          <w:sz w:val="28"/>
          <w:szCs w:val="28"/>
        </w:rPr>
        <w:t>рублей.</w:t>
      </w:r>
    </w:p>
    <w:p w:rsidR="00B63462" w:rsidRPr="000053FC" w:rsidRDefault="00B63462" w:rsidP="00F628AB">
      <w:pPr>
        <w:ind w:firstLineChars="253" w:firstLine="708"/>
        <w:jc w:val="both"/>
        <w:rPr>
          <w:sz w:val="28"/>
          <w:szCs w:val="28"/>
        </w:rPr>
      </w:pPr>
      <w:r w:rsidRPr="000053FC">
        <w:rPr>
          <w:sz w:val="28"/>
          <w:szCs w:val="28"/>
        </w:rPr>
        <w:t>Кассовые расходы по муниципальной  программе за 20</w:t>
      </w:r>
      <w:r w:rsidR="00A16847">
        <w:rPr>
          <w:sz w:val="28"/>
          <w:szCs w:val="28"/>
        </w:rPr>
        <w:t>2</w:t>
      </w:r>
      <w:r w:rsidR="00420E26">
        <w:rPr>
          <w:sz w:val="28"/>
          <w:szCs w:val="28"/>
        </w:rPr>
        <w:t>3</w:t>
      </w:r>
      <w:r w:rsidRPr="000053FC">
        <w:rPr>
          <w:sz w:val="28"/>
          <w:szCs w:val="28"/>
        </w:rPr>
        <w:t xml:space="preserve"> год  составили </w:t>
      </w:r>
      <w:r w:rsidR="008A5601" w:rsidRPr="008A5601">
        <w:rPr>
          <w:sz w:val="28"/>
          <w:szCs w:val="28"/>
        </w:rPr>
        <w:t xml:space="preserve">в сумме </w:t>
      </w:r>
      <w:r w:rsidR="00420E26">
        <w:rPr>
          <w:sz w:val="28"/>
          <w:szCs w:val="28"/>
        </w:rPr>
        <w:t>6300,186</w:t>
      </w:r>
      <w:r w:rsidRPr="000053FC">
        <w:rPr>
          <w:sz w:val="28"/>
          <w:szCs w:val="28"/>
        </w:rPr>
        <w:t xml:space="preserve"> тыс. руб. или </w:t>
      </w:r>
      <w:r w:rsidR="00420E26">
        <w:rPr>
          <w:sz w:val="28"/>
          <w:szCs w:val="28"/>
        </w:rPr>
        <w:t>92,5</w:t>
      </w:r>
      <w:r w:rsidRPr="000053FC">
        <w:rPr>
          <w:sz w:val="28"/>
          <w:szCs w:val="28"/>
        </w:rPr>
        <w:t xml:space="preserve"> % от плановых назначений.</w:t>
      </w:r>
    </w:p>
    <w:p w:rsidR="00B63462" w:rsidRPr="000053FC" w:rsidRDefault="00B63462" w:rsidP="00F628AB">
      <w:pPr>
        <w:ind w:firstLineChars="253" w:firstLine="708"/>
        <w:jc w:val="both"/>
        <w:rPr>
          <w:sz w:val="28"/>
          <w:szCs w:val="28"/>
        </w:rPr>
      </w:pPr>
      <w:r w:rsidRPr="000053FC">
        <w:rPr>
          <w:sz w:val="28"/>
          <w:szCs w:val="28"/>
        </w:rPr>
        <w:t xml:space="preserve">Достижение целей и решение задач, поставленных в  муниципальной  программе, осуществляется в рамках реализации 5 основных мероприятий. </w:t>
      </w:r>
    </w:p>
    <w:p w:rsidR="00B63462" w:rsidRPr="000053FC" w:rsidRDefault="00B63462" w:rsidP="00F628AB">
      <w:pPr>
        <w:ind w:firstLineChars="253" w:firstLine="708"/>
        <w:jc w:val="both"/>
        <w:rPr>
          <w:sz w:val="28"/>
          <w:szCs w:val="28"/>
        </w:rPr>
      </w:pPr>
      <w:r w:rsidRPr="000053FC">
        <w:rPr>
          <w:sz w:val="28"/>
          <w:szCs w:val="28"/>
        </w:rPr>
        <w:t xml:space="preserve">Контрольные события, предусмотренные планом реализации муниципальной программы, выполнены в полном объеме в установленные сроки. </w:t>
      </w:r>
    </w:p>
    <w:p w:rsidR="009C392C" w:rsidRPr="000053FC" w:rsidRDefault="009C392C" w:rsidP="00F628AB">
      <w:pPr>
        <w:jc w:val="both"/>
        <w:rPr>
          <w:b/>
          <w:i/>
          <w:sz w:val="28"/>
          <w:szCs w:val="28"/>
        </w:rPr>
      </w:pPr>
    </w:p>
    <w:p w:rsidR="009C392C" w:rsidRPr="000053FC" w:rsidRDefault="009C392C" w:rsidP="00F628AB">
      <w:pPr>
        <w:ind w:firstLine="711"/>
        <w:jc w:val="center"/>
        <w:rPr>
          <w:b/>
          <w:i/>
          <w:sz w:val="28"/>
          <w:szCs w:val="28"/>
        </w:rPr>
      </w:pPr>
      <w:r w:rsidRPr="000053FC">
        <w:rPr>
          <w:b/>
          <w:i/>
          <w:sz w:val="28"/>
          <w:szCs w:val="28"/>
        </w:rPr>
        <w:t>3.</w:t>
      </w:r>
      <w:r w:rsidR="00EA2549" w:rsidRPr="000053FC">
        <w:rPr>
          <w:b/>
          <w:i/>
          <w:sz w:val="28"/>
          <w:szCs w:val="28"/>
        </w:rPr>
        <w:t>1</w:t>
      </w:r>
      <w:r w:rsidR="00BE3335">
        <w:rPr>
          <w:b/>
          <w:i/>
          <w:sz w:val="28"/>
          <w:szCs w:val="28"/>
        </w:rPr>
        <w:t>7</w:t>
      </w:r>
      <w:r w:rsidRPr="000053FC">
        <w:rPr>
          <w:b/>
          <w:i/>
          <w:sz w:val="28"/>
          <w:szCs w:val="28"/>
        </w:rPr>
        <w:t>.1. О ходе реализации основного мероприятия № 1</w:t>
      </w:r>
    </w:p>
    <w:p w:rsidR="009C392C" w:rsidRPr="000053FC" w:rsidRDefault="009C392C" w:rsidP="00F628AB">
      <w:pPr>
        <w:ind w:firstLine="711"/>
        <w:jc w:val="center"/>
        <w:rPr>
          <w:b/>
          <w:i/>
          <w:sz w:val="28"/>
          <w:szCs w:val="28"/>
        </w:rPr>
      </w:pPr>
      <w:r w:rsidRPr="000053FC">
        <w:rPr>
          <w:rFonts w:eastAsia="Calibri"/>
          <w:b/>
          <w:bCs/>
          <w:i/>
          <w:sz w:val="28"/>
          <w:szCs w:val="28"/>
        </w:rPr>
        <w:t xml:space="preserve">«Проведение технической инвентаризации объектов недвижимости, в </w:t>
      </w:r>
      <w:proofErr w:type="spellStart"/>
      <w:r w:rsidRPr="000053FC">
        <w:rPr>
          <w:rFonts w:eastAsia="Calibri"/>
          <w:b/>
          <w:bCs/>
          <w:i/>
          <w:sz w:val="28"/>
          <w:szCs w:val="28"/>
        </w:rPr>
        <w:t>т.ч</w:t>
      </w:r>
      <w:proofErr w:type="spellEnd"/>
      <w:r w:rsidRPr="000053FC">
        <w:rPr>
          <w:rFonts w:eastAsia="Calibri"/>
          <w:b/>
          <w:bCs/>
          <w:i/>
          <w:sz w:val="28"/>
          <w:szCs w:val="28"/>
        </w:rPr>
        <w:t>. бесхозяйного имущества, изготовление технических и кадастровых паспортов и другие расходы по управлению муниципальной собственностью»</w:t>
      </w:r>
    </w:p>
    <w:p w:rsidR="00B63462" w:rsidRPr="000053FC" w:rsidRDefault="00B63462" w:rsidP="00F628AB">
      <w:pPr>
        <w:ind w:firstLineChars="253" w:firstLine="708"/>
        <w:jc w:val="both"/>
        <w:rPr>
          <w:sz w:val="28"/>
          <w:szCs w:val="28"/>
        </w:rPr>
      </w:pPr>
      <w:r w:rsidRPr="000053FC">
        <w:rPr>
          <w:sz w:val="28"/>
          <w:szCs w:val="28"/>
        </w:rPr>
        <w:lastRenderedPageBreak/>
        <w:t>Объем финансирования основного мероприятия на 20</w:t>
      </w:r>
      <w:r w:rsidR="000053FC">
        <w:rPr>
          <w:sz w:val="28"/>
          <w:szCs w:val="28"/>
        </w:rPr>
        <w:t>2</w:t>
      </w:r>
      <w:r w:rsidR="00420E26">
        <w:rPr>
          <w:sz w:val="28"/>
          <w:szCs w:val="28"/>
        </w:rPr>
        <w:t>3</w:t>
      </w:r>
      <w:r w:rsidRPr="000053FC">
        <w:rPr>
          <w:sz w:val="28"/>
          <w:szCs w:val="28"/>
        </w:rPr>
        <w:t xml:space="preserve"> год  был предусмотрен в  сумме  </w:t>
      </w:r>
      <w:r w:rsidR="00420E26">
        <w:rPr>
          <w:sz w:val="28"/>
          <w:szCs w:val="28"/>
        </w:rPr>
        <w:t>705,500</w:t>
      </w:r>
      <w:r w:rsidRPr="000053FC">
        <w:rPr>
          <w:sz w:val="28"/>
          <w:szCs w:val="28"/>
        </w:rPr>
        <w:t xml:space="preserve"> тыс. руб</w:t>
      </w:r>
      <w:r w:rsidR="008A5601">
        <w:rPr>
          <w:sz w:val="28"/>
          <w:szCs w:val="28"/>
        </w:rPr>
        <w:t>лей</w:t>
      </w:r>
      <w:r w:rsidRPr="000053FC">
        <w:rPr>
          <w:sz w:val="28"/>
          <w:szCs w:val="28"/>
        </w:rPr>
        <w:t xml:space="preserve">. Освоено в отчетном периоде (кассовые расходы) </w:t>
      </w:r>
      <w:r w:rsidR="006F5233">
        <w:rPr>
          <w:sz w:val="28"/>
          <w:szCs w:val="28"/>
        </w:rPr>
        <w:t xml:space="preserve">составило </w:t>
      </w:r>
      <w:r w:rsidR="008A5601" w:rsidRPr="008A5601">
        <w:rPr>
          <w:sz w:val="28"/>
          <w:szCs w:val="28"/>
        </w:rPr>
        <w:t xml:space="preserve">в сумме </w:t>
      </w:r>
      <w:r w:rsidRPr="000053FC">
        <w:rPr>
          <w:sz w:val="28"/>
          <w:szCs w:val="28"/>
        </w:rPr>
        <w:t xml:space="preserve"> </w:t>
      </w:r>
      <w:r w:rsidR="00420E26">
        <w:rPr>
          <w:sz w:val="28"/>
          <w:szCs w:val="28"/>
        </w:rPr>
        <w:t>361,676</w:t>
      </w:r>
      <w:r w:rsidRPr="000053FC">
        <w:rPr>
          <w:sz w:val="28"/>
          <w:szCs w:val="28"/>
        </w:rPr>
        <w:t xml:space="preserve"> тыс. руб</w:t>
      </w:r>
      <w:r w:rsidR="008A5601">
        <w:rPr>
          <w:sz w:val="28"/>
          <w:szCs w:val="28"/>
        </w:rPr>
        <w:t>лей</w:t>
      </w:r>
      <w:r w:rsidRPr="000053FC">
        <w:rPr>
          <w:sz w:val="28"/>
          <w:szCs w:val="28"/>
        </w:rPr>
        <w:t xml:space="preserve"> (</w:t>
      </w:r>
      <w:r w:rsidR="00420E26">
        <w:rPr>
          <w:sz w:val="28"/>
          <w:szCs w:val="28"/>
        </w:rPr>
        <w:t>51,3</w:t>
      </w:r>
      <w:r w:rsidRPr="000053FC">
        <w:rPr>
          <w:sz w:val="28"/>
          <w:szCs w:val="28"/>
        </w:rPr>
        <w:t xml:space="preserve"> %). </w:t>
      </w:r>
    </w:p>
    <w:p w:rsidR="00420E26" w:rsidRPr="00420E26" w:rsidRDefault="00420E26" w:rsidP="00420E26">
      <w:pPr>
        <w:ind w:firstLineChars="253" w:firstLine="708"/>
        <w:jc w:val="both"/>
        <w:rPr>
          <w:sz w:val="28"/>
          <w:szCs w:val="28"/>
        </w:rPr>
      </w:pPr>
      <w:r w:rsidRPr="00420E26">
        <w:rPr>
          <w:sz w:val="28"/>
          <w:szCs w:val="28"/>
        </w:rPr>
        <w:t>Основное мероприятие № 1 выполнено.</w:t>
      </w:r>
    </w:p>
    <w:p w:rsidR="00420E26" w:rsidRPr="00420E26" w:rsidRDefault="00420E26" w:rsidP="00420E26">
      <w:pPr>
        <w:ind w:firstLineChars="253" w:firstLine="708"/>
        <w:jc w:val="both"/>
        <w:rPr>
          <w:sz w:val="28"/>
          <w:szCs w:val="28"/>
        </w:rPr>
      </w:pPr>
      <w:r w:rsidRPr="00420E26">
        <w:rPr>
          <w:sz w:val="28"/>
          <w:szCs w:val="28"/>
        </w:rPr>
        <w:t xml:space="preserve">Проведена техническая инвентаризация объектов недвижимости для осуществления государственной регистрации муниципальной собственности. </w:t>
      </w:r>
    </w:p>
    <w:p w:rsidR="00420E26" w:rsidRDefault="00420E26" w:rsidP="00420E26">
      <w:pPr>
        <w:pStyle w:val="120"/>
        <w:tabs>
          <w:tab w:val="clear" w:pos="432"/>
          <w:tab w:val="left" w:pos="708"/>
        </w:tabs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420E26">
        <w:rPr>
          <w:rFonts w:ascii="Times New Roman" w:hAnsi="Times New Roman" w:cs="Times New Roman"/>
          <w:b w:val="0"/>
          <w:color w:val="auto"/>
          <w:sz w:val="28"/>
          <w:szCs w:val="28"/>
        </w:rPr>
        <w:t>Установлены границы свободных земельных участков в соответствии с требованиями Федерального закона «О государственной регистрации недвижимости» в целях реализации имущества посредством проведения аукциона на право заключения договоров аренды.</w:t>
      </w:r>
    </w:p>
    <w:p w:rsidR="00420E26" w:rsidRPr="00420E26" w:rsidRDefault="00420E26" w:rsidP="00420E26">
      <w:pPr>
        <w:pStyle w:val="af6"/>
        <w:keepNext/>
        <w:tabs>
          <w:tab w:val="left" w:pos="-195"/>
        </w:tabs>
        <w:spacing w:after="0"/>
        <w:ind w:left="0" w:right="-58" w:firstLine="57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lang w:eastAsia="hi-IN" w:bidi="hi-IN"/>
        </w:rPr>
        <w:tab/>
      </w:r>
      <w:r w:rsidRPr="00420E26">
        <w:rPr>
          <w:rFonts w:ascii="Times New Roman" w:hAnsi="Times New Roman" w:cs="Times New Roman"/>
          <w:sz w:val="28"/>
          <w:szCs w:val="28"/>
          <w:lang w:eastAsia="hi-IN" w:bidi="hi-IN"/>
        </w:rPr>
        <w:t>Кассовое исполнение</w:t>
      </w:r>
      <w:r>
        <w:rPr>
          <w:lang w:eastAsia="hi-IN" w:bidi="hi-IN"/>
        </w:rPr>
        <w:t xml:space="preserve"> </w:t>
      </w:r>
      <w:r w:rsidRPr="00420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выполнено на </w:t>
      </w:r>
      <w:r w:rsidRPr="00420E26">
        <w:rPr>
          <w:rFonts w:ascii="Times New Roman" w:hAnsi="Times New Roman" w:cs="Times New Roman"/>
          <w:sz w:val="28"/>
          <w:szCs w:val="28"/>
        </w:rPr>
        <w:t xml:space="preserve">51,3 </w:t>
      </w:r>
      <w:r w:rsidRPr="00420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</w:t>
      </w:r>
      <w:proofErr w:type="gramStart"/>
      <w:r w:rsidRPr="00420E26">
        <w:rPr>
          <w:rFonts w:ascii="Times New Roman" w:hAnsi="Times New Roman" w:cs="Times New Roman"/>
          <w:color w:val="000000" w:themeColor="text1"/>
          <w:sz w:val="28"/>
          <w:szCs w:val="28"/>
        </w:rPr>
        <w:t>в связи с образовавшейся кредиторской задолженностью</w:t>
      </w:r>
      <w:r w:rsidRPr="00420E26">
        <w:rPr>
          <w:rFonts w:ascii="Times New Roman" w:eastAsia="Arial" w:hAnsi="Times New Roman" w:cs="Times New Roman"/>
          <w:sz w:val="28"/>
          <w:szCs w:val="28"/>
        </w:rPr>
        <w:t xml:space="preserve"> за выполнение кадастровых работ по изготовлению технического плана на объекты</w:t>
      </w:r>
      <w:proofErr w:type="gramEnd"/>
      <w:r w:rsidRPr="00420E26">
        <w:rPr>
          <w:rFonts w:ascii="Times New Roman" w:eastAsia="Arial" w:hAnsi="Times New Roman" w:cs="Times New Roman"/>
          <w:sz w:val="28"/>
          <w:szCs w:val="28"/>
        </w:rPr>
        <w:t xml:space="preserve"> капитального строительства (водопроводные сети), по адресу: </w:t>
      </w:r>
      <w:proofErr w:type="gramStart"/>
      <w:r w:rsidRPr="00420E26">
        <w:rPr>
          <w:rFonts w:ascii="Times New Roman" w:eastAsia="Arial" w:hAnsi="Times New Roman" w:cs="Times New Roman"/>
          <w:sz w:val="28"/>
          <w:szCs w:val="28"/>
        </w:rPr>
        <w:t>Краснодарский край, Тбилисский район,                            ст. Тбилисская  с ул. Новая на ул. Базарная, 143А; Краснодарский край Тбилисский район ст. Тбилисская пер. Весенний; Краснодарский край Тбилисский район ст. Тбилисская пер. Осенний; Краснодарский край Тбилисский район ст. Тбилисская пер. Пролетарский; Краснодарский край Тбилисский район ст. Тбилисская пер. Хуторской;</w:t>
      </w:r>
      <w:proofErr w:type="gramEnd"/>
      <w:r w:rsidRPr="00420E26">
        <w:rPr>
          <w:rFonts w:ascii="Times New Roman" w:eastAsia="Arial" w:hAnsi="Times New Roman" w:cs="Times New Roman"/>
          <w:sz w:val="28"/>
          <w:szCs w:val="28"/>
        </w:rPr>
        <w:t xml:space="preserve"> Краснодарский край Тбилисский район ст. </w:t>
      </w:r>
      <w:proofErr w:type="gramStart"/>
      <w:r w:rsidRPr="00420E26">
        <w:rPr>
          <w:rFonts w:ascii="Times New Roman" w:eastAsia="Arial" w:hAnsi="Times New Roman" w:cs="Times New Roman"/>
          <w:sz w:val="28"/>
          <w:szCs w:val="28"/>
        </w:rPr>
        <w:t>Тбилисская</w:t>
      </w:r>
      <w:proofErr w:type="gramEnd"/>
      <w:r w:rsidRPr="00420E26">
        <w:rPr>
          <w:rFonts w:ascii="Times New Roman" w:eastAsia="Arial" w:hAnsi="Times New Roman" w:cs="Times New Roman"/>
          <w:sz w:val="28"/>
          <w:szCs w:val="28"/>
        </w:rPr>
        <w:t xml:space="preserve"> пер. Фестивальный и </w:t>
      </w:r>
      <w:r w:rsidRPr="00420E26">
        <w:rPr>
          <w:rFonts w:ascii="Times New Roman" w:eastAsia="Times New Roman" w:hAnsi="Times New Roman" w:cs="Times New Roman"/>
          <w:color w:val="000000"/>
          <w:sz w:val="28"/>
          <w:szCs w:val="28"/>
        </w:rPr>
        <w:t>межевых планов с целью образования земельных участков</w:t>
      </w:r>
      <w:r w:rsidRPr="00420E26">
        <w:rPr>
          <w:rFonts w:ascii="Times New Roman" w:hAnsi="Times New Roman" w:cs="Times New Roman"/>
          <w:sz w:val="28"/>
          <w:szCs w:val="28"/>
        </w:rPr>
        <w:t>.</w:t>
      </w:r>
      <w:r w:rsidRPr="00420E2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420E26">
        <w:rPr>
          <w:rFonts w:ascii="Times New Roman" w:hAnsi="Times New Roman" w:cs="Times New Roman"/>
          <w:color w:val="000000" w:themeColor="text1"/>
          <w:sz w:val="28"/>
          <w:szCs w:val="28"/>
        </w:rPr>
        <w:t>Кредиторская задолженность погашена в январе 2024 года.</w:t>
      </w:r>
    </w:p>
    <w:p w:rsidR="00420E26" w:rsidRDefault="00420E26" w:rsidP="00420E26">
      <w:pPr>
        <w:pStyle w:val="af6"/>
        <w:keepNext/>
        <w:tabs>
          <w:tab w:val="left" w:pos="-195"/>
        </w:tabs>
        <w:spacing w:after="0"/>
        <w:ind w:left="0" w:right="-58" w:firstLine="570"/>
      </w:pPr>
    </w:p>
    <w:p w:rsidR="009C392C" w:rsidRPr="000053FC" w:rsidRDefault="009C392C" w:rsidP="00F628AB">
      <w:pPr>
        <w:ind w:firstLine="711"/>
        <w:jc w:val="center"/>
        <w:rPr>
          <w:b/>
          <w:i/>
          <w:sz w:val="28"/>
          <w:szCs w:val="28"/>
        </w:rPr>
      </w:pPr>
      <w:r w:rsidRPr="000053FC">
        <w:rPr>
          <w:b/>
          <w:i/>
          <w:sz w:val="28"/>
          <w:szCs w:val="28"/>
        </w:rPr>
        <w:t>3.</w:t>
      </w:r>
      <w:r w:rsidR="00EA2549" w:rsidRPr="000053FC">
        <w:rPr>
          <w:b/>
          <w:i/>
          <w:sz w:val="28"/>
          <w:szCs w:val="28"/>
        </w:rPr>
        <w:t>1</w:t>
      </w:r>
      <w:r w:rsidR="00BE3335">
        <w:rPr>
          <w:b/>
          <w:i/>
          <w:sz w:val="28"/>
          <w:szCs w:val="28"/>
        </w:rPr>
        <w:t>7</w:t>
      </w:r>
      <w:r w:rsidRPr="000053FC">
        <w:rPr>
          <w:b/>
          <w:i/>
          <w:sz w:val="28"/>
          <w:szCs w:val="28"/>
        </w:rPr>
        <w:t xml:space="preserve">.2. О ходе реализации основного мероприятия № 2 </w:t>
      </w:r>
    </w:p>
    <w:p w:rsidR="009C392C" w:rsidRPr="000053FC" w:rsidRDefault="009C392C" w:rsidP="00F628AB">
      <w:pPr>
        <w:ind w:firstLine="711"/>
        <w:jc w:val="center"/>
        <w:rPr>
          <w:b/>
          <w:i/>
          <w:sz w:val="28"/>
          <w:szCs w:val="28"/>
        </w:rPr>
      </w:pPr>
      <w:r w:rsidRPr="000053FC">
        <w:rPr>
          <w:b/>
          <w:i/>
          <w:sz w:val="28"/>
          <w:szCs w:val="28"/>
        </w:rPr>
        <w:t>«</w:t>
      </w:r>
      <w:r w:rsidRPr="000053FC">
        <w:rPr>
          <w:rFonts w:eastAsia="Calibri"/>
          <w:b/>
          <w:bCs/>
          <w:i/>
          <w:sz w:val="28"/>
          <w:szCs w:val="28"/>
        </w:rPr>
        <w:t>Проведение рыночной оценки объектов муниципальной собственности</w:t>
      </w:r>
      <w:r w:rsidRPr="000053FC">
        <w:rPr>
          <w:b/>
          <w:i/>
          <w:sz w:val="28"/>
          <w:szCs w:val="28"/>
        </w:rPr>
        <w:t xml:space="preserve">» </w:t>
      </w:r>
    </w:p>
    <w:p w:rsidR="00420E26" w:rsidRPr="00420E26" w:rsidRDefault="00420E26" w:rsidP="00420E26">
      <w:pPr>
        <w:pStyle w:val="120"/>
        <w:tabs>
          <w:tab w:val="clear" w:pos="432"/>
          <w:tab w:val="left" w:pos="708"/>
        </w:tabs>
        <w:spacing w:before="0" w:after="0" w:line="276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420E26">
        <w:rPr>
          <w:rFonts w:ascii="Times New Roman" w:hAnsi="Times New Roman" w:cs="Times New Roman"/>
          <w:b w:val="0"/>
          <w:color w:val="auto"/>
          <w:sz w:val="28"/>
          <w:szCs w:val="28"/>
        </w:rPr>
        <w:t>Проведена независимым оценщиком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420E26">
        <w:rPr>
          <w:rFonts w:ascii="Times New Roman" w:hAnsi="Times New Roman" w:cs="Times New Roman"/>
          <w:b w:val="0"/>
          <w:sz w:val="28"/>
          <w:szCs w:val="28"/>
        </w:rPr>
        <w:t>оценка недвижимого имущества с целью проведения работ по реализации приватизации муниципального имущества на торгах.</w:t>
      </w:r>
    </w:p>
    <w:p w:rsidR="00420E26" w:rsidRPr="00420E26" w:rsidRDefault="00420E26" w:rsidP="00420E26">
      <w:pPr>
        <w:ind w:firstLineChars="253" w:firstLine="708"/>
        <w:jc w:val="both"/>
        <w:rPr>
          <w:sz w:val="28"/>
          <w:szCs w:val="28"/>
        </w:rPr>
      </w:pPr>
      <w:r w:rsidRPr="00420E26">
        <w:rPr>
          <w:sz w:val="28"/>
          <w:szCs w:val="28"/>
        </w:rPr>
        <w:t xml:space="preserve">Объем финансирования по основному мероприятию № 2 на 2023 год  был предусмотрен в сумме 104,000 тыс. руб., кассовые расходы составили  103,980 тыс. руб. (99,98 %). </w:t>
      </w:r>
    </w:p>
    <w:p w:rsidR="009C392C" w:rsidRPr="00420E26" w:rsidRDefault="009C392C" w:rsidP="00420E26">
      <w:pPr>
        <w:pStyle w:val="120"/>
        <w:tabs>
          <w:tab w:val="clear" w:pos="432"/>
          <w:tab w:val="left" w:pos="708"/>
        </w:tabs>
        <w:spacing w:before="0" w:after="0" w:line="276" w:lineRule="auto"/>
        <w:jc w:val="both"/>
        <w:rPr>
          <w:rFonts w:ascii="Times New Roman" w:eastAsia="Calibri" w:hAnsi="Times New Roman" w:cs="Times New Roman"/>
          <w:b w:val="0"/>
          <w:bCs w:val="0"/>
          <w:sz w:val="28"/>
          <w:szCs w:val="28"/>
        </w:rPr>
      </w:pPr>
      <w:r w:rsidRPr="00420E26">
        <w:rPr>
          <w:rFonts w:ascii="Times New Roman" w:eastAsia="Calibri" w:hAnsi="Times New Roman" w:cs="Times New Roman"/>
          <w:b w:val="0"/>
          <w:sz w:val="28"/>
          <w:szCs w:val="28"/>
        </w:rPr>
        <w:t xml:space="preserve">  </w:t>
      </w:r>
      <w:r w:rsidR="00AA6418">
        <w:rPr>
          <w:rFonts w:ascii="Times New Roman" w:eastAsia="Calibri" w:hAnsi="Times New Roman" w:cs="Times New Roman"/>
          <w:b w:val="0"/>
          <w:sz w:val="28"/>
          <w:szCs w:val="28"/>
        </w:rPr>
        <w:tab/>
      </w:r>
      <w:r w:rsidRPr="00420E26">
        <w:rPr>
          <w:rFonts w:ascii="Times New Roman" w:eastAsia="Calibri" w:hAnsi="Times New Roman" w:cs="Times New Roman"/>
          <w:b w:val="0"/>
          <w:sz w:val="28"/>
          <w:szCs w:val="28"/>
        </w:rPr>
        <w:t>Запланированное к реализации в отчетном году мероприятие выполнено полностью.</w:t>
      </w:r>
    </w:p>
    <w:p w:rsidR="009C392C" w:rsidRPr="00420E26" w:rsidRDefault="009C392C" w:rsidP="00420E26">
      <w:pPr>
        <w:ind w:firstLine="540"/>
        <w:jc w:val="both"/>
        <w:rPr>
          <w:rFonts w:eastAsia="Calibri"/>
          <w:bCs/>
          <w:i/>
          <w:sz w:val="28"/>
          <w:szCs w:val="28"/>
          <w:highlight w:val="green"/>
        </w:rPr>
      </w:pPr>
    </w:p>
    <w:p w:rsidR="009C392C" w:rsidRPr="000053FC" w:rsidRDefault="009C392C" w:rsidP="00F628AB">
      <w:pPr>
        <w:ind w:firstLine="711"/>
        <w:jc w:val="center"/>
        <w:rPr>
          <w:b/>
          <w:i/>
          <w:sz w:val="28"/>
          <w:szCs w:val="28"/>
        </w:rPr>
      </w:pPr>
      <w:r w:rsidRPr="000053FC">
        <w:rPr>
          <w:b/>
          <w:i/>
          <w:sz w:val="28"/>
          <w:szCs w:val="28"/>
        </w:rPr>
        <w:t>3.</w:t>
      </w:r>
      <w:r w:rsidR="00EA2549" w:rsidRPr="000053FC">
        <w:rPr>
          <w:b/>
          <w:i/>
          <w:sz w:val="28"/>
          <w:szCs w:val="28"/>
        </w:rPr>
        <w:t>1</w:t>
      </w:r>
      <w:r w:rsidR="00BE3335">
        <w:rPr>
          <w:b/>
          <w:i/>
          <w:sz w:val="28"/>
          <w:szCs w:val="28"/>
        </w:rPr>
        <w:t>7</w:t>
      </w:r>
      <w:r w:rsidRPr="000053FC">
        <w:rPr>
          <w:b/>
          <w:i/>
          <w:sz w:val="28"/>
          <w:szCs w:val="28"/>
        </w:rPr>
        <w:t>.3. О ходе реализации основного мероприятия № 4</w:t>
      </w:r>
    </w:p>
    <w:p w:rsidR="009C392C" w:rsidRPr="000053FC" w:rsidRDefault="009C392C" w:rsidP="00F628AB">
      <w:pPr>
        <w:ind w:firstLine="711"/>
        <w:jc w:val="center"/>
        <w:rPr>
          <w:rFonts w:eastAsia="Andale Sans UI"/>
          <w:b/>
          <w:i/>
          <w:kern w:val="1"/>
          <w:sz w:val="28"/>
          <w:szCs w:val="28"/>
          <w:lang w:bidi="fa-IR"/>
        </w:rPr>
      </w:pPr>
      <w:r w:rsidRPr="000053FC">
        <w:rPr>
          <w:b/>
          <w:i/>
          <w:sz w:val="28"/>
          <w:szCs w:val="28"/>
        </w:rPr>
        <w:t>«</w:t>
      </w:r>
      <w:r w:rsidRPr="000053FC">
        <w:rPr>
          <w:rFonts w:eastAsia="Calibri"/>
          <w:b/>
          <w:bCs/>
          <w:i/>
          <w:sz w:val="28"/>
          <w:szCs w:val="28"/>
        </w:rPr>
        <w:t>Разработка, внедрение и сопровождение информационной системы учета муниципального имущества</w:t>
      </w:r>
      <w:r w:rsidRPr="000053FC">
        <w:rPr>
          <w:rFonts w:eastAsia="Andale Sans UI"/>
          <w:b/>
          <w:i/>
          <w:kern w:val="1"/>
          <w:sz w:val="28"/>
          <w:szCs w:val="28"/>
          <w:lang w:bidi="fa-IR"/>
        </w:rPr>
        <w:t>»</w:t>
      </w:r>
      <w:r w:rsidRPr="000053FC">
        <w:rPr>
          <w:b/>
          <w:i/>
          <w:sz w:val="28"/>
          <w:szCs w:val="28"/>
        </w:rPr>
        <w:t xml:space="preserve"> </w:t>
      </w:r>
    </w:p>
    <w:p w:rsidR="00DA6203" w:rsidRPr="000053FC" w:rsidRDefault="00DA6203" w:rsidP="00F628AB">
      <w:pPr>
        <w:ind w:firstLine="708"/>
        <w:jc w:val="both"/>
        <w:rPr>
          <w:sz w:val="28"/>
          <w:szCs w:val="28"/>
        </w:rPr>
      </w:pPr>
      <w:r w:rsidRPr="000053FC">
        <w:rPr>
          <w:sz w:val="28"/>
          <w:szCs w:val="28"/>
        </w:rPr>
        <w:t>Приобретен абонемент на техническое обслуживание базы данных «Единой системы учета объектов и неналоговых доходов в Краснодарском крае» (ЕСУОНД).</w:t>
      </w:r>
    </w:p>
    <w:p w:rsidR="00DA6203" w:rsidRPr="000053FC" w:rsidRDefault="00DA6203" w:rsidP="00F628AB">
      <w:pPr>
        <w:ind w:firstLineChars="253" w:firstLine="708"/>
        <w:jc w:val="both"/>
        <w:rPr>
          <w:sz w:val="28"/>
          <w:szCs w:val="28"/>
        </w:rPr>
      </w:pPr>
      <w:r w:rsidRPr="000053FC">
        <w:rPr>
          <w:sz w:val="28"/>
          <w:szCs w:val="28"/>
        </w:rPr>
        <w:lastRenderedPageBreak/>
        <w:t>Основное мероприятие № 4 выполнено. Объем финансирования основного мероприятия № 4 муниципальной программы в 20</w:t>
      </w:r>
      <w:r w:rsidR="00523909">
        <w:rPr>
          <w:sz w:val="28"/>
          <w:szCs w:val="28"/>
        </w:rPr>
        <w:t>2</w:t>
      </w:r>
      <w:r w:rsidR="00AA6418">
        <w:rPr>
          <w:sz w:val="28"/>
          <w:szCs w:val="28"/>
        </w:rPr>
        <w:t>3</w:t>
      </w:r>
      <w:r w:rsidRPr="000053FC">
        <w:rPr>
          <w:sz w:val="28"/>
          <w:szCs w:val="28"/>
        </w:rPr>
        <w:t xml:space="preserve"> году предусмотрен в сумме </w:t>
      </w:r>
      <w:r w:rsidR="00AA6418">
        <w:rPr>
          <w:sz w:val="28"/>
          <w:szCs w:val="28"/>
        </w:rPr>
        <w:t>349,800</w:t>
      </w:r>
      <w:r w:rsidRPr="000053FC">
        <w:rPr>
          <w:sz w:val="28"/>
          <w:szCs w:val="28"/>
        </w:rPr>
        <w:t xml:space="preserve"> тыс. руб</w:t>
      </w:r>
      <w:r w:rsidR="006F5233">
        <w:rPr>
          <w:sz w:val="28"/>
          <w:szCs w:val="28"/>
        </w:rPr>
        <w:t>лей</w:t>
      </w:r>
      <w:r w:rsidRPr="000053FC">
        <w:rPr>
          <w:sz w:val="28"/>
          <w:szCs w:val="28"/>
        </w:rPr>
        <w:t xml:space="preserve">. Освоено в отчетном периоде </w:t>
      </w:r>
      <w:r w:rsidR="006F5233" w:rsidRPr="006F5233">
        <w:rPr>
          <w:sz w:val="28"/>
          <w:szCs w:val="28"/>
        </w:rPr>
        <w:t>в сумме</w:t>
      </w:r>
      <w:r w:rsidRPr="000053FC">
        <w:rPr>
          <w:sz w:val="28"/>
          <w:szCs w:val="28"/>
        </w:rPr>
        <w:t xml:space="preserve"> </w:t>
      </w:r>
      <w:r w:rsidR="00AA6418">
        <w:rPr>
          <w:sz w:val="28"/>
          <w:szCs w:val="28"/>
        </w:rPr>
        <w:t>349,800</w:t>
      </w:r>
      <w:r w:rsidRPr="000053FC">
        <w:rPr>
          <w:sz w:val="28"/>
          <w:szCs w:val="28"/>
        </w:rPr>
        <w:t xml:space="preserve"> тыс. руб</w:t>
      </w:r>
      <w:r w:rsidR="006F5233">
        <w:rPr>
          <w:sz w:val="28"/>
          <w:szCs w:val="28"/>
        </w:rPr>
        <w:t>лей</w:t>
      </w:r>
      <w:r w:rsidRPr="000053FC">
        <w:rPr>
          <w:sz w:val="28"/>
          <w:szCs w:val="28"/>
        </w:rPr>
        <w:t xml:space="preserve">. Средства  местного бюджета на реализацию основного мероприятия № 4 освоены на 100 %. </w:t>
      </w:r>
    </w:p>
    <w:p w:rsidR="00DA6203" w:rsidRPr="000053FC" w:rsidRDefault="00DA6203" w:rsidP="00F628AB">
      <w:pPr>
        <w:ind w:firstLine="540"/>
        <w:jc w:val="both"/>
        <w:rPr>
          <w:rFonts w:eastAsia="Calibri"/>
          <w:bCs/>
          <w:sz w:val="28"/>
          <w:szCs w:val="28"/>
          <w:highlight w:val="green"/>
        </w:rPr>
      </w:pPr>
    </w:p>
    <w:p w:rsidR="009C392C" w:rsidRPr="000053FC" w:rsidRDefault="009C392C" w:rsidP="00F628AB">
      <w:pPr>
        <w:ind w:firstLine="711"/>
        <w:jc w:val="center"/>
        <w:rPr>
          <w:b/>
          <w:i/>
          <w:sz w:val="28"/>
          <w:szCs w:val="28"/>
        </w:rPr>
      </w:pPr>
      <w:r w:rsidRPr="000053FC">
        <w:rPr>
          <w:b/>
          <w:i/>
          <w:sz w:val="28"/>
          <w:szCs w:val="28"/>
        </w:rPr>
        <w:t>3.</w:t>
      </w:r>
      <w:r w:rsidR="00EA2549" w:rsidRPr="000053FC">
        <w:rPr>
          <w:b/>
          <w:i/>
          <w:sz w:val="28"/>
          <w:szCs w:val="28"/>
        </w:rPr>
        <w:t>1</w:t>
      </w:r>
      <w:r w:rsidR="00BE3335">
        <w:rPr>
          <w:b/>
          <w:i/>
          <w:sz w:val="28"/>
          <w:szCs w:val="28"/>
        </w:rPr>
        <w:t>7</w:t>
      </w:r>
      <w:r w:rsidRPr="000053FC">
        <w:rPr>
          <w:b/>
          <w:i/>
          <w:sz w:val="28"/>
          <w:szCs w:val="28"/>
        </w:rPr>
        <w:t>.4</w:t>
      </w:r>
      <w:proofErr w:type="gramStart"/>
      <w:r w:rsidRPr="000053FC">
        <w:rPr>
          <w:b/>
          <w:i/>
          <w:sz w:val="28"/>
          <w:szCs w:val="28"/>
        </w:rPr>
        <w:t xml:space="preserve"> О</w:t>
      </w:r>
      <w:proofErr w:type="gramEnd"/>
      <w:r w:rsidRPr="000053FC">
        <w:rPr>
          <w:b/>
          <w:i/>
          <w:sz w:val="28"/>
          <w:szCs w:val="28"/>
        </w:rPr>
        <w:t xml:space="preserve"> ходе реализации основного мероприятия № 5</w:t>
      </w:r>
    </w:p>
    <w:p w:rsidR="00575E65" w:rsidRPr="000053FC" w:rsidRDefault="009C392C" w:rsidP="00F628AB">
      <w:pPr>
        <w:ind w:firstLine="711"/>
        <w:jc w:val="center"/>
        <w:rPr>
          <w:rFonts w:eastAsia="Calibri"/>
          <w:b/>
          <w:bCs/>
          <w:i/>
          <w:sz w:val="28"/>
          <w:szCs w:val="28"/>
        </w:rPr>
      </w:pPr>
      <w:r w:rsidRPr="000053FC">
        <w:rPr>
          <w:b/>
          <w:i/>
          <w:sz w:val="28"/>
          <w:szCs w:val="28"/>
        </w:rPr>
        <w:t>«</w:t>
      </w:r>
      <w:r w:rsidRPr="000053FC">
        <w:rPr>
          <w:rFonts w:eastAsia="Calibri"/>
          <w:b/>
          <w:bCs/>
          <w:i/>
          <w:sz w:val="28"/>
          <w:szCs w:val="28"/>
        </w:rPr>
        <w:t xml:space="preserve">Обеспечение деятельности Отдела по управлению муниципальным имуществом администрации муниципального образования </w:t>
      </w:r>
    </w:p>
    <w:p w:rsidR="009C392C" w:rsidRPr="000053FC" w:rsidRDefault="009C392C" w:rsidP="00F628AB">
      <w:pPr>
        <w:ind w:firstLine="711"/>
        <w:jc w:val="center"/>
        <w:rPr>
          <w:rFonts w:eastAsia="Andale Sans UI"/>
          <w:b/>
          <w:i/>
          <w:kern w:val="1"/>
          <w:sz w:val="28"/>
          <w:szCs w:val="28"/>
          <w:lang w:bidi="fa-IR"/>
        </w:rPr>
      </w:pPr>
      <w:r w:rsidRPr="000053FC">
        <w:rPr>
          <w:rFonts w:eastAsia="Calibri"/>
          <w:b/>
          <w:bCs/>
          <w:i/>
          <w:sz w:val="28"/>
          <w:szCs w:val="28"/>
        </w:rPr>
        <w:t>Тбилисский район</w:t>
      </w:r>
      <w:r w:rsidRPr="000053FC">
        <w:rPr>
          <w:rFonts w:eastAsia="Andale Sans UI"/>
          <w:b/>
          <w:i/>
          <w:kern w:val="1"/>
          <w:sz w:val="28"/>
          <w:szCs w:val="28"/>
          <w:lang w:bidi="fa-IR"/>
        </w:rPr>
        <w:t>»</w:t>
      </w:r>
      <w:r w:rsidRPr="000053FC">
        <w:rPr>
          <w:b/>
          <w:i/>
          <w:sz w:val="28"/>
          <w:szCs w:val="28"/>
        </w:rPr>
        <w:t xml:space="preserve"> </w:t>
      </w:r>
    </w:p>
    <w:p w:rsidR="00DA6203" w:rsidRPr="00523909" w:rsidRDefault="00DA6203" w:rsidP="00F628AB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23909">
        <w:rPr>
          <w:sz w:val="28"/>
          <w:szCs w:val="28"/>
        </w:rPr>
        <w:t xml:space="preserve">В рамках данного основного мероприятия осуществляется  текущее содержание отдела по управлению муниципальным имуществом администрации муниципального образования Тбилисский район, в функции которого входят: </w:t>
      </w:r>
    </w:p>
    <w:p w:rsidR="00DA6203" w:rsidRPr="00523909" w:rsidRDefault="00DA6203" w:rsidP="00F628AB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23909">
        <w:rPr>
          <w:color w:val="000000"/>
          <w:sz w:val="28"/>
          <w:szCs w:val="28"/>
        </w:rPr>
        <w:t>- обеспечение эффективности управления и распоряжения муниципальным имуществом;</w:t>
      </w:r>
    </w:p>
    <w:p w:rsidR="00DA6203" w:rsidRPr="00523909" w:rsidRDefault="00DA6203" w:rsidP="00F628AB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23909">
        <w:rPr>
          <w:color w:val="000000"/>
          <w:sz w:val="28"/>
          <w:szCs w:val="28"/>
        </w:rPr>
        <w:t>- реализация на основе действующего законодательства приватизации муниципального имущества;</w:t>
      </w:r>
    </w:p>
    <w:p w:rsidR="00DA6203" w:rsidRPr="00523909" w:rsidRDefault="00DA6203" w:rsidP="00F628AB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23909">
        <w:rPr>
          <w:color w:val="000000"/>
          <w:sz w:val="28"/>
          <w:szCs w:val="28"/>
        </w:rPr>
        <w:t xml:space="preserve">- организация учета муниципального имущества и осуществление </w:t>
      </w:r>
      <w:proofErr w:type="gramStart"/>
      <w:r w:rsidRPr="00523909">
        <w:rPr>
          <w:color w:val="000000"/>
          <w:sz w:val="28"/>
          <w:szCs w:val="28"/>
        </w:rPr>
        <w:t>контроля за</w:t>
      </w:r>
      <w:proofErr w:type="gramEnd"/>
      <w:r w:rsidRPr="00523909">
        <w:rPr>
          <w:color w:val="000000"/>
          <w:sz w:val="28"/>
          <w:szCs w:val="28"/>
        </w:rPr>
        <w:t xml:space="preserve"> его использованием;</w:t>
      </w:r>
    </w:p>
    <w:p w:rsidR="00DA6203" w:rsidRPr="00523909" w:rsidRDefault="00DA6203" w:rsidP="00F628AB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23909">
        <w:rPr>
          <w:color w:val="000000"/>
          <w:sz w:val="28"/>
          <w:szCs w:val="28"/>
        </w:rPr>
        <w:t>- регулирование в пределах своей компетенции имущественных отношений в сфере владения, пользования и распоряжения земельными участками;</w:t>
      </w:r>
    </w:p>
    <w:p w:rsidR="00DA6203" w:rsidRPr="00523909" w:rsidRDefault="00DA6203" w:rsidP="00F628AB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23909">
        <w:rPr>
          <w:color w:val="000000"/>
          <w:sz w:val="28"/>
          <w:szCs w:val="28"/>
        </w:rPr>
        <w:t>- обеспечение поступления доходов в районный бюджет от использования муниципального имущества.</w:t>
      </w:r>
    </w:p>
    <w:p w:rsidR="00DA6203" w:rsidRPr="00523909" w:rsidRDefault="00DA6203" w:rsidP="00F628AB">
      <w:pPr>
        <w:ind w:firstLineChars="253" w:firstLine="708"/>
        <w:jc w:val="both"/>
        <w:rPr>
          <w:sz w:val="28"/>
          <w:szCs w:val="28"/>
        </w:rPr>
      </w:pPr>
      <w:r w:rsidRPr="00523909">
        <w:rPr>
          <w:sz w:val="28"/>
          <w:szCs w:val="28"/>
        </w:rPr>
        <w:t>Объем финансирования основного мероприятия на 20</w:t>
      </w:r>
      <w:r w:rsidR="00523909" w:rsidRPr="00523909">
        <w:rPr>
          <w:sz w:val="28"/>
          <w:szCs w:val="28"/>
        </w:rPr>
        <w:t>2</w:t>
      </w:r>
      <w:r w:rsidR="00AA6418">
        <w:rPr>
          <w:sz w:val="28"/>
          <w:szCs w:val="28"/>
        </w:rPr>
        <w:t>3</w:t>
      </w:r>
      <w:r w:rsidR="00883BDA">
        <w:rPr>
          <w:sz w:val="28"/>
          <w:szCs w:val="28"/>
        </w:rPr>
        <w:t xml:space="preserve"> </w:t>
      </w:r>
      <w:r w:rsidRPr="00523909">
        <w:rPr>
          <w:sz w:val="28"/>
          <w:szCs w:val="28"/>
        </w:rPr>
        <w:t xml:space="preserve">год  был предусмотрен в  сумме  </w:t>
      </w:r>
      <w:r w:rsidR="00AA6418">
        <w:rPr>
          <w:sz w:val="28"/>
          <w:szCs w:val="28"/>
        </w:rPr>
        <w:t>5651,400</w:t>
      </w:r>
      <w:r w:rsidRPr="00523909">
        <w:rPr>
          <w:sz w:val="28"/>
          <w:szCs w:val="28"/>
        </w:rPr>
        <w:t xml:space="preserve"> тыс. руб</w:t>
      </w:r>
      <w:r w:rsidR="006F5233">
        <w:rPr>
          <w:sz w:val="28"/>
          <w:szCs w:val="28"/>
        </w:rPr>
        <w:t>лей</w:t>
      </w:r>
      <w:r w:rsidRPr="00523909">
        <w:rPr>
          <w:sz w:val="28"/>
          <w:szCs w:val="28"/>
        </w:rPr>
        <w:t>. Освоено в отчетном периоде (кассовые расходы)</w:t>
      </w:r>
      <w:r w:rsidR="006F5233">
        <w:rPr>
          <w:sz w:val="28"/>
          <w:szCs w:val="28"/>
        </w:rPr>
        <w:t xml:space="preserve"> в сумме</w:t>
      </w:r>
      <w:r w:rsidRPr="00523909">
        <w:rPr>
          <w:sz w:val="28"/>
          <w:szCs w:val="28"/>
        </w:rPr>
        <w:t xml:space="preserve"> </w:t>
      </w:r>
      <w:r w:rsidR="00AA6418">
        <w:rPr>
          <w:sz w:val="28"/>
          <w:szCs w:val="28"/>
        </w:rPr>
        <w:t>5484,729</w:t>
      </w:r>
      <w:r w:rsidR="00523909" w:rsidRPr="00523909">
        <w:rPr>
          <w:sz w:val="28"/>
          <w:szCs w:val="28"/>
        </w:rPr>
        <w:t xml:space="preserve"> </w:t>
      </w:r>
      <w:r w:rsidRPr="00523909">
        <w:rPr>
          <w:sz w:val="28"/>
          <w:szCs w:val="28"/>
        </w:rPr>
        <w:t xml:space="preserve"> тыс. руб. (</w:t>
      </w:r>
      <w:r w:rsidR="00883BDA">
        <w:rPr>
          <w:sz w:val="28"/>
          <w:szCs w:val="28"/>
        </w:rPr>
        <w:t>97,</w:t>
      </w:r>
      <w:r w:rsidR="00AA6418">
        <w:rPr>
          <w:sz w:val="28"/>
          <w:szCs w:val="28"/>
        </w:rPr>
        <w:t>05</w:t>
      </w:r>
      <w:r w:rsidRPr="00523909">
        <w:rPr>
          <w:sz w:val="28"/>
          <w:szCs w:val="28"/>
        </w:rPr>
        <w:t xml:space="preserve"> %). </w:t>
      </w:r>
    </w:p>
    <w:p w:rsidR="00AA6418" w:rsidRPr="00AA6418" w:rsidRDefault="00AA6418" w:rsidP="00AA6418">
      <w:pPr>
        <w:ind w:firstLineChars="253" w:firstLine="708"/>
        <w:jc w:val="both"/>
        <w:rPr>
          <w:sz w:val="28"/>
          <w:szCs w:val="28"/>
        </w:rPr>
      </w:pPr>
      <w:r w:rsidRPr="00AA6418">
        <w:rPr>
          <w:color w:val="000000" w:themeColor="text1"/>
          <w:sz w:val="28"/>
          <w:szCs w:val="28"/>
        </w:rPr>
        <w:t xml:space="preserve">Основное мероприятие № 5 выполнено на </w:t>
      </w:r>
      <w:r w:rsidRPr="00AA6418">
        <w:rPr>
          <w:sz w:val="28"/>
          <w:szCs w:val="28"/>
        </w:rPr>
        <w:t xml:space="preserve">97,05 </w:t>
      </w:r>
      <w:r w:rsidRPr="00AA6418">
        <w:rPr>
          <w:color w:val="000000" w:themeColor="text1"/>
          <w:sz w:val="28"/>
          <w:szCs w:val="28"/>
        </w:rPr>
        <w:t>% в связи с образовавшейся кредиторской задолженностью</w:t>
      </w:r>
      <w:r w:rsidRPr="00AA6418">
        <w:rPr>
          <w:rFonts w:eastAsia="Arial"/>
          <w:sz w:val="28"/>
          <w:szCs w:val="28"/>
        </w:rPr>
        <w:t xml:space="preserve"> по начислениям на выплату по оплате труда.</w:t>
      </w:r>
    </w:p>
    <w:p w:rsidR="00AA6418" w:rsidRPr="00AA6418" w:rsidRDefault="00AA6418" w:rsidP="00AA6418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A6418">
        <w:rPr>
          <w:color w:val="000000"/>
          <w:sz w:val="28"/>
          <w:szCs w:val="28"/>
        </w:rPr>
        <w:t>Для обеспечения деятельности отдела заключены муниципальные контракты на услуги по заправке картриджей,  оказание медицинских услуг по проведению диспансеризации муниципальных служащих, услуги по выдаче Сертификатов на право использования СКЗИ «</w:t>
      </w:r>
      <w:proofErr w:type="spellStart"/>
      <w:r w:rsidRPr="00AA6418">
        <w:rPr>
          <w:color w:val="000000"/>
          <w:sz w:val="28"/>
          <w:szCs w:val="28"/>
        </w:rPr>
        <w:t>КриптоПро</w:t>
      </w:r>
      <w:proofErr w:type="spellEnd"/>
      <w:r w:rsidRPr="00AA6418">
        <w:rPr>
          <w:color w:val="000000"/>
          <w:sz w:val="28"/>
          <w:szCs w:val="28"/>
        </w:rPr>
        <w:t xml:space="preserve"> CSP» в составе сертификата ключа, изготовление печати, на предоставление услуг связи. </w:t>
      </w:r>
    </w:p>
    <w:p w:rsidR="00AA6418" w:rsidRPr="00AA6418" w:rsidRDefault="00AA6418" w:rsidP="00AA6418">
      <w:pPr>
        <w:ind w:firstLine="708"/>
        <w:jc w:val="both"/>
        <w:rPr>
          <w:sz w:val="28"/>
          <w:szCs w:val="28"/>
        </w:rPr>
      </w:pPr>
      <w:r w:rsidRPr="00AA6418">
        <w:rPr>
          <w:sz w:val="28"/>
          <w:szCs w:val="28"/>
        </w:rPr>
        <w:t>В перечень имущества, подлежащего приватизации в 2023 году включены:</w:t>
      </w:r>
    </w:p>
    <w:p w:rsidR="00AA6418" w:rsidRPr="00AA6418" w:rsidRDefault="00AA6418" w:rsidP="00AA6418">
      <w:pPr>
        <w:widowControl w:val="0"/>
        <w:suppressAutoHyphens/>
        <w:autoSpaceDE w:val="0"/>
        <w:ind w:firstLine="708"/>
        <w:jc w:val="both"/>
        <w:rPr>
          <w:color w:val="333333"/>
          <w:sz w:val="28"/>
          <w:szCs w:val="28"/>
        </w:rPr>
      </w:pPr>
      <w:r w:rsidRPr="00AA6418">
        <w:rPr>
          <w:sz w:val="28"/>
          <w:szCs w:val="28"/>
        </w:rPr>
        <w:t xml:space="preserve">1) Хозяйственная постройка, нежилое, </w:t>
      </w:r>
      <w:r w:rsidRPr="00AA6418">
        <w:rPr>
          <w:color w:val="000000"/>
          <w:sz w:val="28"/>
          <w:szCs w:val="28"/>
        </w:rPr>
        <w:t xml:space="preserve">площадь 40,6 </w:t>
      </w:r>
      <w:proofErr w:type="spellStart"/>
      <w:r w:rsidRPr="00AA6418">
        <w:rPr>
          <w:color w:val="000000"/>
          <w:sz w:val="28"/>
          <w:szCs w:val="28"/>
        </w:rPr>
        <w:t>кв</w:t>
      </w:r>
      <w:proofErr w:type="gramStart"/>
      <w:r w:rsidRPr="00AA6418">
        <w:rPr>
          <w:color w:val="000000"/>
          <w:sz w:val="28"/>
          <w:szCs w:val="28"/>
        </w:rPr>
        <w:t>.м</w:t>
      </w:r>
      <w:proofErr w:type="spellEnd"/>
      <w:proofErr w:type="gramEnd"/>
      <w:r w:rsidRPr="00AA6418">
        <w:rPr>
          <w:color w:val="000000"/>
          <w:sz w:val="28"/>
          <w:szCs w:val="28"/>
        </w:rPr>
        <w:t>, количество этажей: 1,  кадастровый номер 23:29:0501004:439, местоположение:</w:t>
      </w:r>
      <w:r w:rsidRPr="00AA6418">
        <w:rPr>
          <w:color w:val="333333"/>
          <w:sz w:val="28"/>
          <w:szCs w:val="28"/>
        </w:rPr>
        <w:t xml:space="preserve"> Россия, Краснодарский край, Тбилисский район, х. Красный Зеленчук, ул. Магазинная, д. 23; </w:t>
      </w:r>
      <w:r w:rsidRPr="00AA6418">
        <w:rPr>
          <w:color w:val="000000"/>
          <w:sz w:val="28"/>
          <w:szCs w:val="28"/>
        </w:rPr>
        <w:t xml:space="preserve">земельный участок, кадастровый номер 23:29:0501004:15, площадь 2614+/-36 </w:t>
      </w:r>
      <w:proofErr w:type="spellStart"/>
      <w:r w:rsidRPr="00AA6418">
        <w:rPr>
          <w:color w:val="000000"/>
          <w:sz w:val="28"/>
          <w:szCs w:val="28"/>
        </w:rPr>
        <w:t>кв</w:t>
      </w:r>
      <w:proofErr w:type="gramStart"/>
      <w:r w:rsidRPr="00AA6418">
        <w:rPr>
          <w:color w:val="000000"/>
          <w:sz w:val="28"/>
          <w:szCs w:val="28"/>
        </w:rPr>
        <w:t>.м</w:t>
      </w:r>
      <w:proofErr w:type="spellEnd"/>
      <w:proofErr w:type="gramEnd"/>
      <w:r w:rsidRPr="00AA6418">
        <w:rPr>
          <w:color w:val="000000"/>
          <w:sz w:val="28"/>
          <w:szCs w:val="28"/>
        </w:rPr>
        <w:t xml:space="preserve">, местоположение </w:t>
      </w:r>
      <w:r w:rsidRPr="00AA6418">
        <w:rPr>
          <w:sz w:val="28"/>
          <w:szCs w:val="28"/>
        </w:rPr>
        <w:t>установлено относительно ориентира, расположенного в границах участка. Почтовый адрес ориентира: край Краснодарский, р-н Тбилисский, с/</w:t>
      </w:r>
      <w:proofErr w:type="gramStart"/>
      <w:r w:rsidRPr="00AA6418">
        <w:rPr>
          <w:sz w:val="28"/>
          <w:szCs w:val="28"/>
        </w:rPr>
        <w:t>п</w:t>
      </w:r>
      <w:proofErr w:type="gramEnd"/>
      <w:r w:rsidRPr="00AA6418">
        <w:rPr>
          <w:sz w:val="28"/>
          <w:szCs w:val="28"/>
        </w:rPr>
        <w:t xml:space="preserve"> </w:t>
      </w:r>
      <w:proofErr w:type="spellStart"/>
      <w:r w:rsidRPr="00AA6418">
        <w:rPr>
          <w:sz w:val="28"/>
          <w:szCs w:val="28"/>
        </w:rPr>
        <w:t>Ванновское</w:t>
      </w:r>
      <w:proofErr w:type="spellEnd"/>
      <w:r w:rsidRPr="00AA6418">
        <w:rPr>
          <w:sz w:val="28"/>
          <w:szCs w:val="28"/>
        </w:rPr>
        <w:t xml:space="preserve">, х. Красный Зеленчук, ул. </w:t>
      </w:r>
      <w:r w:rsidRPr="00AA6418">
        <w:rPr>
          <w:sz w:val="28"/>
          <w:szCs w:val="28"/>
        </w:rPr>
        <w:lastRenderedPageBreak/>
        <w:t>Магазинная, д. 23</w:t>
      </w:r>
      <w:r w:rsidRPr="00AA6418">
        <w:rPr>
          <w:color w:val="333333"/>
          <w:sz w:val="28"/>
          <w:szCs w:val="28"/>
        </w:rPr>
        <w:t>;</w:t>
      </w:r>
    </w:p>
    <w:p w:rsidR="00AA6418" w:rsidRPr="00AA6418" w:rsidRDefault="00AA6418" w:rsidP="00AA6418">
      <w:pPr>
        <w:widowControl w:val="0"/>
        <w:suppressAutoHyphens/>
        <w:autoSpaceDE w:val="0"/>
        <w:ind w:firstLine="708"/>
        <w:jc w:val="both"/>
        <w:rPr>
          <w:sz w:val="28"/>
          <w:szCs w:val="28"/>
        </w:rPr>
      </w:pPr>
      <w:r w:rsidRPr="00AA6418">
        <w:rPr>
          <w:color w:val="333333"/>
          <w:sz w:val="28"/>
          <w:szCs w:val="28"/>
        </w:rPr>
        <w:t xml:space="preserve">2) </w:t>
      </w:r>
      <w:r w:rsidRPr="00AA6418">
        <w:rPr>
          <w:color w:val="000000"/>
          <w:sz w:val="28"/>
          <w:szCs w:val="28"/>
        </w:rPr>
        <w:t xml:space="preserve">Административное здание, нежилое, площадь 1156,9 </w:t>
      </w:r>
      <w:proofErr w:type="spellStart"/>
      <w:r w:rsidRPr="00AA6418">
        <w:rPr>
          <w:color w:val="000000"/>
          <w:sz w:val="28"/>
          <w:szCs w:val="28"/>
        </w:rPr>
        <w:t>кв</w:t>
      </w:r>
      <w:proofErr w:type="gramStart"/>
      <w:r w:rsidRPr="00AA6418">
        <w:rPr>
          <w:color w:val="000000"/>
          <w:sz w:val="28"/>
          <w:szCs w:val="28"/>
        </w:rPr>
        <w:t>.м</w:t>
      </w:r>
      <w:proofErr w:type="spellEnd"/>
      <w:proofErr w:type="gramEnd"/>
      <w:r w:rsidRPr="00AA6418">
        <w:rPr>
          <w:color w:val="000000"/>
          <w:sz w:val="28"/>
          <w:szCs w:val="28"/>
        </w:rPr>
        <w:t xml:space="preserve">, инвентарный номер: 3370, литер: </w:t>
      </w:r>
      <w:proofErr w:type="spellStart"/>
      <w:r w:rsidRPr="00AA6418">
        <w:rPr>
          <w:color w:val="000000"/>
          <w:sz w:val="28"/>
          <w:szCs w:val="28"/>
        </w:rPr>
        <w:t>А</w:t>
      </w:r>
      <w:proofErr w:type="gramStart"/>
      <w:r w:rsidRPr="00AA6418">
        <w:rPr>
          <w:color w:val="000000"/>
          <w:sz w:val="28"/>
          <w:szCs w:val="28"/>
        </w:rPr>
        <w:t>,а</w:t>
      </w:r>
      <w:proofErr w:type="spellEnd"/>
      <w:proofErr w:type="gramEnd"/>
      <w:r w:rsidRPr="00AA6418">
        <w:rPr>
          <w:color w:val="000000"/>
          <w:sz w:val="28"/>
          <w:szCs w:val="28"/>
        </w:rPr>
        <w:t xml:space="preserve">, количество этажей: 1, кадастровый номер: 23:29:0102006:353, местоположение: Россия, Краснодарский край, Тбилисский район, х. Еремин, ул. Светлая, д. 98 Б; здание котельной, нежилое,  площадь: 123,3 </w:t>
      </w:r>
      <w:proofErr w:type="spellStart"/>
      <w:r w:rsidRPr="00AA6418">
        <w:rPr>
          <w:color w:val="000000"/>
          <w:sz w:val="28"/>
          <w:szCs w:val="28"/>
        </w:rPr>
        <w:t>кв</w:t>
      </w:r>
      <w:proofErr w:type="gramStart"/>
      <w:r w:rsidRPr="00AA6418">
        <w:rPr>
          <w:color w:val="000000"/>
          <w:sz w:val="28"/>
          <w:szCs w:val="28"/>
        </w:rPr>
        <w:t>.м</w:t>
      </w:r>
      <w:proofErr w:type="spellEnd"/>
      <w:proofErr w:type="gramEnd"/>
      <w:r w:rsidRPr="00AA6418">
        <w:rPr>
          <w:color w:val="000000"/>
          <w:sz w:val="28"/>
          <w:szCs w:val="28"/>
        </w:rPr>
        <w:t>, инвентарный номер: 3370, литер Г, количество этажей: 1, кадастровый номер: 23:29:0102006:354, местоположение: Россия, Краснодарский край, Тбилисский район,  х. Еремин, ул. Светлая,  д. 98</w:t>
      </w:r>
      <w:proofErr w:type="gramStart"/>
      <w:r w:rsidRPr="00AA6418">
        <w:rPr>
          <w:color w:val="000000"/>
          <w:sz w:val="28"/>
          <w:szCs w:val="28"/>
        </w:rPr>
        <w:t xml:space="preserve"> Б</w:t>
      </w:r>
      <w:proofErr w:type="gramEnd"/>
      <w:r w:rsidRPr="00AA6418">
        <w:rPr>
          <w:color w:val="000000"/>
          <w:sz w:val="28"/>
          <w:szCs w:val="28"/>
        </w:rPr>
        <w:t xml:space="preserve">, </w:t>
      </w:r>
      <w:r w:rsidRPr="00AA6418">
        <w:rPr>
          <w:sz w:val="28"/>
          <w:szCs w:val="28"/>
        </w:rPr>
        <w:t>под разбор на строительные материалы;</w:t>
      </w:r>
    </w:p>
    <w:p w:rsidR="00AA6418" w:rsidRPr="00AA6418" w:rsidRDefault="00AA6418" w:rsidP="00AA6418">
      <w:pPr>
        <w:widowControl w:val="0"/>
        <w:suppressAutoHyphens/>
        <w:autoSpaceDE w:val="0"/>
        <w:ind w:firstLine="708"/>
        <w:jc w:val="both"/>
        <w:rPr>
          <w:sz w:val="28"/>
          <w:szCs w:val="28"/>
        </w:rPr>
      </w:pPr>
      <w:r w:rsidRPr="00AA6418">
        <w:rPr>
          <w:sz w:val="28"/>
          <w:szCs w:val="28"/>
        </w:rPr>
        <w:t xml:space="preserve">3) </w:t>
      </w:r>
      <w:r w:rsidRPr="00AA6418">
        <w:rPr>
          <w:bCs/>
          <w:color w:val="000000"/>
          <w:sz w:val="28"/>
          <w:szCs w:val="28"/>
        </w:rPr>
        <w:t>Нежилое здание</w:t>
      </w:r>
      <w:r w:rsidRPr="00AA6418">
        <w:rPr>
          <w:color w:val="000000"/>
          <w:sz w:val="28"/>
          <w:szCs w:val="28"/>
        </w:rPr>
        <w:t xml:space="preserve">, инвентарный номер: 11258, площадь 2246,3 </w:t>
      </w:r>
      <w:proofErr w:type="spellStart"/>
      <w:r w:rsidRPr="00AA6418">
        <w:rPr>
          <w:color w:val="000000"/>
          <w:sz w:val="28"/>
          <w:szCs w:val="28"/>
        </w:rPr>
        <w:t>кв</w:t>
      </w:r>
      <w:proofErr w:type="gramStart"/>
      <w:r w:rsidRPr="00AA6418">
        <w:rPr>
          <w:color w:val="000000"/>
          <w:sz w:val="28"/>
          <w:szCs w:val="28"/>
        </w:rPr>
        <w:t>.м</w:t>
      </w:r>
      <w:proofErr w:type="spellEnd"/>
      <w:proofErr w:type="gramEnd"/>
      <w:r w:rsidRPr="00AA6418">
        <w:rPr>
          <w:color w:val="000000"/>
          <w:sz w:val="28"/>
          <w:szCs w:val="28"/>
        </w:rPr>
        <w:t xml:space="preserve">, литер: </w:t>
      </w:r>
      <w:proofErr w:type="spellStart"/>
      <w:r w:rsidRPr="00AA6418">
        <w:rPr>
          <w:color w:val="000000"/>
          <w:sz w:val="28"/>
          <w:szCs w:val="28"/>
        </w:rPr>
        <w:t>А</w:t>
      </w:r>
      <w:proofErr w:type="gramStart"/>
      <w:r w:rsidRPr="00AA6418">
        <w:rPr>
          <w:color w:val="000000"/>
          <w:sz w:val="28"/>
          <w:szCs w:val="28"/>
        </w:rPr>
        <w:t>,а</w:t>
      </w:r>
      <w:proofErr w:type="spellEnd"/>
      <w:proofErr w:type="gramEnd"/>
      <w:r w:rsidRPr="00AA6418">
        <w:rPr>
          <w:color w:val="000000"/>
          <w:sz w:val="28"/>
          <w:szCs w:val="28"/>
        </w:rPr>
        <w:t xml:space="preserve">, количество этажей: 3, кадастровый номер: 23:29:0304173:44, местоположение: Россия, Краснодарский край, Тбилисский район, </w:t>
      </w:r>
      <w:proofErr w:type="spellStart"/>
      <w:r w:rsidRPr="00AA6418">
        <w:rPr>
          <w:color w:val="000000"/>
          <w:sz w:val="28"/>
          <w:szCs w:val="28"/>
        </w:rPr>
        <w:t>ст-ца</w:t>
      </w:r>
      <w:proofErr w:type="spellEnd"/>
      <w:r w:rsidRPr="00AA6418">
        <w:rPr>
          <w:color w:val="000000"/>
          <w:sz w:val="28"/>
          <w:szCs w:val="28"/>
        </w:rPr>
        <w:t xml:space="preserve"> Тбилисская, ул. Садовая, д. 1,</w:t>
      </w:r>
      <w:r w:rsidRPr="00AA6418">
        <w:rPr>
          <w:sz w:val="28"/>
          <w:szCs w:val="28"/>
        </w:rPr>
        <w:t xml:space="preserve"> под разбор на строительные материалы;</w:t>
      </w:r>
    </w:p>
    <w:p w:rsidR="00AA6418" w:rsidRPr="00AA6418" w:rsidRDefault="00AA6418" w:rsidP="00AA6418">
      <w:pPr>
        <w:widowControl w:val="0"/>
        <w:suppressAutoHyphens/>
        <w:autoSpaceDE w:val="0"/>
        <w:ind w:firstLine="708"/>
        <w:jc w:val="both"/>
        <w:rPr>
          <w:sz w:val="28"/>
          <w:szCs w:val="28"/>
        </w:rPr>
      </w:pPr>
      <w:r w:rsidRPr="00AA6418">
        <w:rPr>
          <w:sz w:val="28"/>
          <w:szCs w:val="28"/>
        </w:rPr>
        <w:t xml:space="preserve">4) Объект незавершенного строительства, площадь: 1861,5 </w:t>
      </w:r>
      <w:proofErr w:type="spellStart"/>
      <w:r w:rsidRPr="00AA6418">
        <w:rPr>
          <w:sz w:val="28"/>
          <w:szCs w:val="28"/>
        </w:rPr>
        <w:t>кв.м</w:t>
      </w:r>
      <w:proofErr w:type="spellEnd"/>
      <w:r w:rsidRPr="00AA6418">
        <w:rPr>
          <w:sz w:val="28"/>
          <w:szCs w:val="28"/>
        </w:rPr>
        <w:t>, степень готовности объекта незавершенного строительства - 57 %, инвентарный номер: 16702, литер</w:t>
      </w:r>
      <w:proofErr w:type="gramStart"/>
      <w:r w:rsidRPr="00AA6418">
        <w:rPr>
          <w:sz w:val="28"/>
          <w:szCs w:val="28"/>
        </w:rPr>
        <w:t xml:space="preserve"> А</w:t>
      </w:r>
      <w:proofErr w:type="gramEnd"/>
      <w:r w:rsidRPr="00AA6418">
        <w:rPr>
          <w:sz w:val="28"/>
          <w:szCs w:val="28"/>
        </w:rPr>
        <w:t>,</w:t>
      </w:r>
      <w:r w:rsidRPr="00AA6418">
        <w:rPr>
          <w:color w:val="000000"/>
          <w:sz w:val="28"/>
          <w:szCs w:val="28"/>
        </w:rPr>
        <w:t xml:space="preserve"> кадастровый номер: 23:29:0304308:152, местоположение: Россия,</w:t>
      </w:r>
      <w:r w:rsidRPr="00AA6418">
        <w:rPr>
          <w:sz w:val="28"/>
          <w:szCs w:val="28"/>
        </w:rPr>
        <w:t xml:space="preserve"> Краснодарский край, Тбилисский район, с/</w:t>
      </w:r>
      <w:proofErr w:type="gramStart"/>
      <w:r w:rsidRPr="00AA6418">
        <w:rPr>
          <w:sz w:val="28"/>
          <w:szCs w:val="28"/>
        </w:rPr>
        <w:t>п</w:t>
      </w:r>
      <w:proofErr w:type="gramEnd"/>
      <w:r w:rsidRPr="00AA6418">
        <w:rPr>
          <w:sz w:val="28"/>
          <w:szCs w:val="28"/>
        </w:rPr>
        <w:t xml:space="preserve"> Тбилисское, </w:t>
      </w:r>
      <w:proofErr w:type="spellStart"/>
      <w:r w:rsidRPr="00AA6418">
        <w:rPr>
          <w:color w:val="000000"/>
          <w:sz w:val="28"/>
          <w:szCs w:val="28"/>
        </w:rPr>
        <w:t>ст-ца</w:t>
      </w:r>
      <w:proofErr w:type="spellEnd"/>
      <w:r w:rsidRPr="00AA6418">
        <w:rPr>
          <w:color w:val="000000"/>
          <w:sz w:val="28"/>
          <w:szCs w:val="28"/>
        </w:rPr>
        <w:t xml:space="preserve"> Тбилисская, </w:t>
      </w:r>
      <w:proofErr w:type="spellStart"/>
      <w:r w:rsidRPr="00AA6418">
        <w:rPr>
          <w:color w:val="000000"/>
          <w:sz w:val="28"/>
          <w:szCs w:val="28"/>
        </w:rPr>
        <w:t>уч</w:t>
      </w:r>
      <w:proofErr w:type="spellEnd"/>
      <w:r w:rsidRPr="00AA6418">
        <w:rPr>
          <w:color w:val="000000"/>
          <w:sz w:val="28"/>
          <w:szCs w:val="28"/>
        </w:rPr>
        <w:t xml:space="preserve">-к </w:t>
      </w:r>
      <w:proofErr w:type="spellStart"/>
      <w:r w:rsidRPr="00AA6418">
        <w:rPr>
          <w:color w:val="000000"/>
          <w:sz w:val="28"/>
          <w:szCs w:val="28"/>
        </w:rPr>
        <w:t>промзона</w:t>
      </w:r>
      <w:proofErr w:type="spellEnd"/>
      <w:r w:rsidRPr="00AA6418">
        <w:rPr>
          <w:color w:val="000000"/>
          <w:sz w:val="28"/>
          <w:szCs w:val="28"/>
        </w:rPr>
        <w:t>,</w:t>
      </w:r>
      <w:r w:rsidRPr="00AA6418">
        <w:rPr>
          <w:sz w:val="28"/>
          <w:szCs w:val="28"/>
        </w:rPr>
        <w:t xml:space="preserve"> рядом с ООО «Центр Соя»</w:t>
      </w:r>
      <w:r w:rsidRPr="00AA6418">
        <w:rPr>
          <w:color w:val="000000"/>
          <w:sz w:val="28"/>
          <w:szCs w:val="28"/>
        </w:rPr>
        <w:t xml:space="preserve"> </w:t>
      </w:r>
      <w:r w:rsidRPr="00AA6418">
        <w:rPr>
          <w:sz w:val="28"/>
          <w:szCs w:val="28"/>
        </w:rPr>
        <w:t>; земельный участок</w:t>
      </w:r>
      <w:r w:rsidRPr="00AA6418">
        <w:rPr>
          <w:color w:val="000000"/>
          <w:sz w:val="28"/>
          <w:szCs w:val="28"/>
        </w:rPr>
        <w:t>, кадастровый номер 23:29:0304308:382,</w:t>
      </w:r>
      <w:r w:rsidRPr="00AA6418">
        <w:rPr>
          <w:sz w:val="28"/>
          <w:szCs w:val="28"/>
        </w:rPr>
        <w:t xml:space="preserve"> площадь 5183+/- 630 </w:t>
      </w:r>
      <w:proofErr w:type="spellStart"/>
      <w:r w:rsidRPr="00AA6418">
        <w:rPr>
          <w:sz w:val="28"/>
          <w:szCs w:val="28"/>
        </w:rPr>
        <w:t>кв.м</w:t>
      </w:r>
      <w:proofErr w:type="spellEnd"/>
      <w:r w:rsidRPr="00AA6418">
        <w:rPr>
          <w:color w:val="000000"/>
          <w:sz w:val="28"/>
          <w:szCs w:val="28"/>
        </w:rPr>
        <w:t>,</w:t>
      </w:r>
      <w:r w:rsidRPr="00AA6418">
        <w:rPr>
          <w:sz w:val="28"/>
          <w:szCs w:val="28"/>
        </w:rPr>
        <w:t xml:space="preserve">  </w:t>
      </w:r>
      <w:r w:rsidRPr="00AA6418">
        <w:rPr>
          <w:color w:val="000000"/>
          <w:sz w:val="28"/>
          <w:szCs w:val="28"/>
        </w:rPr>
        <w:t>местоположение установлено относительно ориентира, расположенного в границах участка. Почтовый адрес ориентира:</w:t>
      </w:r>
      <w:r w:rsidRPr="00AA6418">
        <w:rPr>
          <w:sz w:val="28"/>
          <w:szCs w:val="28"/>
        </w:rPr>
        <w:t xml:space="preserve"> Краснодарский край, Тбилисский район, с/</w:t>
      </w:r>
      <w:proofErr w:type="gramStart"/>
      <w:r w:rsidRPr="00AA6418">
        <w:rPr>
          <w:sz w:val="28"/>
          <w:szCs w:val="28"/>
        </w:rPr>
        <w:t>п</w:t>
      </w:r>
      <w:proofErr w:type="gramEnd"/>
      <w:r w:rsidRPr="00AA6418">
        <w:rPr>
          <w:sz w:val="28"/>
          <w:szCs w:val="28"/>
        </w:rPr>
        <w:t xml:space="preserve"> Тбилисское, </w:t>
      </w:r>
      <w:proofErr w:type="spellStart"/>
      <w:r w:rsidRPr="00AA6418">
        <w:rPr>
          <w:color w:val="000000"/>
          <w:sz w:val="28"/>
          <w:szCs w:val="28"/>
        </w:rPr>
        <w:t>ст-ца</w:t>
      </w:r>
      <w:proofErr w:type="spellEnd"/>
      <w:r w:rsidRPr="00AA6418">
        <w:rPr>
          <w:color w:val="000000"/>
          <w:sz w:val="28"/>
          <w:szCs w:val="28"/>
        </w:rPr>
        <w:t xml:space="preserve"> Тбилисская, </w:t>
      </w:r>
      <w:proofErr w:type="spellStart"/>
      <w:r w:rsidRPr="00AA6418">
        <w:rPr>
          <w:color w:val="000000"/>
          <w:sz w:val="28"/>
          <w:szCs w:val="28"/>
        </w:rPr>
        <w:t>промзона</w:t>
      </w:r>
      <w:proofErr w:type="spellEnd"/>
      <w:r w:rsidRPr="00AA6418">
        <w:rPr>
          <w:color w:val="000000"/>
          <w:sz w:val="28"/>
          <w:szCs w:val="28"/>
        </w:rPr>
        <w:t>,</w:t>
      </w:r>
      <w:r w:rsidRPr="00AA6418">
        <w:rPr>
          <w:sz w:val="28"/>
          <w:szCs w:val="28"/>
        </w:rPr>
        <w:t xml:space="preserve"> рядом с ООО «Центр Соя».</w:t>
      </w:r>
    </w:p>
    <w:p w:rsidR="00AA6418" w:rsidRPr="00AA6418" w:rsidRDefault="00AA6418" w:rsidP="00AA6418">
      <w:pPr>
        <w:pStyle w:val="Standard"/>
        <w:ind w:firstLine="708"/>
        <w:jc w:val="both"/>
        <w:rPr>
          <w:rStyle w:val="a7"/>
          <w:rFonts w:cs="Times New Roman"/>
          <w:sz w:val="28"/>
          <w:szCs w:val="28"/>
          <w:lang w:val="ru-RU"/>
        </w:rPr>
      </w:pPr>
      <w:r w:rsidRPr="00AA6418">
        <w:rPr>
          <w:rFonts w:cs="Times New Roman"/>
          <w:sz w:val="28"/>
          <w:szCs w:val="28"/>
        </w:rPr>
        <w:t xml:space="preserve">В </w:t>
      </w:r>
      <w:proofErr w:type="spellStart"/>
      <w:r w:rsidRPr="00AA6418">
        <w:rPr>
          <w:rFonts w:cs="Times New Roman"/>
          <w:sz w:val="28"/>
          <w:szCs w:val="28"/>
        </w:rPr>
        <w:t>соответствии</w:t>
      </w:r>
      <w:proofErr w:type="spellEnd"/>
      <w:r w:rsidRPr="00AA6418">
        <w:rPr>
          <w:rFonts w:cs="Times New Roman"/>
          <w:sz w:val="28"/>
          <w:szCs w:val="28"/>
        </w:rPr>
        <w:t xml:space="preserve"> с </w:t>
      </w:r>
      <w:proofErr w:type="spellStart"/>
      <w:r w:rsidRPr="00AA6418">
        <w:rPr>
          <w:rFonts w:cs="Times New Roman"/>
          <w:sz w:val="28"/>
          <w:szCs w:val="28"/>
        </w:rPr>
        <w:t>постановлениями</w:t>
      </w:r>
      <w:proofErr w:type="spellEnd"/>
      <w:r w:rsidRPr="00AA6418">
        <w:rPr>
          <w:rFonts w:cs="Times New Roman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sz w:val="28"/>
          <w:szCs w:val="28"/>
        </w:rPr>
        <w:t>администрации</w:t>
      </w:r>
      <w:proofErr w:type="spellEnd"/>
      <w:r w:rsidRPr="00AA6418">
        <w:rPr>
          <w:rFonts w:cs="Times New Roman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sz w:val="28"/>
          <w:szCs w:val="28"/>
        </w:rPr>
        <w:t>муниципального</w:t>
      </w:r>
      <w:proofErr w:type="spellEnd"/>
      <w:r w:rsidRPr="00AA6418">
        <w:rPr>
          <w:rFonts w:cs="Times New Roman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sz w:val="28"/>
          <w:szCs w:val="28"/>
        </w:rPr>
        <w:t>образования</w:t>
      </w:r>
      <w:proofErr w:type="spellEnd"/>
      <w:r w:rsidRPr="00AA6418">
        <w:rPr>
          <w:rFonts w:cs="Times New Roman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sz w:val="28"/>
          <w:szCs w:val="28"/>
        </w:rPr>
        <w:t>Тбилисский</w:t>
      </w:r>
      <w:proofErr w:type="spellEnd"/>
      <w:r w:rsidRPr="00AA6418">
        <w:rPr>
          <w:rFonts w:cs="Times New Roman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sz w:val="28"/>
          <w:szCs w:val="28"/>
        </w:rPr>
        <w:t>район</w:t>
      </w:r>
      <w:proofErr w:type="spellEnd"/>
      <w:r w:rsidRPr="00AA6418">
        <w:rPr>
          <w:rFonts w:cs="Times New Roman"/>
          <w:sz w:val="28"/>
          <w:szCs w:val="28"/>
        </w:rPr>
        <w:t xml:space="preserve"> </w:t>
      </w:r>
      <w:r w:rsidRPr="00AA6418">
        <w:rPr>
          <w:rFonts w:cs="Times New Roman"/>
          <w:sz w:val="28"/>
          <w:szCs w:val="28"/>
          <w:lang w:val="ru-RU"/>
        </w:rPr>
        <w:t>от 25 сентября</w:t>
      </w:r>
      <w:r w:rsidRPr="00AA6418">
        <w:rPr>
          <w:rFonts w:cs="Times New Roman"/>
          <w:sz w:val="28"/>
          <w:szCs w:val="28"/>
        </w:rPr>
        <w:t xml:space="preserve"> 202</w:t>
      </w:r>
      <w:r w:rsidRPr="00AA6418">
        <w:rPr>
          <w:rFonts w:cs="Times New Roman"/>
          <w:sz w:val="28"/>
          <w:szCs w:val="28"/>
          <w:lang w:val="ru-RU"/>
        </w:rPr>
        <w:t>3</w:t>
      </w:r>
      <w:r w:rsidRPr="00AA6418">
        <w:rPr>
          <w:rFonts w:cs="Times New Roman"/>
          <w:sz w:val="28"/>
          <w:szCs w:val="28"/>
        </w:rPr>
        <w:t> г. № 1</w:t>
      </w:r>
      <w:r w:rsidRPr="00AA6418">
        <w:rPr>
          <w:rFonts w:cs="Times New Roman"/>
          <w:sz w:val="28"/>
          <w:szCs w:val="28"/>
          <w:lang w:val="ru-RU"/>
        </w:rPr>
        <w:t>084</w:t>
      </w:r>
      <w:r w:rsidRPr="00AA6418">
        <w:rPr>
          <w:rFonts w:cs="Times New Roman"/>
          <w:sz w:val="28"/>
          <w:szCs w:val="28"/>
        </w:rPr>
        <w:t xml:space="preserve"> «</w:t>
      </w:r>
      <w:proofErr w:type="spellStart"/>
      <w:r w:rsidRPr="00AA6418">
        <w:rPr>
          <w:rFonts w:cs="Times New Roman"/>
          <w:sz w:val="28"/>
          <w:szCs w:val="28"/>
        </w:rPr>
        <w:t>Об</w:t>
      </w:r>
      <w:proofErr w:type="spellEnd"/>
      <w:r w:rsidRPr="00AA6418">
        <w:rPr>
          <w:rFonts w:cs="Times New Roman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sz w:val="28"/>
          <w:szCs w:val="28"/>
        </w:rPr>
        <w:t>условиях</w:t>
      </w:r>
      <w:proofErr w:type="spellEnd"/>
      <w:r w:rsidRPr="00AA6418">
        <w:rPr>
          <w:rFonts w:cs="Times New Roman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sz w:val="28"/>
          <w:szCs w:val="28"/>
        </w:rPr>
        <w:t>приватизации</w:t>
      </w:r>
      <w:proofErr w:type="spellEnd"/>
      <w:r w:rsidRPr="00AA6418">
        <w:rPr>
          <w:rFonts w:cs="Times New Roman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sz w:val="28"/>
          <w:szCs w:val="28"/>
        </w:rPr>
        <w:t>находящихся</w:t>
      </w:r>
      <w:proofErr w:type="spellEnd"/>
      <w:r w:rsidRPr="00AA6418">
        <w:rPr>
          <w:rFonts w:cs="Times New Roman"/>
          <w:sz w:val="28"/>
          <w:szCs w:val="28"/>
        </w:rPr>
        <w:t xml:space="preserve"> в </w:t>
      </w:r>
      <w:proofErr w:type="spellStart"/>
      <w:r w:rsidRPr="00AA6418">
        <w:rPr>
          <w:rFonts w:cs="Times New Roman"/>
          <w:sz w:val="28"/>
          <w:szCs w:val="28"/>
        </w:rPr>
        <w:t>собственности</w:t>
      </w:r>
      <w:proofErr w:type="spellEnd"/>
      <w:r w:rsidRPr="00AA6418">
        <w:rPr>
          <w:rFonts w:cs="Times New Roman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sz w:val="28"/>
          <w:szCs w:val="28"/>
        </w:rPr>
        <w:t>муниципального</w:t>
      </w:r>
      <w:proofErr w:type="spellEnd"/>
      <w:r w:rsidRPr="00AA6418">
        <w:rPr>
          <w:rFonts w:cs="Times New Roman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sz w:val="28"/>
          <w:szCs w:val="28"/>
        </w:rPr>
        <w:t>образования</w:t>
      </w:r>
      <w:proofErr w:type="spellEnd"/>
      <w:r w:rsidRPr="00AA6418">
        <w:rPr>
          <w:rFonts w:cs="Times New Roman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sz w:val="28"/>
          <w:szCs w:val="28"/>
        </w:rPr>
        <w:t>Тбилисский</w:t>
      </w:r>
      <w:proofErr w:type="spellEnd"/>
      <w:r w:rsidRPr="00AA6418">
        <w:rPr>
          <w:rFonts w:cs="Times New Roman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sz w:val="28"/>
          <w:szCs w:val="28"/>
        </w:rPr>
        <w:t>район</w:t>
      </w:r>
      <w:proofErr w:type="spellEnd"/>
      <w:r w:rsidRPr="00AA6418">
        <w:rPr>
          <w:rFonts w:cs="Times New Roman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sz w:val="28"/>
          <w:szCs w:val="28"/>
        </w:rPr>
        <w:t>объектов</w:t>
      </w:r>
      <w:proofErr w:type="spellEnd"/>
      <w:r w:rsidRPr="00AA6418">
        <w:rPr>
          <w:rFonts w:cs="Times New Roman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sz w:val="28"/>
          <w:szCs w:val="28"/>
        </w:rPr>
        <w:t>недвижимости</w:t>
      </w:r>
      <w:proofErr w:type="spellEnd"/>
      <w:r w:rsidRPr="00AA6418">
        <w:rPr>
          <w:rFonts w:cs="Times New Roman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sz w:val="28"/>
          <w:szCs w:val="28"/>
        </w:rPr>
        <w:t>под</w:t>
      </w:r>
      <w:proofErr w:type="spellEnd"/>
      <w:r w:rsidRPr="00AA6418">
        <w:rPr>
          <w:rFonts w:cs="Times New Roman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sz w:val="28"/>
          <w:szCs w:val="28"/>
        </w:rPr>
        <w:t>разбор</w:t>
      </w:r>
      <w:proofErr w:type="spellEnd"/>
      <w:r w:rsidRPr="00AA6418">
        <w:rPr>
          <w:rFonts w:cs="Times New Roman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sz w:val="28"/>
          <w:szCs w:val="28"/>
        </w:rPr>
        <w:t>на</w:t>
      </w:r>
      <w:proofErr w:type="spellEnd"/>
      <w:r w:rsidRPr="00AA6418">
        <w:rPr>
          <w:rFonts w:cs="Times New Roman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sz w:val="28"/>
          <w:szCs w:val="28"/>
        </w:rPr>
        <w:t>строительные</w:t>
      </w:r>
      <w:proofErr w:type="spellEnd"/>
      <w:r w:rsidRPr="00AA6418">
        <w:rPr>
          <w:rFonts w:cs="Times New Roman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sz w:val="28"/>
          <w:szCs w:val="28"/>
        </w:rPr>
        <w:t>материалы</w:t>
      </w:r>
      <w:proofErr w:type="spellEnd"/>
      <w:r w:rsidRPr="00AA6418">
        <w:rPr>
          <w:rFonts w:cs="Times New Roman"/>
          <w:sz w:val="28"/>
          <w:szCs w:val="28"/>
        </w:rPr>
        <w:t>»,</w:t>
      </w:r>
      <w:r w:rsidRPr="00AA6418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AA6418">
        <w:rPr>
          <w:rFonts w:cs="Times New Roman"/>
          <w:sz w:val="28"/>
          <w:szCs w:val="28"/>
        </w:rPr>
        <w:t>от</w:t>
      </w:r>
      <w:proofErr w:type="spellEnd"/>
      <w:r w:rsidRPr="00AA6418">
        <w:rPr>
          <w:rFonts w:cs="Times New Roman"/>
          <w:sz w:val="28"/>
          <w:szCs w:val="28"/>
        </w:rPr>
        <w:t xml:space="preserve"> </w:t>
      </w:r>
      <w:r w:rsidRPr="00AA6418">
        <w:rPr>
          <w:rFonts w:cs="Times New Roman"/>
          <w:sz w:val="28"/>
          <w:szCs w:val="28"/>
          <w:lang w:val="ru-RU"/>
        </w:rPr>
        <w:t>25 сентября</w:t>
      </w:r>
      <w:r w:rsidRPr="00AA6418">
        <w:rPr>
          <w:rFonts w:cs="Times New Roman"/>
          <w:sz w:val="28"/>
          <w:szCs w:val="28"/>
        </w:rPr>
        <w:t xml:space="preserve"> 202</w:t>
      </w:r>
      <w:r w:rsidRPr="00AA6418">
        <w:rPr>
          <w:rFonts w:cs="Times New Roman"/>
          <w:sz w:val="28"/>
          <w:szCs w:val="28"/>
          <w:lang w:val="ru-RU"/>
        </w:rPr>
        <w:t>3</w:t>
      </w:r>
      <w:r w:rsidRPr="00AA6418">
        <w:rPr>
          <w:rFonts w:cs="Times New Roman"/>
          <w:sz w:val="28"/>
          <w:szCs w:val="28"/>
        </w:rPr>
        <w:t> г. №</w:t>
      </w:r>
      <w:r w:rsidRPr="00AA6418">
        <w:rPr>
          <w:rFonts w:cs="Times New Roman"/>
          <w:sz w:val="28"/>
          <w:szCs w:val="28"/>
          <w:lang w:val="ru-RU"/>
        </w:rPr>
        <w:t xml:space="preserve"> </w:t>
      </w:r>
      <w:r w:rsidRPr="00AA6418">
        <w:rPr>
          <w:rFonts w:cs="Times New Roman"/>
          <w:sz w:val="28"/>
          <w:szCs w:val="28"/>
        </w:rPr>
        <w:t>1085 «</w:t>
      </w:r>
      <w:proofErr w:type="spellStart"/>
      <w:r w:rsidRPr="00AA6418">
        <w:rPr>
          <w:rFonts w:cs="Times New Roman"/>
          <w:sz w:val="28"/>
          <w:szCs w:val="28"/>
        </w:rPr>
        <w:t>Об</w:t>
      </w:r>
      <w:proofErr w:type="spellEnd"/>
      <w:r w:rsidRPr="00AA6418">
        <w:rPr>
          <w:rFonts w:cs="Times New Roman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sz w:val="28"/>
          <w:szCs w:val="28"/>
        </w:rPr>
        <w:t>условиях</w:t>
      </w:r>
      <w:proofErr w:type="spellEnd"/>
      <w:r w:rsidRPr="00AA6418">
        <w:rPr>
          <w:rFonts w:cs="Times New Roman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sz w:val="28"/>
          <w:szCs w:val="28"/>
        </w:rPr>
        <w:t>приватизации</w:t>
      </w:r>
      <w:proofErr w:type="spellEnd"/>
      <w:r w:rsidRPr="00AA6418">
        <w:rPr>
          <w:rFonts w:cs="Times New Roman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sz w:val="28"/>
          <w:szCs w:val="28"/>
        </w:rPr>
        <w:t>объекта</w:t>
      </w:r>
      <w:proofErr w:type="spellEnd"/>
      <w:r w:rsidRPr="00AA6418">
        <w:rPr>
          <w:rFonts w:cs="Times New Roman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sz w:val="28"/>
          <w:szCs w:val="28"/>
        </w:rPr>
        <w:t>недвижимости</w:t>
      </w:r>
      <w:proofErr w:type="spellEnd"/>
      <w:r w:rsidRPr="00AA6418">
        <w:rPr>
          <w:rFonts w:cs="Times New Roman"/>
          <w:sz w:val="28"/>
          <w:szCs w:val="28"/>
        </w:rPr>
        <w:t xml:space="preserve">, </w:t>
      </w:r>
      <w:proofErr w:type="spellStart"/>
      <w:r w:rsidRPr="00AA6418">
        <w:rPr>
          <w:rFonts w:cs="Times New Roman"/>
          <w:sz w:val="28"/>
          <w:szCs w:val="28"/>
        </w:rPr>
        <w:t>находящегося</w:t>
      </w:r>
      <w:proofErr w:type="spellEnd"/>
      <w:r w:rsidRPr="00AA6418">
        <w:rPr>
          <w:rFonts w:cs="Times New Roman"/>
          <w:sz w:val="28"/>
          <w:szCs w:val="28"/>
        </w:rPr>
        <w:t xml:space="preserve"> в </w:t>
      </w:r>
      <w:proofErr w:type="spellStart"/>
      <w:r w:rsidRPr="00AA6418">
        <w:rPr>
          <w:rFonts w:cs="Times New Roman"/>
          <w:sz w:val="28"/>
          <w:szCs w:val="28"/>
        </w:rPr>
        <w:t>собственности</w:t>
      </w:r>
      <w:proofErr w:type="spellEnd"/>
      <w:r w:rsidRPr="00AA6418">
        <w:rPr>
          <w:rFonts w:cs="Times New Roman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sz w:val="28"/>
          <w:szCs w:val="28"/>
        </w:rPr>
        <w:t>муниципального</w:t>
      </w:r>
      <w:proofErr w:type="spellEnd"/>
      <w:r w:rsidRPr="00AA6418">
        <w:rPr>
          <w:rFonts w:cs="Times New Roman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sz w:val="28"/>
          <w:szCs w:val="28"/>
        </w:rPr>
        <w:t>образования</w:t>
      </w:r>
      <w:proofErr w:type="spellEnd"/>
      <w:r w:rsidRPr="00AA6418">
        <w:rPr>
          <w:rFonts w:cs="Times New Roman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sz w:val="28"/>
          <w:szCs w:val="28"/>
        </w:rPr>
        <w:t>Тбилисский</w:t>
      </w:r>
      <w:proofErr w:type="spellEnd"/>
      <w:r w:rsidRPr="00AA6418">
        <w:rPr>
          <w:rFonts w:cs="Times New Roman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sz w:val="28"/>
          <w:szCs w:val="28"/>
        </w:rPr>
        <w:t>район</w:t>
      </w:r>
      <w:proofErr w:type="spellEnd"/>
      <w:r w:rsidRPr="00AA6418">
        <w:rPr>
          <w:rFonts w:cs="Times New Roman"/>
          <w:sz w:val="28"/>
          <w:szCs w:val="28"/>
        </w:rPr>
        <w:t xml:space="preserve">» </w:t>
      </w:r>
      <w:r w:rsidRPr="00AA6418">
        <w:rPr>
          <w:rFonts w:cs="Times New Roman"/>
          <w:sz w:val="28"/>
          <w:szCs w:val="28"/>
          <w:lang w:val="ru-RU"/>
        </w:rPr>
        <w:t xml:space="preserve">были проведены торги вышеуказанных объектов недвижимости - способ продажи: путем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проведения</w:t>
      </w:r>
      <w:proofErr w:type="spellEnd"/>
      <w:r w:rsidRPr="00AA6418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аукциона</w:t>
      </w:r>
      <w:proofErr w:type="spellEnd"/>
      <w:r w:rsidRPr="00AA6418">
        <w:rPr>
          <w:rFonts w:cs="Times New Roman"/>
          <w:color w:val="000000"/>
          <w:sz w:val="28"/>
          <w:szCs w:val="28"/>
        </w:rPr>
        <w:t xml:space="preserve"> с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открытой</w:t>
      </w:r>
      <w:proofErr w:type="spellEnd"/>
      <w:r w:rsidRPr="00AA6418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формой</w:t>
      </w:r>
      <w:proofErr w:type="spellEnd"/>
      <w:r w:rsidRPr="00AA6418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подачи</w:t>
      </w:r>
      <w:proofErr w:type="spellEnd"/>
      <w:r w:rsidRPr="00AA6418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предложений</w:t>
      </w:r>
      <w:proofErr w:type="spellEnd"/>
      <w:r w:rsidRPr="00AA6418">
        <w:rPr>
          <w:rFonts w:cs="Times New Roman"/>
          <w:color w:val="000000"/>
          <w:sz w:val="28"/>
          <w:szCs w:val="28"/>
        </w:rPr>
        <w:t xml:space="preserve"> о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цене</w:t>
      </w:r>
      <w:proofErr w:type="spellEnd"/>
      <w:r w:rsidRPr="00AA6418">
        <w:rPr>
          <w:rFonts w:cs="Times New Roman"/>
          <w:color w:val="000000"/>
          <w:sz w:val="28"/>
          <w:szCs w:val="28"/>
        </w:rPr>
        <w:t xml:space="preserve"> в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электронной</w:t>
      </w:r>
      <w:proofErr w:type="spellEnd"/>
      <w:r w:rsidRPr="00AA6418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форме</w:t>
      </w:r>
      <w:proofErr w:type="spellEnd"/>
      <w:r w:rsidRPr="00AA6418">
        <w:rPr>
          <w:rFonts w:cs="Times New Roman"/>
          <w:color w:val="000000"/>
          <w:sz w:val="28"/>
          <w:szCs w:val="28"/>
          <w:lang w:val="ru-RU"/>
        </w:rPr>
        <w:t xml:space="preserve"> </w:t>
      </w:r>
      <w:r w:rsidRPr="00AA6418">
        <w:rPr>
          <w:rFonts w:cs="Times New Roman"/>
          <w:sz w:val="28"/>
          <w:szCs w:val="28"/>
          <w:lang w:val="ru-RU"/>
        </w:rPr>
        <w:t xml:space="preserve">на электронной торговой площадке оператора </w:t>
      </w:r>
      <w:hyperlink r:id="rId12" w:history="1">
        <w:r w:rsidRPr="00AA6418">
          <w:rPr>
            <w:rStyle w:val="a7"/>
            <w:rFonts w:cs="Times New Roman"/>
            <w:sz w:val="28"/>
            <w:szCs w:val="28"/>
          </w:rPr>
          <w:t>www.utp.sberbank-ast.ru</w:t>
        </w:r>
      </w:hyperlink>
      <w:r w:rsidRPr="00AA6418">
        <w:rPr>
          <w:rStyle w:val="a7"/>
          <w:rFonts w:cs="Times New Roman"/>
          <w:sz w:val="28"/>
          <w:szCs w:val="28"/>
          <w:lang w:val="ru-RU"/>
        </w:rPr>
        <w:t>.</w:t>
      </w:r>
    </w:p>
    <w:p w:rsidR="00AA6418" w:rsidRPr="00AA6418" w:rsidRDefault="00AA6418" w:rsidP="00AA6418">
      <w:pPr>
        <w:pStyle w:val="Standard"/>
        <w:ind w:firstLine="708"/>
        <w:jc w:val="both"/>
        <w:rPr>
          <w:rFonts w:cs="Times New Roman"/>
          <w:color w:val="000000"/>
          <w:sz w:val="28"/>
          <w:szCs w:val="28"/>
        </w:rPr>
      </w:pPr>
      <w:r w:rsidRPr="00AA6418">
        <w:rPr>
          <w:rFonts w:cs="Times New Roman"/>
          <w:color w:val="000000"/>
          <w:sz w:val="28"/>
          <w:szCs w:val="28"/>
          <w:lang w:val="ru-RU"/>
        </w:rPr>
        <w:t>А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дминистративное</w:t>
      </w:r>
      <w:proofErr w:type="spellEnd"/>
      <w:r w:rsidRPr="00AA6418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здание</w:t>
      </w:r>
      <w:proofErr w:type="spellEnd"/>
      <w:r w:rsidRPr="00AA6418">
        <w:rPr>
          <w:rFonts w:cs="Times New Roman"/>
          <w:color w:val="000000"/>
          <w:sz w:val="28"/>
          <w:szCs w:val="28"/>
        </w:rPr>
        <w:t>,</w:t>
      </w:r>
      <w:r w:rsidRPr="00AA6418">
        <w:rPr>
          <w:rFonts w:cs="Times New Roman"/>
          <w:color w:val="000000"/>
          <w:sz w:val="28"/>
          <w:szCs w:val="28"/>
          <w:lang w:val="ru-RU"/>
        </w:rPr>
        <w:t xml:space="preserve"> нежилое,</w:t>
      </w:r>
      <w:r w:rsidRPr="00AA6418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площадь</w:t>
      </w:r>
      <w:proofErr w:type="spellEnd"/>
      <w:r w:rsidRPr="00AA6418">
        <w:rPr>
          <w:rFonts w:cs="Times New Roman"/>
          <w:color w:val="000000"/>
          <w:sz w:val="28"/>
          <w:szCs w:val="28"/>
        </w:rPr>
        <w:t xml:space="preserve"> 1156,9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кв</w:t>
      </w:r>
      <w:proofErr w:type="gramStart"/>
      <w:r w:rsidRPr="00AA6418">
        <w:rPr>
          <w:rFonts w:cs="Times New Roman"/>
          <w:color w:val="000000"/>
          <w:sz w:val="28"/>
          <w:szCs w:val="28"/>
        </w:rPr>
        <w:t>.м</w:t>
      </w:r>
      <w:proofErr w:type="spellEnd"/>
      <w:proofErr w:type="gramEnd"/>
      <w:r w:rsidRPr="00AA6418">
        <w:rPr>
          <w:rFonts w:cs="Times New Roman"/>
          <w:color w:val="000000"/>
          <w:sz w:val="28"/>
          <w:szCs w:val="28"/>
        </w:rPr>
        <w:t xml:space="preserve">,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инвентарный</w:t>
      </w:r>
      <w:proofErr w:type="spellEnd"/>
      <w:r w:rsidRPr="00AA6418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номер</w:t>
      </w:r>
      <w:proofErr w:type="spellEnd"/>
      <w:r w:rsidRPr="00AA6418">
        <w:rPr>
          <w:rFonts w:cs="Times New Roman"/>
          <w:color w:val="000000"/>
          <w:sz w:val="28"/>
          <w:szCs w:val="28"/>
        </w:rPr>
        <w:t xml:space="preserve">: 3370,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литер</w:t>
      </w:r>
      <w:proofErr w:type="spellEnd"/>
      <w:r w:rsidRPr="00AA6418">
        <w:rPr>
          <w:rFonts w:cs="Times New Roman"/>
          <w:color w:val="000000"/>
          <w:sz w:val="28"/>
          <w:szCs w:val="28"/>
        </w:rPr>
        <w:t xml:space="preserve">: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А</w:t>
      </w:r>
      <w:proofErr w:type="gramStart"/>
      <w:r w:rsidRPr="00AA6418">
        <w:rPr>
          <w:rFonts w:cs="Times New Roman"/>
          <w:color w:val="000000"/>
          <w:sz w:val="28"/>
          <w:szCs w:val="28"/>
        </w:rPr>
        <w:t>,а</w:t>
      </w:r>
      <w:proofErr w:type="spellEnd"/>
      <w:proofErr w:type="gramEnd"/>
      <w:r w:rsidRPr="00AA6418">
        <w:rPr>
          <w:rFonts w:cs="Times New Roman"/>
          <w:color w:val="000000"/>
          <w:sz w:val="28"/>
          <w:szCs w:val="28"/>
        </w:rPr>
        <w:t xml:space="preserve">,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количество</w:t>
      </w:r>
      <w:proofErr w:type="spellEnd"/>
      <w:r w:rsidRPr="00AA6418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этажей</w:t>
      </w:r>
      <w:proofErr w:type="spellEnd"/>
      <w:r w:rsidRPr="00AA6418">
        <w:rPr>
          <w:rFonts w:cs="Times New Roman"/>
          <w:color w:val="000000"/>
          <w:sz w:val="28"/>
          <w:szCs w:val="28"/>
        </w:rPr>
        <w:t xml:space="preserve">: 1,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кадастровый</w:t>
      </w:r>
      <w:proofErr w:type="spellEnd"/>
      <w:r w:rsidRPr="00AA6418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номер</w:t>
      </w:r>
      <w:proofErr w:type="spellEnd"/>
      <w:r w:rsidRPr="00AA6418">
        <w:rPr>
          <w:rFonts w:cs="Times New Roman"/>
          <w:color w:val="000000"/>
          <w:sz w:val="28"/>
          <w:szCs w:val="28"/>
        </w:rPr>
        <w:t xml:space="preserve">: </w:t>
      </w:r>
      <w:r w:rsidRPr="00AA6418">
        <w:rPr>
          <w:rFonts w:cs="Times New Roman"/>
          <w:color w:val="000000"/>
          <w:sz w:val="28"/>
          <w:szCs w:val="28"/>
          <w:lang w:val="ru-RU"/>
        </w:rPr>
        <w:t xml:space="preserve">23:29:0102006:353, местоположение: Россия,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Краснодарский</w:t>
      </w:r>
      <w:proofErr w:type="spellEnd"/>
      <w:r w:rsidRPr="00AA6418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край</w:t>
      </w:r>
      <w:proofErr w:type="spellEnd"/>
      <w:r w:rsidRPr="00AA6418">
        <w:rPr>
          <w:rFonts w:cs="Times New Roman"/>
          <w:color w:val="000000"/>
          <w:sz w:val="28"/>
          <w:szCs w:val="28"/>
        </w:rPr>
        <w:t xml:space="preserve">,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Тбилисский</w:t>
      </w:r>
      <w:proofErr w:type="spellEnd"/>
      <w:r w:rsidRPr="00AA6418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район</w:t>
      </w:r>
      <w:proofErr w:type="spellEnd"/>
      <w:r w:rsidRPr="00AA6418">
        <w:rPr>
          <w:rFonts w:cs="Times New Roman"/>
          <w:color w:val="000000"/>
          <w:sz w:val="28"/>
          <w:szCs w:val="28"/>
        </w:rPr>
        <w:t xml:space="preserve">, х.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Еремин</w:t>
      </w:r>
      <w:proofErr w:type="spellEnd"/>
      <w:r w:rsidRPr="00AA6418">
        <w:rPr>
          <w:rFonts w:cs="Times New Roman"/>
          <w:color w:val="000000"/>
          <w:sz w:val="28"/>
          <w:szCs w:val="28"/>
        </w:rPr>
        <w:t>,</w:t>
      </w:r>
      <w:r w:rsidRPr="00AA6418">
        <w:rPr>
          <w:rFonts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ул</w:t>
      </w:r>
      <w:proofErr w:type="spellEnd"/>
      <w:r w:rsidRPr="00AA6418">
        <w:rPr>
          <w:rFonts w:cs="Times New Roman"/>
          <w:color w:val="000000"/>
          <w:sz w:val="28"/>
          <w:szCs w:val="28"/>
        </w:rPr>
        <w:t xml:space="preserve">.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Светлая</w:t>
      </w:r>
      <w:proofErr w:type="spellEnd"/>
      <w:r w:rsidRPr="00AA6418">
        <w:rPr>
          <w:rFonts w:cs="Times New Roman"/>
          <w:color w:val="000000"/>
          <w:sz w:val="28"/>
          <w:szCs w:val="28"/>
        </w:rPr>
        <w:t>,</w:t>
      </w:r>
      <w:r w:rsidRPr="00AA6418">
        <w:rPr>
          <w:rFonts w:cs="Times New Roman"/>
          <w:color w:val="000000"/>
          <w:sz w:val="28"/>
          <w:szCs w:val="28"/>
          <w:lang w:val="ru-RU"/>
        </w:rPr>
        <w:t xml:space="preserve"> </w:t>
      </w:r>
      <w:r w:rsidRPr="00AA6418">
        <w:rPr>
          <w:rFonts w:cs="Times New Roman"/>
          <w:color w:val="000000"/>
          <w:sz w:val="28"/>
          <w:szCs w:val="28"/>
        </w:rPr>
        <w:t>д. 98 Б</w:t>
      </w:r>
      <w:r w:rsidRPr="00AA6418">
        <w:rPr>
          <w:rFonts w:cs="Times New Roman"/>
          <w:color w:val="000000"/>
          <w:sz w:val="28"/>
          <w:szCs w:val="28"/>
          <w:lang w:val="ru-RU"/>
        </w:rPr>
        <w:t>;</w:t>
      </w:r>
      <w:r w:rsidRPr="00AA6418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здание</w:t>
      </w:r>
      <w:proofErr w:type="spellEnd"/>
      <w:r w:rsidRPr="00AA6418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котельной</w:t>
      </w:r>
      <w:proofErr w:type="spellEnd"/>
      <w:r w:rsidRPr="00AA6418">
        <w:rPr>
          <w:rFonts w:cs="Times New Roman"/>
          <w:color w:val="000000"/>
          <w:sz w:val="28"/>
          <w:szCs w:val="28"/>
        </w:rPr>
        <w:t xml:space="preserve">,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нежилое</w:t>
      </w:r>
      <w:proofErr w:type="spellEnd"/>
      <w:r w:rsidRPr="00AA6418">
        <w:rPr>
          <w:rFonts w:cs="Times New Roman"/>
          <w:color w:val="000000"/>
          <w:sz w:val="28"/>
          <w:szCs w:val="28"/>
        </w:rPr>
        <w:t xml:space="preserve">, 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площадь</w:t>
      </w:r>
      <w:proofErr w:type="spellEnd"/>
      <w:r w:rsidRPr="00AA6418">
        <w:rPr>
          <w:rFonts w:cs="Times New Roman"/>
          <w:color w:val="000000"/>
          <w:sz w:val="28"/>
          <w:szCs w:val="28"/>
        </w:rPr>
        <w:t>:</w:t>
      </w:r>
      <w:r w:rsidRPr="00AA6418">
        <w:rPr>
          <w:rFonts w:cs="Times New Roman"/>
          <w:color w:val="000000"/>
          <w:sz w:val="28"/>
          <w:szCs w:val="28"/>
          <w:lang w:val="ru-RU"/>
        </w:rPr>
        <w:t xml:space="preserve">             </w:t>
      </w:r>
      <w:r w:rsidRPr="00AA6418">
        <w:rPr>
          <w:rFonts w:cs="Times New Roman"/>
          <w:color w:val="000000"/>
          <w:sz w:val="28"/>
          <w:szCs w:val="28"/>
        </w:rPr>
        <w:t xml:space="preserve"> 123,3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кв.м</w:t>
      </w:r>
      <w:proofErr w:type="spellEnd"/>
      <w:r w:rsidRPr="00AA6418">
        <w:rPr>
          <w:rFonts w:cs="Times New Roman"/>
          <w:color w:val="000000"/>
          <w:sz w:val="28"/>
          <w:szCs w:val="28"/>
        </w:rPr>
        <w:t xml:space="preserve">,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инвентарный</w:t>
      </w:r>
      <w:proofErr w:type="spellEnd"/>
      <w:r w:rsidRPr="00AA6418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номер</w:t>
      </w:r>
      <w:proofErr w:type="spellEnd"/>
      <w:r w:rsidRPr="00AA6418">
        <w:rPr>
          <w:rFonts w:cs="Times New Roman"/>
          <w:color w:val="000000"/>
          <w:sz w:val="28"/>
          <w:szCs w:val="28"/>
        </w:rPr>
        <w:t xml:space="preserve">: 3370,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литер</w:t>
      </w:r>
      <w:proofErr w:type="spellEnd"/>
      <w:r w:rsidRPr="00AA6418">
        <w:rPr>
          <w:rFonts w:cs="Times New Roman"/>
          <w:color w:val="000000"/>
          <w:sz w:val="28"/>
          <w:szCs w:val="28"/>
        </w:rPr>
        <w:t xml:space="preserve"> Г,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количество</w:t>
      </w:r>
      <w:proofErr w:type="spellEnd"/>
      <w:r w:rsidRPr="00AA6418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этажей</w:t>
      </w:r>
      <w:proofErr w:type="spellEnd"/>
      <w:r w:rsidRPr="00AA6418">
        <w:rPr>
          <w:rFonts w:cs="Times New Roman"/>
          <w:color w:val="000000"/>
          <w:sz w:val="28"/>
          <w:szCs w:val="28"/>
        </w:rPr>
        <w:t xml:space="preserve">: 1,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кадастровый</w:t>
      </w:r>
      <w:proofErr w:type="spellEnd"/>
      <w:r w:rsidRPr="00AA6418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номер</w:t>
      </w:r>
      <w:proofErr w:type="spellEnd"/>
      <w:r w:rsidRPr="00AA6418">
        <w:rPr>
          <w:rFonts w:cs="Times New Roman"/>
          <w:color w:val="000000"/>
          <w:sz w:val="28"/>
          <w:szCs w:val="28"/>
        </w:rPr>
        <w:t xml:space="preserve">: </w:t>
      </w:r>
      <w:r w:rsidRPr="00AA6418">
        <w:rPr>
          <w:rFonts w:cs="Times New Roman"/>
          <w:color w:val="000000"/>
          <w:sz w:val="28"/>
          <w:szCs w:val="28"/>
          <w:lang w:val="ru-RU"/>
        </w:rPr>
        <w:t>23:29:0102006:354</w:t>
      </w:r>
      <w:r w:rsidRPr="00AA6418">
        <w:rPr>
          <w:rFonts w:cs="Times New Roman"/>
          <w:color w:val="000000"/>
          <w:sz w:val="28"/>
          <w:szCs w:val="28"/>
        </w:rPr>
        <w:t xml:space="preserve">, </w:t>
      </w:r>
      <w:r w:rsidRPr="00AA6418">
        <w:rPr>
          <w:rFonts w:cs="Times New Roman"/>
          <w:color w:val="000000"/>
          <w:sz w:val="28"/>
          <w:szCs w:val="28"/>
          <w:lang w:val="ru-RU"/>
        </w:rPr>
        <w:t>местоположение:</w:t>
      </w:r>
      <w:r w:rsidRPr="00AA6418">
        <w:rPr>
          <w:rFonts w:cs="Times New Roman"/>
          <w:color w:val="000000"/>
          <w:sz w:val="28"/>
          <w:szCs w:val="28"/>
        </w:rPr>
        <w:t xml:space="preserve"> </w:t>
      </w:r>
      <w:r w:rsidRPr="00AA6418">
        <w:rPr>
          <w:rFonts w:cs="Times New Roman"/>
          <w:color w:val="000000"/>
          <w:sz w:val="28"/>
          <w:szCs w:val="28"/>
          <w:lang w:val="ru-RU"/>
        </w:rPr>
        <w:t xml:space="preserve">Россия,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Краснодарский</w:t>
      </w:r>
      <w:proofErr w:type="spellEnd"/>
      <w:r w:rsidRPr="00AA6418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край</w:t>
      </w:r>
      <w:proofErr w:type="spellEnd"/>
      <w:r w:rsidRPr="00AA6418">
        <w:rPr>
          <w:rFonts w:cs="Times New Roman"/>
          <w:color w:val="000000"/>
          <w:sz w:val="28"/>
          <w:szCs w:val="28"/>
        </w:rPr>
        <w:t xml:space="preserve">,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Тбилисский</w:t>
      </w:r>
      <w:proofErr w:type="spellEnd"/>
      <w:r w:rsidRPr="00AA6418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район</w:t>
      </w:r>
      <w:proofErr w:type="spellEnd"/>
      <w:r w:rsidRPr="00AA6418">
        <w:rPr>
          <w:rFonts w:cs="Times New Roman"/>
          <w:color w:val="000000"/>
          <w:sz w:val="28"/>
          <w:szCs w:val="28"/>
        </w:rPr>
        <w:t xml:space="preserve">,  х.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Еремин</w:t>
      </w:r>
      <w:proofErr w:type="spellEnd"/>
      <w:r w:rsidRPr="00AA6418">
        <w:rPr>
          <w:rFonts w:cs="Times New Roman"/>
          <w:color w:val="000000"/>
          <w:sz w:val="28"/>
          <w:szCs w:val="28"/>
        </w:rPr>
        <w:t>,</w:t>
      </w:r>
      <w:r w:rsidRPr="00AA6418">
        <w:rPr>
          <w:rFonts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ул</w:t>
      </w:r>
      <w:proofErr w:type="spellEnd"/>
      <w:r w:rsidRPr="00AA6418">
        <w:rPr>
          <w:rFonts w:cs="Times New Roman"/>
          <w:color w:val="000000"/>
          <w:sz w:val="28"/>
          <w:szCs w:val="28"/>
        </w:rPr>
        <w:t xml:space="preserve">.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Светлая</w:t>
      </w:r>
      <w:proofErr w:type="spellEnd"/>
      <w:r w:rsidRPr="00AA6418">
        <w:rPr>
          <w:rFonts w:cs="Times New Roman"/>
          <w:color w:val="000000"/>
          <w:sz w:val="28"/>
          <w:szCs w:val="28"/>
        </w:rPr>
        <w:t>,</w:t>
      </w:r>
      <w:r w:rsidRPr="00AA6418">
        <w:rPr>
          <w:rFonts w:cs="Times New Roman"/>
          <w:color w:val="000000"/>
          <w:sz w:val="28"/>
          <w:szCs w:val="28"/>
          <w:lang w:val="ru-RU"/>
        </w:rPr>
        <w:t xml:space="preserve"> </w:t>
      </w:r>
      <w:r w:rsidRPr="00AA6418">
        <w:rPr>
          <w:rFonts w:cs="Times New Roman"/>
          <w:color w:val="000000"/>
          <w:sz w:val="28"/>
          <w:szCs w:val="28"/>
        </w:rPr>
        <w:t>д. 98 Б</w:t>
      </w:r>
      <w:r w:rsidRPr="00AA6418">
        <w:rPr>
          <w:rFonts w:cs="Times New Roman"/>
          <w:color w:val="000000"/>
          <w:sz w:val="28"/>
          <w:szCs w:val="28"/>
          <w:lang w:val="ru-RU"/>
        </w:rPr>
        <w:t>,</w:t>
      </w:r>
      <w:r w:rsidRPr="00AA6418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sz w:val="28"/>
          <w:szCs w:val="28"/>
        </w:rPr>
        <w:t>под</w:t>
      </w:r>
      <w:proofErr w:type="spellEnd"/>
      <w:r w:rsidRPr="00AA6418">
        <w:rPr>
          <w:rFonts w:cs="Times New Roman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sz w:val="28"/>
          <w:szCs w:val="28"/>
        </w:rPr>
        <w:t>разбор</w:t>
      </w:r>
      <w:proofErr w:type="spellEnd"/>
      <w:r w:rsidRPr="00AA6418">
        <w:rPr>
          <w:rFonts w:cs="Times New Roman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sz w:val="28"/>
          <w:szCs w:val="28"/>
        </w:rPr>
        <w:t>на</w:t>
      </w:r>
      <w:proofErr w:type="spellEnd"/>
      <w:r w:rsidRPr="00AA6418">
        <w:rPr>
          <w:rFonts w:cs="Times New Roman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sz w:val="28"/>
          <w:szCs w:val="28"/>
        </w:rPr>
        <w:t>строительные</w:t>
      </w:r>
      <w:proofErr w:type="spellEnd"/>
      <w:r w:rsidRPr="00AA6418">
        <w:rPr>
          <w:rFonts w:cs="Times New Roman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sz w:val="28"/>
          <w:szCs w:val="28"/>
        </w:rPr>
        <w:t>материалы</w:t>
      </w:r>
      <w:proofErr w:type="spellEnd"/>
      <w:r w:rsidRPr="00AA6418">
        <w:rPr>
          <w:rFonts w:cs="Times New Roman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sz w:val="28"/>
          <w:szCs w:val="28"/>
        </w:rPr>
        <w:t>было</w:t>
      </w:r>
      <w:proofErr w:type="spellEnd"/>
      <w:r w:rsidRPr="00AA6418">
        <w:rPr>
          <w:rFonts w:cs="Times New Roman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sz w:val="28"/>
          <w:szCs w:val="28"/>
        </w:rPr>
        <w:t>продано</w:t>
      </w:r>
      <w:proofErr w:type="spellEnd"/>
      <w:r w:rsidRPr="00AA6418">
        <w:rPr>
          <w:rFonts w:cs="Times New Roman"/>
          <w:sz w:val="28"/>
          <w:szCs w:val="28"/>
        </w:rPr>
        <w:t xml:space="preserve"> </w:t>
      </w:r>
      <w:r w:rsidRPr="00AA6418">
        <w:rPr>
          <w:rFonts w:cs="Times New Roman"/>
          <w:sz w:val="28"/>
          <w:szCs w:val="28"/>
          <w:lang w:val="ru-RU"/>
        </w:rPr>
        <w:t>по</w:t>
      </w:r>
      <w:r w:rsidRPr="00AA6418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сумме</w:t>
      </w:r>
      <w:proofErr w:type="spellEnd"/>
      <w:r w:rsidRPr="00AA6418">
        <w:rPr>
          <w:rFonts w:cs="Times New Roman"/>
          <w:color w:val="000000"/>
          <w:sz w:val="28"/>
          <w:szCs w:val="28"/>
        </w:rPr>
        <w:t xml:space="preserve"> – 492857 (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четыреста</w:t>
      </w:r>
      <w:proofErr w:type="spellEnd"/>
      <w:r w:rsidRPr="00AA6418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девяносто</w:t>
      </w:r>
      <w:proofErr w:type="spellEnd"/>
      <w:r w:rsidRPr="00AA6418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две</w:t>
      </w:r>
      <w:proofErr w:type="spellEnd"/>
      <w:r w:rsidRPr="00AA6418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тысячи</w:t>
      </w:r>
      <w:proofErr w:type="spellEnd"/>
      <w:r w:rsidRPr="00AA6418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восемьсот</w:t>
      </w:r>
      <w:proofErr w:type="spellEnd"/>
      <w:r w:rsidRPr="00AA6418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пятьдесят</w:t>
      </w:r>
      <w:proofErr w:type="spellEnd"/>
      <w:r w:rsidRPr="00AA6418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семь</w:t>
      </w:r>
      <w:proofErr w:type="spellEnd"/>
      <w:r w:rsidRPr="00AA6418">
        <w:rPr>
          <w:rFonts w:cs="Times New Roman"/>
          <w:color w:val="000000"/>
          <w:sz w:val="28"/>
          <w:szCs w:val="28"/>
        </w:rPr>
        <w:t xml:space="preserve">)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рублей</w:t>
      </w:r>
      <w:proofErr w:type="spellEnd"/>
      <w:r w:rsidRPr="00AA6418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единственному</w:t>
      </w:r>
      <w:proofErr w:type="spellEnd"/>
      <w:r w:rsidRPr="00AA6418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участнику</w:t>
      </w:r>
      <w:proofErr w:type="spellEnd"/>
      <w:r w:rsidRPr="00AA6418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AA6418">
        <w:rPr>
          <w:rFonts w:cs="Times New Roman"/>
          <w:color w:val="000000"/>
          <w:sz w:val="28"/>
          <w:szCs w:val="28"/>
        </w:rPr>
        <w:t>аукциона</w:t>
      </w:r>
      <w:proofErr w:type="spellEnd"/>
      <w:r w:rsidRPr="00AA6418">
        <w:rPr>
          <w:rFonts w:cs="Times New Roman"/>
          <w:color w:val="000000"/>
          <w:sz w:val="28"/>
          <w:szCs w:val="28"/>
        </w:rPr>
        <w:t>.</w:t>
      </w:r>
    </w:p>
    <w:p w:rsidR="00AA6418" w:rsidRPr="00AA6418" w:rsidRDefault="00AA6418" w:rsidP="00AA6418">
      <w:pPr>
        <w:ind w:firstLine="708"/>
        <w:jc w:val="both"/>
        <w:rPr>
          <w:sz w:val="28"/>
          <w:szCs w:val="28"/>
        </w:rPr>
      </w:pPr>
      <w:r w:rsidRPr="00AA6418">
        <w:rPr>
          <w:sz w:val="28"/>
          <w:szCs w:val="28"/>
        </w:rPr>
        <w:lastRenderedPageBreak/>
        <w:t xml:space="preserve">В 2023 году от  продажи земельных участков поступило в бюджет муниципального района   22004,4 тысяч рублей, при плане 22004,4 тыс. рублей, что составляет 100 % бюджетного назначения. </w:t>
      </w:r>
    </w:p>
    <w:p w:rsidR="00AA6418" w:rsidRPr="00AA6418" w:rsidRDefault="00AA6418" w:rsidP="00AA6418">
      <w:pPr>
        <w:ind w:firstLine="540"/>
        <w:jc w:val="both"/>
        <w:rPr>
          <w:sz w:val="28"/>
          <w:szCs w:val="28"/>
        </w:rPr>
      </w:pPr>
      <w:r w:rsidRPr="00AA6418">
        <w:rPr>
          <w:sz w:val="28"/>
          <w:szCs w:val="28"/>
        </w:rPr>
        <w:t xml:space="preserve">По арендной плате  поступило в бюджет муниципального района за земельные участки, находящихся в государственной собственности до разграничения государственной собственности на землю, а также средств от продажи права на заключение договоров аренды указанных земельных участков, расположенных в границах поселений в сумме </w:t>
      </w:r>
      <w:r w:rsidRPr="00AA6418">
        <w:rPr>
          <w:color w:val="000000" w:themeColor="text1"/>
          <w:sz w:val="28"/>
          <w:szCs w:val="28"/>
        </w:rPr>
        <w:t xml:space="preserve">66757,000 </w:t>
      </w:r>
      <w:r w:rsidRPr="00AA6418">
        <w:rPr>
          <w:sz w:val="28"/>
          <w:szCs w:val="28"/>
        </w:rPr>
        <w:t xml:space="preserve">тысяч рублей, при плане </w:t>
      </w:r>
      <w:r w:rsidRPr="00AA6418">
        <w:rPr>
          <w:color w:val="000000" w:themeColor="text1"/>
          <w:sz w:val="28"/>
          <w:szCs w:val="28"/>
        </w:rPr>
        <w:t xml:space="preserve">55000,000 </w:t>
      </w:r>
      <w:proofErr w:type="spellStart"/>
      <w:r w:rsidRPr="00AA6418">
        <w:rPr>
          <w:sz w:val="28"/>
          <w:szCs w:val="28"/>
        </w:rPr>
        <w:t>тыс</w:t>
      </w:r>
      <w:proofErr w:type="gramStart"/>
      <w:r w:rsidRPr="00AA6418">
        <w:rPr>
          <w:sz w:val="28"/>
          <w:szCs w:val="28"/>
        </w:rPr>
        <w:t>.р</w:t>
      </w:r>
      <w:proofErr w:type="gramEnd"/>
      <w:r w:rsidRPr="00AA6418">
        <w:rPr>
          <w:sz w:val="28"/>
          <w:szCs w:val="28"/>
        </w:rPr>
        <w:t>уб</w:t>
      </w:r>
      <w:proofErr w:type="spellEnd"/>
      <w:r w:rsidRPr="00AA6418">
        <w:rPr>
          <w:sz w:val="28"/>
          <w:szCs w:val="28"/>
        </w:rPr>
        <w:t xml:space="preserve">., что составляет </w:t>
      </w:r>
      <w:r w:rsidRPr="00AA6418">
        <w:rPr>
          <w:color w:val="000000" w:themeColor="text1"/>
          <w:sz w:val="28"/>
          <w:szCs w:val="28"/>
        </w:rPr>
        <w:t xml:space="preserve">121 </w:t>
      </w:r>
      <w:r w:rsidRPr="00AA6418">
        <w:rPr>
          <w:sz w:val="28"/>
          <w:szCs w:val="28"/>
        </w:rPr>
        <w:t xml:space="preserve">% бюджетного назначения в 2023 году. </w:t>
      </w:r>
    </w:p>
    <w:p w:rsidR="00A03894" w:rsidRPr="00AA6418" w:rsidRDefault="00A03894" w:rsidP="00AA6418">
      <w:pPr>
        <w:ind w:firstLine="540"/>
        <w:jc w:val="both"/>
        <w:rPr>
          <w:b/>
          <w:i/>
          <w:sz w:val="28"/>
          <w:szCs w:val="28"/>
        </w:rPr>
      </w:pPr>
    </w:p>
    <w:p w:rsidR="009C392C" w:rsidRPr="00523909" w:rsidRDefault="009C392C" w:rsidP="00F628AB">
      <w:pPr>
        <w:ind w:firstLine="540"/>
        <w:jc w:val="center"/>
        <w:rPr>
          <w:b/>
          <w:i/>
          <w:sz w:val="28"/>
          <w:szCs w:val="28"/>
        </w:rPr>
      </w:pPr>
      <w:r w:rsidRPr="00523909">
        <w:rPr>
          <w:b/>
          <w:i/>
          <w:sz w:val="28"/>
          <w:szCs w:val="28"/>
        </w:rPr>
        <w:t>3.</w:t>
      </w:r>
      <w:r w:rsidR="00EA2549" w:rsidRPr="00523909">
        <w:rPr>
          <w:b/>
          <w:i/>
          <w:sz w:val="28"/>
          <w:szCs w:val="28"/>
        </w:rPr>
        <w:t>1</w:t>
      </w:r>
      <w:r w:rsidR="00BE3335">
        <w:rPr>
          <w:b/>
          <w:i/>
          <w:sz w:val="28"/>
          <w:szCs w:val="28"/>
        </w:rPr>
        <w:t>7</w:t>
      </w:r>
      <w:r w:rsidRPr="00523909">
        <w:rPr>
          <w:b/>
          <w:i/>
          <w:sz w:val="28"/>
          <w:szCs w:val="28"/>
        </w:rPr>
        <w:t>.5. Достижение целевых показателей муниципальной программы «Управление муниципальным имуществом»</w:t>
      </w:r>
    </w:p>
    <w:p w:rsidR="007927E3" w:rsidRDefault="009C392C" w:rsidP="00F628AB">
      <w:pPr>
        <w:widowControl w:val="0"/>
        <w:tabs>
          <w:tab w:val="left" w:pos="284"/>
          <w:tab w:val="left" w:pos="426"/>
        </w:tabs>
        <w:suppressAutoHyphens/>
        <w:jc w:val="both"/>
        <w:textAlignment w:val="baseline"/>
        <w:rPr>
          <w:b/>
          <w:i/>
          <w:sz w:val="28"/>
          <w:szCs w:val="28"/>
        </w:rPr>
      </w:pPr>
      <w:r w:rsidRPr="00523909">
        <w:rPr>
          <w:b/>
          <w:i/>
          <w:sz w:val="28"/>
          <w:szCs w:val="28"/>
        </w:rPr>
        <w:tab/>
        <w:t xml:space="preserve">       </w:t>
      </w:r>
    </w:p>
    <w:p w:rsidR="009C392C" w:rsidRPr="00523909" w:rsidRDefault="007927E3" w:rsidP="00F628AB">
      <w:pPr>
        <w:widowControl w:val="0"/>
        <w:tabs>
          <w:tab w:val="left" w:pos="284"/>
          <w:tab w:val="left" w:pos="426"/>
        </w:tabs>
        <w:suppressAutoHyphens/>
        <w:jc w:val="both"/>
        <w:textAlignment w:val="baseline"/>
        <w:rPr>
          <w:rFonts w:eastAsia="Andale Sans UI"/>
          <w:kern w:val="1"/>
          <w:sz w:val="28"/>
          <w:szCs w:val="28"/>
          <w:lang w:eastAsia="fa-IR" w:bidi="fa-IR"/>
        </w:rPr>
      </w:pP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 w:rsidR="009C392C" w:rsidRPr="00523909">
        <w:rPr>
          <w:rFonts w:eastAsia="Andale Sans UI"/>
          <w:kern w:val="1"/>
          <w:sz w:val="28"/>
          <w:szCs w:val="28"/>
          <w:lang w:eastAsia="fa-IR" w:bidi="fa-IR"/>
        </w:rPr>
        <w:t xml:space="preserve">Целевые </w:t>
      </w:r>
      <w:proofErr w:type="gramStart"/>
      <w:r w:rsidR="009C392C" w:rsidRPr="00523909">
        <w:rPr>
          <w:rFonts w:eastAsia="Andale Sans UI"/>
          <w:kern w:val="1"/>
          <w:sz w:val="28"/>
          <w:szCs w:val="28"/>
          <w:lang w:eastAsia="fa-IR" w:bidi="fa-IR"/>
        </w:rPr>
        <w:t>показатели</w:t>
      </w:r>
      <w:proofErr w:type="gramEnd"/>
      <w:r w:rsidR="009C392C" w:rsidRPr="00523909">
        <w:rPr>
          <w:rFonts w:eastAsia="Andale Sans UI"/>
          <w:kern w:val="1"/>
          <w:sz w:val="28"/>
          <w:szCs w:val="28"/>
          <w:lang w:eastAsia="fa-IR" w:bidi="fa-IR"/>
        </w:rPr>
        <w:t xml:space="preserve"> предусмотренные муниципальной программой муниципального образования Тбилисский район «Управление муниципальным имуществом» выполнены в полном объеме.</w:t>
      </w:r>
    </w:p>
    <w:p w:rsidR="009C392C" w:rsidRPr="00523909" w:rsidRDefault="009C392C" w:rsidP="00F628AB">
      <w:pPr>
        <w:widowControl w:val="0"/>
        <w:tabs>
          <w:tab w:val="left" w:pos="284"/>
          <w:tab w:val="left" w:pos="426"/>
        </w:tabs>
        <w:suppressAutoHyphens/>
        <w:jc w:val="both"/>
        <w:textAlignment w:val="baseline"/>
        <w:rPr>
          <w:rFonts w:eastAsia="Andale Sans UI"/>
          <w:kern w:val="1"/>
          <w:sz w:val="28"/>
          <w:szCs w:val="28"/>
          <w:highlight w:val="green"/>
          <w:lang w:eastAsia="fa-IR" w:bidi="fa-IR"/>
        </w:rPr>
      </w:pPr>
      <w:r w:rsidRPr="00523909">
        <w:rPr>
          <w:rFonts w:eastAsia="Andale Sans UI"/>
          <w:kern w:val="1"/>
          <w:sz w:val="28"/>
          <w:szCs w:val="28"/>
          <w:highlight w:val="green"/>
          <w:lang w:eastAsia="fa-IR" w:bidi="fa-IR"/>
        </w:rPr>
        <w:t xml:space="preserve">      </w:t>
      </w:r>
    </w:p>
    <w:p w:rsidR="009C392C" w:rsidRPr="00523909" w:rsidRDefault="009C392C" w:rsidP="00F628AB">
      <w:pPr>
        <w:jc w:val="center"/>
        <w:rPr>
          <w:b/>
          <w:i/>
          <w:color w:val="000000"/>
          <w:sz w:val="28"/>
          <w:szCs w:val="28"/>
        </w:rPr>
      </w:pPr>
      <w:r w:rsidRPr="00523909">
        <w:rPr>
          <w:b/>
          <w:i/>
          <w:color w:val="000000"/>
          <w:sz w:val="28"/>
          <w:szCs w:val="28"/>
        </w:rPr>
        <w:t>Вывод</w:t>
      </w:r>
    </w:p>
    <w:p w:rsidR="009C392C" w:rsidRPr="00523909" w:rsidRDefault="008F3241" w:rsidP="00F628AB">
      <w:pPr>
        <w:jc w:val="both"/>
        <w:rPr>
          <w:color w:val="000000"/>
          <w:sz w:val="28"/>
          <w:szCs w:val="28"/>
        </w:rPr>
      </w:pPr>
      <w:r w:rsidRPr="00523909">
        <w:rPr>
          <w:color w:val="000000"/>
          <w:sz w:val="28"/>
          <w:szCs w:val="28"/>
        </w:rPr>
        <w:t xml:space="preserve"> </w:t>
      </w:r>
      <w:r w:rsidRPr="00523909">
        <w:rPr>
          <w:color w:val="000000"/>
          <w:sz w:val="28"/>
          <w:szCs w:val="28"/>
        </w:rPr>
        <w:tab/>
        <w:t xml:space="preserve">По результатам </w:t>
      </w:r>
      <w:proofErr w:type="gramStart"/>
      <w:r w:rsidRPr="00523909">
        <w:rPr>
          <w:color w:val="000000"/>
          <w:sz w:val="28"/>
          <w:szCs w:val="28"/>
        </w:rPr>
        <w:t>оценки</w:t>
      </w:r>
      <w:r w:rsidR="009C392C" w:rsidRPr="00523909">
        <w:rPr>
          <w:color w:val="000000"/>
          <w:sz w:val="28"/>
          <w:szCs w:val="28"/>
        </w:rPr>
        <w:t xml:space="preserve"> эффективности реализации муниципальной программы муниципально</w:t>
      </w:r>
      <w:r w:rsidRPr="00523909">
        <w:rPr>
          <w:color w:val="000000"/>
          <w:sz w:val="28"/>
          <w:szCs w:val="28"/>
        </w:rPr>
        <w:t>го образования</w:t>
      </w:r>
      <w:proofErr w:type="gramEnd"/>
      <w:r w:rsidRPr="00523909">
        <w:rPr>
          <w:color w:val="000000"/>
          <w:sz w:val="28"/>
          <w:szCs w:val="28"/>
        </w:rPr>
        <w:t xml:space="preserve"> Тбилисский район</w:t>
      </w:r>
      <w:r w:rsidR="009C392C" w:rsidRPr="00523909">
        <w:rPr>
          <w:color w:val="000000"/>
          <w:sz w:val="28"/>
          <w:szCs w:val="28"/>
        </w:rPr>
        <w:t xml:space="preserve"> </w:t>
      </w:r>
      <w:r w:rsidR="009C392C" w:rsidRPr="00523909">
        <w:rPr>
          <w:sz w:val="28"/>
          <w:szCs w:val="28"/>
        </w:rPr>
        <w:t>«Управление муниципальным имуществом», э</w:t>
      </w:r>
      <w:r w:rsidRPr="00523909">
        <w:rPr>
          <w:color w:val="000000"/>
          <w:sz w:val="28"/>
          <w:szCs w:val="28"/>
        </w:rPr>
        <w:t>ффективность реализации</w:t>
      </w:r>
      <w:r w:rsidR="009C392C" w:rsidRPr="00523909">
        <w:rPr>
          <w:color w:val="000000"/>
          <w:sz w:val="28"/>
          <w:szCs w:val="28"/>
        </w:rPr>
        <w:t xml:space="preserve"> муниципальной </w:t>
      </w:r>
      <w:r w:rsidR="009C392C" w:rsidRPr="00523909">
        <w:rPr>
          <w:sz w:val="28"/>
          <w:szCs w:val="28"/>
        </w:rPr>
        <w:t>программы в 20</w:t>
      </w:r>
      <w:r w:rsidR="00793811">
        <w:rPr>
          <w:sz w:val="28"/>
          <w:szCs w:val="28"/>
        </w:rPr>
        <w:t>2</w:t>
      </w:r>
      <w:r w:rsidR="00AA6418">
        <w:rPr>
          <w:sz w:val="28"/>
          <w:szCs w:val="28"/>
        </w:rPr>
        <w:t>3</w:t>
      </w:r>
      <w:r w:rsidR="009C392C" w:rsidRPr="00523909">
        <w:rPr>
          <w:sz w:val="28"/>
          <w:szCs w:val="28"/>
        </w:rPr>
        <w:t xml:space="preserve"> году может быть признана </w:t>
      </w:r>
      <w:r w:rsidR="007F7B9F" w:rsidRPr="00523909">
        <w:rPr>
          <w:sz w:val="28"/>
          <w:szCs w:val="28"/>
        </w:rPr>
        <w:t>высокой</w:t>
      </w:r>
      <w:r w:rsidR="009C392C" w:rsidRPr="00523909">
        <w:rPr>
          <w:sz w:val="28"/>
          <w:szCs w:val="28"/>
        </w:rPr>
        <w:t xml:space="preserve">, коэффициент эффективности реализации муниципальной программы  составил – </w:t>
      </w:r>
      <w:r w:rsidR="007F7B9F" w:rsidRPr="00523909">
        <w:rPr>
          <w:sz w:val="28"/>
          <w:szCs w:val="28"/>
        </w:rPr>
        <w:t>1,0</w:t>
      </w:r>
      <w:r w:rsidR="009C392C" w:rsidRPr="00523909">
        <w:rPr>
          <w:sz w:val="28"/>
          <w:szCs w:val="28"/>
        </w:rPr>
        <w:t>.</w:t>
      </w:r>
      <w:r w:rsidR="009C392C" w:rsidRPr="00523909">
        <w:rPr>
          <w:color w:val="000000"/>
          <w:sz w:val="28"/>
          <w:szCs w:val="28"/>
        </w:rPr>
        <w:t xml:space="preserve"> </w:t>
      </w:r>
    </w:p>
    <w:p w:rsidR="009C392C" w:rsidRDefault="009C392C" w:rsidP="00F628AB">
      <w:pPr>
        <w:jc w:val="both"/>
        <w:rPr>
          <w:rFonts w:eastAsia="Calibri"/>
          <w:bCs/>
          <w:sz w:val="28"/>
          <w:szCs w:val="28"/>
        </w:rPr>
      </w:pPr>
      <w:r w:rsidRPr="00523909">
        <w:rPr>
          <w:sz w:val="28"/>
          <w:szCs w:val="28"/>
        </w:rPr>
        <w:t xml:space="preserve">          В ходе дальнейшей реализации муниципальной программы координатору - </w:t>
      </w:r>
      <w:r w:rsidRPr="00523909">
        <w:rPr>
          <w:rFonts w:eastAsia="Lucida Sans Unicode"/>
          <w:color w:val="000000"/>
          <w:kern w:val="28"/>
          <w:sz w:val="28"/>
          <w:szCs w:val="28"/>
          <w:lang w:eastAsia="ar-SA"/>
        </w:rPr>
        <w:t>отделу по управлению муниципальным имуществом администрации муниципального образования Тбилисский район</w:t>
      </w:r>
      <w:r w:rsidRPr="00523909">
        <w:rPr>
          <w:sz w:val="28"/>
          <w:szCs w:val="28"/>
        </w:rPr>
        <w:t xml:space="preserve"> необходимо продолжить постоянный мониторинг и </w:t>
      </w:r>
      <w:proofErr w:type="gramStart"/>
      <w:r w:rsidRPr="00523909">
        <w:rPr>
          <w:sz w:val="28"/>
          <w:szCs w:val="28"/>
        </w:rPr>
        <w:t>контроль за</w:t>
      </w:r>
      <w:proofErr w:type="gramEnd"/>
      <w:r w:rsidRPr="00523909">
        <w:rPr>
          <w:sz w:val="28"/>
          <w:szCs w:val="28"/>
        </w:rPr>
        <w:t xml:space="preserve"> выполнением программных мероприятий, достижением целевых показателей</w:t>
      </w:r>
      <w:r w:rsidRPr="00523909">
        <w:rPr>
          <w:rFonts w:eastAsia="Calibri"/>
          <w:bCs/>
          <w:sz w:val="28"/>
          <w:szCs w:val="28"/>
        </w:rPr>
        <w:t>.</w:t>
      </w:r>
    </w:p>
    <w:p w:rsidR="005817EC" w:rsidRDefault="005817EC" w:rsidP="005817EC">
      <w:pPr>
        <w:keepNext/>
        <w:jc w:val="center"/>
        <w:rPr>
          <w:b/>
          <w:i/>
          <w:sz w:val="28"/>
          <w:szCs w:val="28"/>
        </w:rPr>
      </w:pPr>
    </w:p>
    <w:p w:rsidR="005817EC" w:rsidRPr="000053FC" w:rsidRDefault="005817EC" w:rsidP="005817EC">
      <w:pPr>
        <w:keepNext/>
        <w:jc w:val="center"/>
        <w:rPr>
          <w:b/>
          <w:i/>
          <w:sz w:val="28"/>
          <w:szCs w:val="28"/>
        </w:rPr>
      </w:pPr>
      <w:r w:rsidRPr="000053FC">
        <w:rPr>
          <w:b/>
          <w:i/>
          <w:sz w:val="28"/>
          <w:szCs w:val="28"/>
        </w:rPr>
        <w:t>3.</w:t>
      </w:r>
      <w:r>
        <w:rPr>
          <w:b/>
          <w:i/>
          <w:sz w:val="28"/>
          <w:szCs w:val="28"/>
        </w:rPr>
        <w:t>1</w:t>
      </w:r>
      <w:r w:rsidR="000B232D">
        <w:rPr>
          <w:b/>
          <w:i/>
          <w:sz w:val="28"/>
          <w:szCs w:val="28"/>
        </w:rPr>
        <w:t>8</w:t>
      </w:r>
      <w:r w:rsidRPr="000053FC">
        <w:rPr>
          <w:b/>
          <w:i/>
          <w:sz w:val="28"/>
          <w:szCs w:val="28"/>
        </w:rPr>
        <w:t xml:space="preserve">. О ходе реализации муниципальной программы  </w:t>
      </w:r>
    </w:p>
    <w:p w:rsidR="005817EC" w:rsidRPr="000053FC" w:rsidRDefault="005817EC" w:rsidP="005817EC">
      <w:pPr>
        <w:keepNext/>
        <w:jc w:val="center"/>
        <w:rPr>
          <w:b/>
          <w:i/>
          <w:sz w:val="28"/>
          <w:szCs w:val="28"/>
        </w:rPr>
      </w:pPr>
      <w:r w:rsidRPr="000053FC">
        <w:rPr>
          <w:b/>
          <w:i/>
          <w:sz w:val="28"/>
          <w:szCs w:val="28"/>
        </w:rPr>
        <w:t>«</w:t>
      </w:r>
      <w:r>
        <w:rPr>
          <w:b/>
          <w:i/>
          <w:sz w:val="28"/>
          <w:szCs w:val="28"/>
        </w:rPr>
        <w:t>Развитие жилищно-коммунального хозяйства муниципального образования Тбилисский район»</w:t>
      </w:r>
    </w:p>
    <w:p w:rsidR="00CE4B33" w:rsidRDefault="00CE4B33" w:rsidP="00CE4B33">
      <w:pPr>
        <w:ind w:firstLine="708"/>
        <w:jc w:val="both"/>
        <w:rPr>
          <w:sz w:val="28"/>
          <w:szCs w:val="28"/>
        </w:rPr>
      </w:pPr>
      <w:r w:rsidRPr="000053FC">
        <w:rPr>
          <w:sz w:val="28"/>
          <w:szCs w:val="28"/>
        </w:rPr>
        <w:t xml:space="preserve">Муниципальная программа муниципального образования Тбилисский район  </w:t>
      </w:r>
      <w:r w:rsidRPr="005817EC">
        <w:rPr>
          <w:sz w:val="28"/>
          <w:szCs w:val="28"/>
        </w:rPr>
        <w:t>Развитие жилищно-коммунального хозяйства муниципального образования Тбилисский район» (далее – Программа)</w:t>
      </w:r>
      <w:r w:rsidRPr="000053FC">
        <w:rPr>
          <w:sz w:val="28"/>
          <w:szCs w:val="28"/>
        </w:rPr>
        <w:t xml:space="preserve"> утверждена постановлением администрации муниципального образования Тбилисский район </w:t>
      </w:r>
      <w:r w:rsidRPr="005817EC">
        <w:rPr>
          <w:sz w:val="28"/>
          <w:szCs w:val="28"/>
        </w:rPr>
        <w:t>от 14 сентября 2022 г. № 992</w:t>
      </w:r>
      <w:r w:rsidRPr="000053FC">
        <w:rPr>
          <w:sz w:val="28"/>
          <w:szCs w:val="28"/>
        </w:rPr>
        <w:t xml:space="preserve">. </w:t>
      </w:r>
    </w:p>
    <w:p w:rsidR="00CE4B33" w:rsidRPr="000053FC" w:rsidRDefault="00CE4B33" w:rsidP="00CE4B33">
      <w:pPr>
        <w:ind w:firstLine="708"/>
        <w:jc w:val="both"/>
        <w:rPr>
          <w:sz w:val="28"/>
          <w:szCs w:val="28"/>
        </w:rPr>
      </w:pPr>
      <w:r w:rsidRPr="000053FC">
        <w:rPr>
          <w:sz w:val="28"/>
          <w:szCs w:val="28"/>
        </w:rPr>
        <w:t xml:space="preserve">Координатор муниципальной программы – </w:t>
      </w:r>
      <w:r w:rsidRPr="000053FC">
        <w:rPr>
          <w:rFonts w:eastAsia="Lucida Sans Unicode"/>
          <w:color w:val="000000"/>
          <w:kern w:val="28"/>
          <w:sz w:val="28"/>
          <w:szCs w:val="28"/>
          <w:lang w:eastAsia="ar-SA"/>
        </w:rPr>
        <w:t xml:space="preserve">отдел </w:t>
      </w:r>
      <w:r>
        <w:rPr>
          <w:rFonts w:eastAsia="Lucida Sans Unicode"/>
          <w:color w:val="000000"/>
          <w:kern w:val="28"/>
          <w:sz w:val="28"/>
          <w:szCs w:val="28"/>
          <w:lang w:eastAsia="ar-SA"/>
        </w:rPr>
        <w:t>ЖКХ, транспорту и связи управления по ЖКХ, строительству, архитектуре</w:t>
      </w:r>
      <w:r w:rsidRPr="000053FC">
        <w:rPr>
          <w:rFonts w:eastAsia="Lucida Sans Unicode"/>
          <w:color w:val="000000"/>
          <w:kern w:val="28"/>
          <w:sz w:val="28"/>
          <w:szCs w:val="28"/>
          <w:lang w:eastAsia="ar-SA"/>
        </w:rPr>
        <w:t xml:space="preserve"> администрации муниципального образования Тбилисский район</w:t>
      </w:r>
      <w:r w:rsidRPr="000053FC">
        <w:rPr>
          <w:sz w:val="28"/>
          <w:szCs w:val="28"/>
        </w:rPr>
        <w:t xml:space="preserve">. </w:t>
      </w:r>
    </w:p>
    <w:p w:rsidR="00CE4B33" w:rsidRPr="000053FC" w:rsidRDefault="00CE4B33" w:rsidP="00CE4B3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программы является повышение устойчивости надежности систем водоснабжения и водоотведения муниципального образования Тбилисский район, улучшение качества предоставляемых населению коммунальных услуг, </w:t>
      </w:r>
      <w:r>
        <w:rPr>
          <w:sz w:val="28"/>
          <w:szCs w:val="28"/>
        </w:rPr>
        <w:lastRenderedPageBreak/>
        <w:t>обеспечение благоприятной среды и экологической безопасности на территории Тбилисского района.</w:t>
      </w:r>
    </w:p>
    <w:p w:rsidR="00B275B8" w:rsidRPr="000053FC" w:rsidRDefault="005817EC" w:rsidP="00B275B8">
      <w:pPr>
        <w:ind w:firstLineChars="253" w:firstLine="708"/>
        <w:jc w:val="both"/>
        <w:rPr>
          <w:sz w:val="28"/>
          <w:szCs w:val="28"/>
        </w:rPr>
      </w:pPr>
      <w:r w:rsidRPr="005817EC">
        <w:rPr>
          <w:sz w:val="28"/>
          <w:szCs w:val="28"/>
        </w:rPr>
        <w:t xml:space="preserve">На 2023 год с учетом внесенных изменений Программой предусмотрен </w:t>
      </w:r>
      <w:r w:rsidR="00B275B8">
        <w:rPr>
          <w:sz w:val="28"/>
          <w:szCs w:val="28"/>
        </w:rPr>
        <w:t>о</w:t>
      </w:r>
      <w:r w:rsidR="00B275B8" w:rsidRPr="000053FC">
        <w:rPr>
          <w:sz w:val="28"/>
          <w:szCs w:val="28"/>
        </w:rPr>
        <w:t xml:space="preserve">бъём финансирования в сумме </w:t>
      </w:r>
      <w:r w:rsidR="00B275B8">
        <w:rPr>
          <w:sz w:val="28"/>
          <w:szCs w:val="28"/>
        </w:rPr>
        <w:t>9278,300</w:t>
      </w:r>
      <w:r w:rsidR="00B275B8" w:rsidRPr="000053FC">
        <w:rPr>
          <w:sz w:val="28"/>
          <w:szCs w:val="28"/>
        </w:rPr>
        <w:t xml:space="preserve"> тыс.</w:t>
      </w:r>
      <w:r w:rsidR="00B275B8">
        <w:rPr>
          <w:sz w:val="28"/>
          <w:szCs w:val="28"/>
        </w:rPr>
        <w:t xml:space="preserve"> </w:t>
      </w:r>
      <w:r w:rsidR="00B275B8" w:rsidRPr="000053FC">
        <w:rPr>
          <w:sz w:val="28"/>
          <w:szCs w:val="28"/>
        </w:rPr>
        <w:t>рублей, в том числе из местного бюджета (бюджета муниципального образования Тбилисский район)</w:t>
      </w:r>
      <w:r w:rsidR="00B275B8" w:rsidRPr="008A5601">
        <w:t xml:space="preserve"> </w:t>
      </w:r>
      <w:r w:rsidR="00B275B8" w:rsidRPr="008A5601">
        <w:rPr>
          <w:sz w:val="28"/>
          <w:szCs w:val="28"/>
        </w:rPr>
        <w:t>в сумме</w:t>
      </w:r>
      <w:r w:rsidR="00B275B8" w:rsidRPr="000053FC">
        <w:rPr>
          <w:sz w:val="28"/>
          <w:szCs w:val="28"/>
        </w:rPr>
        <w:t xml:space="preserve"> </w:t>
      </w:r>
      <w:r w:rsidR="00B275B8">
        <w:rPr>
          <w:sz w:val="28"/>
          <w:szCs w:val="28"/>
        </w:rPr>
        <w:t>9278,300</w:t>
      </w:r>
      <w:r w:rsidR="00B275B8" w:rsidRPr="000053FC">
        <w:rPr>
          <w:sz w:val="28"/>
          <w:szCs w:val="28"/>
        </w:rPr>
        <w:t xml:space="preserve"> тыс.</w:t>
      </w:r>
      <w:r w:rsidR="00B275B8">
        <w:rPr>
          <w:sz w:val="28"/>
          <w:szCs w:val="28"/>
        </w:rPr>
        <w:t xml:space="preserve"> </w:t>
      </w:r>
      <w:r w:rsidR="00B275B8" w:rsidRPr="000053FC">
        <w:rPr>
          <w:sz w:val="28"/>
          <w:szCs w:val="28"/>
        </w:rPr>
        <w:t>рублей.</w:t>
      </w:r>
    </w:p>
    <w:p w:rsidR="00B275B8" w:rsidRPr="000053FC" w:rsidRDefault="00B275B8" w:rsidP="00B275B8">
      <w:pPr>
        <w:ind w:firstLineChars="253" w:firstLine="708"/>
        <w:jc w:val="both"/>
        <w:rPr>
          <w:sz w:val="28"/>
          <w:szCs w:val="28"/>
        </w:rPr>
      </w:pPr>
      <w:r w:rsidRPr="000053FC">
        <w:rPr>
          <w:sz w:val="28"/>
          <w:szCs w:val="28"/>
        </w:rPr>
        <w:t>Кассовые расходы по муниципальной  программе за 20</w:t>
      </w:r>
      <w:r>
        <w:rPr>
          <w:sz w:val="28"/>
          <w:szCs w:val="28"/>
        </w:rPr>
        <w:t>23</w:t>
      </w:r>
      <w:r w:rsidRPr="000053FC">
        <w:rPr>
          <w:sz w:val="28"/>
          <w:szCs w:val="28"/>
        </w:rPr>
        <w:t xml:space="preserve"> год  составили </w:t>
      </w:r>
      <w:r w:rsidRPr="008A5601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8703,640</w:t>
      </w:r>
      <w:r w:rsidRPr="000053FC">
        <w:rPr>
          <w:sz w:val="28"/>
          <w:szCs w:val="28"/>
        </w:rPr>
        <w:t xml:space="preserve"> тыс. руб. или </w:t>
      </w:r>
      <w:r>
        <w:rPr>
          <w:sz w:val="28"/>
          <w:szCs w:val="28"/>
        </w:rPr>
        <w:t>93,8</w:t>
      </w:r>
      <w:r w:rsidRPr="000053FC">
        <w:rPr>
          <w:sz w:val="28"/>
          <w:szCs w:val="28"/>
        </w:rPr>
        <w:t xml:space="preserve"> % от плановых назначений.</w:t>
      </w:r>
    </w:p>
    <w:p w:rsidR="005817EC" w:rsidRPr="005817EC" w:rsidRDefault="00B275B8" w:rsidP="005817EC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Программой предусмотрена </w:t>
      </w:r>
      <w:r w:rsidR="005817EC" w:rsidRPr="005817EC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двух подпрограмм</w:t>
      </w:r>
      <w:r w:rsidR="005817EC" w:rsidRPr="005817EC">
        <w:rPr>
          <w:sz w:val="28"/>
          <w:szCs w:val="28"/>
        </w:rPr>
        <w:t>:</w:t>
      </w:r>
    </w:p>
    <w:p w:rsidR="005817EC" w:rsidRPr="005817EC" w:rsidRDefault="005817EC" w:rsidP="005817EC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 w:rsidRPr="005817EC">
        <w:rPr>
          <w:sz w:val="28"/>
          <w:szCs w:val="28"/>
        </w:rPr>
        <w:tab/>
        <w:t xml:space="preserve">- </w:t>
      </w:r>
      <w:r w:rsidR="00B275B8">
        <w:rPr>
          <w:sz w:val="28"/>
          <w:szCs w:val="28"/>
        </w:rPr>
        <w:t>Организация и развитие водоснабжение и водоотведения муниципального образования Тбилисский район</w:t>
      </w:r>
      <w:r w:rsidRPr="005817EC">
        <w:rPr>
          <w:sz w:val="28"/>
          <w:szCs w:val="28"/>
        </w:rPr>
        <w:t>;</w:t>
      </w:r>
    </w:p>
    <w:p w:rsidR="005817EC" w:rsidRPr="005817EC" w:rsidRDefault="005817EC" w:rsidP="005817EC">
      <w:pPr>
        <w:tabs>
          <w:tab w:val="left" w:pos="567"/>
        </w:tabs>
        <w:jc w:val="both"/>
        <w:rPr>
          <w:sz w:val="28"/>
          <w:szCs w:val="28"/>
        </w:rPr>
      </w:pPr>
      <w:r w:rsidRPr="005817EC">
        <w:rPr>
          <w:sz w:val="28"/>
          <w:szCs w:val="28"/>
        </w:rPr>
        <w:tab/>
        <w:t xml:space="preserve">- </w:t>
      </w:r>
      <w:r w:rsidR="00B275B8">
        <w:rPr>
          <w:sz w:val="28"/>
          <w:szCs w:val="28"/>
        </w:rPr>
        <w:t xml:space="preserve">     Обращение с твердыми коммунальными отходами на территории муниципального образования Тбилисский район.</w:t>
      </w:r>
    </w:p>
    <w:p w:rsidR="005817EC" w:rsidRPr="005817EC" w:rsidRDefault="005817EC" w:rsidP="00B275B8">
      <w:pPr>
        <w:tabs>
          <w:tab w:val="left" w:pos="567"/>
        </w:tabs>
        <w:jc w:val="both"/>
        <w:rPr>
          <w:sz w:val="28"/>
          <w:szCs w:val="28"/>
        </w:rPr>
      </w:pPr>
      <w:r w:rsidRPr="005817EC">
        <w:rPr>
          <w:sz w:val="28"/>
          <w:szCs w:val="28"/>
        </w:rPr>
        <w:tab/>
      </w:r>
    </w:p>
    <w:p w:rsidR="005817EC" w:rsidRPr="000053FC" w:rsidRDefault="005817EC" w:rsidP="005817EC">
      <w:pPr>
        <w:ind w:firstLineChars="253" w:firstLine="708"/>
        <w:jc w:val="both"/>
        <w:rPr>
          <w:sz w:val="28"/>
          <w:szCs w:val="28"/>
        </w:rPr>
      </w:pPr>
      <w:r w:rsidRPr="000053FC">
        <w:rPr>
          <w:sz w:val="28"/>
          <w:szCs w:val="28"/>
        </w:rPr>
        <w:t xml:space="preserve">Контрольные события, предусмотренные планом реализации муниципальной программы, выполнены в полном объеме в установленные сроки. </w:t>
      </w:r>
    </w:p>
    <w:p w:rsidR="005817EC" w:rsidRPr="000053FC" w:rsidRDefault="005817EC" w:rsidP="005817EC">
      <w:pPr>
        <w:jc w:val="both"/>
        <w:rPr>
          <w:b/>
          <w:i/>
          <w:sz w:val="28"/>
          <w:szCs w:val="28"/>
        </w:rPr>
      </w:pPr>
    </w:p>
    <w:p w:rsidR="005817EC" w:rsidRPr="000B232D" w:rsidRDefault="005817EC" w:rsidP="005817EC">
      <w:pPr>
        <w:ind w:firstLine="711"/>
        <w:jc w:val="center"/>
        <w:rPr>
          <w:b/>
          <w:i/>
          <w:sz w:val="28"/>
          <w:szCs w:val="28"/>
        </w:rPr>
      </w:pPr>
      <w:r w:rsidRPr="000B232D">
        <w:rPr>
          <w:b/>
          <w:i/>
          <w:sz w:val="28"/>
          <w:szCs w:val="28"/>
        </w:rPr>
        <w:t>3.1</w:t>
      </w:r>
      <w:r w:rsidR="000B232D">
        <w:rPr>
          <w:b/>
          <w:i/>
          <w:sz w:val="28"/>
          <w:szCs w:val="28"/>
        </w:rPr>
        <w:t>8</w:t>
      </w:r>
      <w:r w:rsidRPr="000B232D">
        <w:rPr>
          <w:b/>
          <w:i/>
          <w:sz w:val="28"/>
          <w:szCs w:val="28"/>
        </w:rPr>
        <w:t xml:space="preserve">.1. О ходе реализации </w:t>
      </w:r>
      <w:r w:rsidR="000B232D" w:rsidRPr="000B232D">
        <w:rPr>
          <w:b/>
          <w:i/>
          <w:sz w:val="28"/>
          <w:szCs w:val="28"/>
        </w:rPr>
        <w:t>подпрограммы</w:t>
      </w:r>
      <w:r w:rsidRPr="000B232D">
        <w:rPr>
          <w:b/>
          <w:i/>
          <w:sz w:val="28"/>
          <w:szCs w:val="28"/>
        </w:rPr>
        <w:t xml:space="preserve"> № 1</w:t>
      </w:r>
    </w:p>
    <w:p w:rsidR="005817EC" w:rsidRPr="000B232D" w:rsidRDefault="005817EC" w:rsidP="005817EC">
      <w:pPr>
        <w:ind w:firstLine="711"/>
        <w:jc w:val="center"/>
        <w:rPr>
          <w:b/>
          <w:i/>
          <w:sz w:val="28"/>
          <w:szCs w:val="28"/>
        </w:rPr>
      </w:pPr>
      <w:r w:rsidRPr="000B232D">
        <w:rPr>
          <w:rFonts w:eastAsia="Calibri"/>
          <w:b/>
          <w:bCs/>
          <w:i/>
          <w:sz w:val="28"/>
          <w:szCs w:val="28"/>
        </w:rPr>
        <w:t>«</w:t>
      </w:r>
      <w:r w:rsidR="000B232D" w:rsidRPr="000B232D">
        <w:rPr>
          <w:b/>
          <w:i/>
          <w:sz w:val="28"/>
          <w:szCs w:val="28"/>
        </w:rPr>
        <w:t>Организация и развитие водоснабжение и водоотведения муниципального образования Тбилисский район</w:t>
      </w:r>
      <w:r w:rsidRPr="000B232D">
        <w:rPr>
          <w:rFonts w:eastAsia="Calibri"/>
          <w:b/>
          <w:bCs/>
          <w:i/>
          <w:sz w:val="28"/>
          <w:szCs w:val="28"/>
        </w:rPr>
        <w:t>»</w:t>
      </w:r>
    </w:p>
    <w:p w:rsidR="000B232D" w:rsidRPr="000B232D" w:rsidRDefault="000B232D" w:rsidP="000B232D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 w:rsidRPr="000B232D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B232D">
        <w:rPr>
          <w:sz w:val="28"/>
          <w:szCs w:val="28"/>
        </w:rPr>
        <w:t xml:space="preserve">На 2023 год с учетом внесенных изменений </w:t>
      </w:r>
      <w:r>
        <w:rPr>
          <w:sz w:val="28"/>
          <w:szCs w:val="28"/>
        </w:rPr>
        <w:t>подпрограммой</w:t>
      </w:r>
      <w:r w:rsidRPr="000B232D">
        <w:rPr>
          <w:sz w:val="28"/>
          <w:szCs w:val="28"/>
        </w:rPr>
        <w:t xml:space="preserve"> предусмотрена реализация четырех основных мероприятий:</w:t>
      </w:r>
    </w:p>
    <w:p w:rsidR="000B232D" w:rsidRPr="000B232D" w:rsidRDefault="000B232D" w:rsidP="000B232D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 w:rsidRPr="000B232D">
        <w:rPr>
          <w:sz w:val="28"/>
          <w:szCs w:val="28"/>
        </w:rPr>
        <w:tab/>
        <w:t xml:space="preserve">- </w:t>
      </w:r>
      <w:r>
        <w:rPr>
          <w:sz w:val="28"/>
          <w:szCs w:val="28"/>
        </w:rPr>
        <w:t xml:space="preserve">  </w:t>
      </w:r>
      <w:r w:rsidRPr="000B232D">
        <w:rPr>
          <w:sz w:val="28"/>
          <w:szCs w:val="28"/>
        </w:rPr>
        <w:t>Основное мероприятие № 2: Замена ветхих водопроводных сетей;</w:t>
      </w:r>
    </w:p>
    <w:p w:rsidR="000B232D" w:rsidRPr="000B232D" w:rsidRDefault="000B232D" w:rsidP="000B232D">
      <w:pPr>
        <w:tabs>
          <w:tab w:val="left" w:pos="567"/>
        </w:tabs>
        <w:jc w:val="both"/>
        <w:rPr>
          <w:sz w:val="28"/>
          <w:szCs w:val="28"/>
        </w:rPr>
      </w:pPr>
      <w:r w:rsidRPr="000B232D">
        <w:rPr>
          <w:sz w:val="28"/>
          <w:szCs w:val="28"/>
        </w:rPr>
        <w:tab/>
        <w:t>-</w:t>
      </w:r>
      <w:r>
        <w:rPr>
          <w:sz w:val="28"/>
          <w:szCs w:val="28"/>
        </w:rPr>
        <w:t xml:space="preserve"> </w:t>
      </w:r>
      <w:r w:rsidRPr="000B232D">
        <w:rPr>
          <w:sz w:val="28"/>
          <w:szCs w:val="28"/>
        </w:rPr>
        <w:t>Основное мероприятие № 3: Ремонт водозаборных артезианских скважин;</w:t>
      </w:r>
    </w:p>
    <w:p w:rsidR="000B232D" w:rsidRPr="000B232D" w:rsidRDefault="000B232D" w:rsidP="000B232D">
      <w:pPr>
        <w:tabs>
          <w:tab w:val="left" w:pos="567"/>
        </w:tabs>
        <w:jc w:val="both"/>
        <w:rPr>
          <w:sz w:val="28"/>
          <w:szCs w:val="28"/>
        </w:rPr>
      </w:pPr>
      <w:r w:rsidRPr="000B232D">
        <w:rPr>
          <w:sz w:val="28"/>
          <w:szCs w:val="28"/>
        </w:rPr>
        <w:tab/>
        <w:t xml:space="preserve">- Основное мероприятие № 6: Осуществление части переданных  полномочий сельских поселений в сфере водоснабжения населения; </w:t>
      </w:r>
    </w:p>
    <w:p w:rsidR="000B232D" w:rsidRPr="000B232D" w:rsidRDefault="000B232D" w:rsidP="000B232D">
      <w:pPr>
        <w:tabs>
          <w:tab w:val="left" w:pos="567"/>
        </w:tabs>
        <w:jc w:val="both"/>
        <w:rPr>
          <w:sz w:val="28"/>
          <w:szCs w:val="28"/>
        </w:rPr>
      </w:pPr>
      <w:r w:rsidRPr="000B232D">
        <w:rPr>
          <w:sz w:val="28"/>
          <w:szCs w:val="28"/>
        </w:rPr>
        <w:tab/>
        <w:t>- Основное мероприятие № 7: Субсидии в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 услуг;</w:t>
      </w:r>
    </w:p>
    <w:p w:rsidR="000B232D" w:rsidRPr="000B232D" w:rsidRDefault="000B232D" w:rsidP="000B232D">
      <w:pPr>
        <w:tabs>
          <w:tab w:val="left" w:pos="709"/>
        </w:tabs>
        <w:jc w:val="both"/>
        <w:rPr>
          <w:sz w:val="28"/>
          <w:szCs w:val="28"/>
        </w:rPr>
      </w:pPr>
      <w:r w:rsidRPr="000B232D">
        <w:rPr>
          <w:sz w:val="28"/>
          <w:szCs w:val="28"/>
        </w:rPr>
        <w:tab/>
        <w:t xml:space="preserve">В целях выполнения мероприятий в 2023 году было выделено                   9 278 300,00 тыс. рублей, в том числе из средств бюджета муниципального образования Тбилисский район - 8 278 300,00 тыс. рублей, средства сельских поселений - 1000,00 </w:t>
      </w:r>
      <w:proofErr w:type="spellStart"/>
      <w:r w:rsidRPr="000B232D">
        <w:rPr>
          <w:sz w:val="28"/>
          <w:szCs w:val="28"/>
        </w:rPr>
        <w:t>тыс</w:t>
      </w:r>
      <w:proofErr w:type="gramStart"/>
      <w:r w:rsidRPr="000B232D">
        <w:rPr>
          <w:sz w:val="28"/>
          <w:szCs w:val="28"/>
        </w:rPr>
        <w:t>.р</w:t>
      </w:r>
      <w:proofErr w:type="gramEnd"/>
      <w:r w:rsidRPr="000B232D">
        <w:rPr>
          <w:sz w:val="28"/>
          <w:szCs w:val="28"/>
        </w:rPr>
        <w:t>ублей</w:t>
      </w:r>
      <w:proofErr w:type="spellEnd"/>
      <w:r w:rsidRPr="000B232D">
        <w:rPr>
          <w:sz w:val="28"/>
          <w:szCs w:val="28"/>
        </w:rPr>
        <w:t>. В том числе:</w:t>
      </w:r>
    </w:p>
    <w:p w:rsidR="000B232D" w:rsidRPr="000B232D" w:rsidRDefault="000B232D" w:rsidP="000B232D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0B232D">
        <w:rPr>
          <w:sz w:val="28"/>
          <w:szCs w:val="28"/>
        </w:rPr>
        <w:t xml:space="preserve">- мероприятие № 2: Замена ветхих водопроводных сетей - 1 170, 000 рублей, средства местного бюджета. Освоено из средств местного бюджета 1170,000 тыс. рублей  (100% освоения). </w:t>
      </w:r>
    </w:p>
    <w:p w:rsidR="000B232D" w:rsidRPr="000B232D" w:rsidRDefault="000B232D" w:rsidP="000B232D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0B232D">
        <w:rPr>
          <w:sz w:val="28"/>
          <w:szCs w:val="28"/>
        </w:rPr>
        <w:t xml:space="preserve">- мероприятие № 3: Ремонт водозаборных артезианских скважин 770,00 </w:t>
      </w:r>
      <w:proofErr w:type="spellStart"/>
      <w:r w:rsidRPr="000B232D">
        <w:rPr>
          <w:sz w:val="28"/>
          <w:szCs w:val="28"/>
        </w:rPr>
        <w:t>тыс</w:t>
      </w:r>
      <w:proofErr w:type="gramStart"/>
      <w:r w:rsidRPr="000B232D">
        <w:rPr>
          <w:sz w:val="28"/>
          <w:szCs w:val="28"/>
        </w:rPr>
        <w:t>.р</w:t>
      </w:r>
      <w:proofErr w:type="gramEnd"/>
      <w:r w:rsidRPr="000B232D">
        <w:rPr>
          <w:sz w:val="28"/>
          <w:szCs w:val="28"/>
        </w:rPr>
        <w:t>ублей</w:t>
      </w:r>
      <w:proofErr w:type="spellEnd"/>
      <w:r w:rsidRPr="000B232D">
        <w:rPr>
          <w:sz w:val="28"/>
          <w:szCs w:val="28"/>
        </w:rPr>
        <w:t xml:space="preserve">, в том числе средства местного бюджета 270,000, бюджет сельских поселений 500,000 </w:t>
      </w:r>
      <w:proofErr w:type="spellStart"/>
      <w:r w:rsidRPr="000B232D">
        <w:rPr>
          <w:sz w:val="28"/>
          <w:szCs w:val="28"/>
        </w:rPr>
        <w:t>тыс.рублей</w:t>
      </w:r>
      <w:proofErr w:type="spellEnd"/>
      <w:r w:rsidRPr="000B232D">
        <w:rPr>
          <w:sz w:val="28"/>
          <w:szCs w:val="28"/>
        </w:rPr>
        <w:t xml:space="preserve">. Освоено средств бюджета сельских поселений 500,00 </w:t>
      </w:r>
      <w:proofErr w:type="spellStart"/>
      <w:r w:rsidRPr="000B232D">
        <w:rPr>
          <w:sz w:val="28"/>
          <w:szCs w:val="28"/>
        </w:rPr>
        <w:t>тыс</w:t>
      </w:r>
      <w:proofErr w:type="gramStart"/>
      <w:r w:rsidRPr="000B232D">
        <w:rPr>
          <w:sz w:val="28"/>
          <w:szCs w:val="28"/>
        </w:rPr>
        <w:t>.р</w:t>
      </w:r>
      <w:proofErr w:type="gramEnd"/>
      <w:r w:rsidRPr="000B232D">
        <w:rPr>
          <w:sz w:val="28"/>
          <w:szCs w:val="28"/>
        </w:rPr>
        <w:t>ублей</w:t>
      </w:r>
      <w:proofErr w:type="spellEnd"/>
      <w:r w:rsidRPr="000B232D">
        <w:rPr>
          <w:sz w:val="28"/>
          <w:szCs w:val="28"/>
        </w:rPr>
        <w:t xml:space="preserve"> (65% освоения). Ввиду отсутствия необходимой проектной документации для осуществления ремонта водозаборных скважин, выделенные </w:t>
      </w:r>
      <w:r w:rsidRPr="000B232D">
        <w:rPr>
          <w:sz w:val="28"/>
          <w:szCs w:val="28"/>
        </w:rPr>
        <w:lastRenderedPageBreak/>
        <w:t xml:space="preserve">средства на ремонт вышеуказанных скважин освоить средства местного бюджета – 270,00 </w:t>
      </w:r>
      <w:proofErr w:type="spellStart"/>
      <w:r w:rsidRPr="000B232D">
        <w:rPr>
          <w:sz w:val="28"/>
          <w:szCs w:val="28"/>
        </w:rPr>
        <w:t>тыс</w:t>
      </w:r>
      <w:proofErr w:type="gramStart"/>
      <w:r w:rsidRPr="000B232D">
        <w:rPr>
          <w:sz w:val="28"/>
          <w:szCs w:val="28"/>
        </w:rPr>
        <w:t>.р</w:t>
      </w:r>
      <w:proofErr w:type="gramEnd"/>
      <w:r w:rsidRPr="000B232D">
        <w:rPr>
          <w:sz w:val="28"/>
          <w:szCs w:val="28"/>
        </w:rPr>
        <w:t>ублей</w:t>
      </w:r>
      <w:proofErr w:type="spellEnd"/>
      <w:r w:rsidRPr="000B232D">
        <w:rPr>
          <w:sz w:val="28"/>
          <w:szCs w:val="28"/>
        </w:rPr>
        <w:t xml:space="preserve"> не представилось возможным.</w:t>
      </w:r>
    </w:p>
    <w:p w:rsidR="000B232D" w:rsidRPr="000B232D" w:rsidRDefault="000B232D" w:rsidP="000B232D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0B232D">
        <w:rPr>
          <w:sz w:val="28"/>
          <w:szCs w:val="28"/>
        </w:rPr>
        <w:t xml:space="preserve">- мероприятие № 6: Осуществление части переданных полномочий сельских поселений в сфере водоснабжения населения 500,00 </w:t>
      </w:r>
      <w:proofErr w:type="spellStart"/>
      <w:r w:rsidRPr="000B232D">
        <w:rPr>
          <w:sz w:val="28"/>
          <w:szCs w:val="28"/>
        </w:rPr>
        <w:t>тыс</w:t>
      </w:r>
      <w:proofErr w:type="gramStart"/>
      <w:r w:rsidRPr="000B232D">
        <w:rPr>
          <w:sz w:val="28"/>
          <w:szCs w:val="28"/>
        </w:rPr>
        <w:t>.р</w:t>
      </w:r>
      <w:proofErr w:type="gramEnd"/>
      <w:r w:rsidRPr="000B232D">
        <w:rPr>
          <w:sz w:val="28"/>
          <w:szCs w:val="28"/>
        </w:rPr>
        <w:t>ублей</w:t>
      </w:r>
      <w:proofErr w:type="spellEnd"/>
      <w:r w:rsidRPr="000B232D">
        <w:rPr>
          <w:sz w:val="28"/>
          <w:szCs w:val="28"/>
        </w:rPr>
        <w:t xml:space="preserve">, бюджет сельских поселений. Освоено средств бюджета сельских поселений 500.00  </w:t>
      </w:r>
      <w:proofErr w:type="spellStart"/>
      <w:r w:rsidRPr="000B232D">
        <w:rPr>
          <w:sz w:val="28"/>
          <w:szCs w:val="28"/>
        </w:rPr>
        <w:t>тыс</w:t>
      </w:r>
      <w:proofErr w:type="gramStart"/>
      <w:r w:rsidRPr="000B232D">
        <w:rPr>
          <w:sz w:val="28"/>
          <w:szCs w:val="28"/>
        </w:rPr>
        <w:t>.р</w:t>
      </w:r>
      <w:proofErr w:type="gramEnd"/>
      <w:r w:rsidRPr="000B232D">
        <w:rPr>
          <w:sz w:val="28"/>
          <w:szCs w:val="28"/>
        </w:rPr>
        <w:t>ублей</w:t>
      </w:r>
      <w:proofErr w:type="spellEnd"/>
      <w:r w:rsidRPr="000B232D">
        <w:rPr>
          <w:sz w:val="28"/>
          <w:szCs w:val="28"/>
        </w:rPr>
        <w:t xml:space="preserve"> (100 % освоения); </w:t>
      </w:r>
    </w:p>
    <w:p w:rsidR="000B232D" w:rsidRPr="000B232D" w:rsidRDefault="000B232D" w:rsidP="000B232D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0B232D">
        <w:rPr>
          <w:sz w:val="28"/>
          <w:szCs w:val="28"/>
        </w:rPr>
        <w:t xml:space="preserve">- мероприятие № 7: Субсидии в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 услуг          6 838,300 </w:t>
      </w:r>
      <w:proofErr w:type="spellStart"/>
      <w:r w:rsidRPr="000B232D">
        <w:rPr>
          <w:sz w:val="28"/>
          <w:szCs w:val="28"/>
        </w:rPr>
        <w:t>тыс</w:t>
      </w:r>
      <w:proofErr w:type="gramStart"/>
      <w:r w:rsidRPr="000B232D">
        <w:rPr>
          <w:sz w:val="28"/>
          <w:szCs w:val="28"/>
        </w:rPr>
        <w:t>.р</w:t>
      </w:r>
      <w:proofErr w:type="gramEnd"/>
      <w:r w:rsidRPr="000B232D">
        <w:rPr>
          <w:sz w:val="28"/>
          <w:szCs w:val="28"/>
        </w:rPr>
        <w:t>ублей</w:t>
      </w:r>
      <w:proofErr w:type="spellEnd"/>
      <w:r w:rsidRPr="000B232D">
        <w:rPr>
          <w:sz w:val="28"/>
          <w:szCs w:val="28"/>
        </w:rPr>
        <w:t xml:space="preserve">, средства местного бюджета. Освоено средств местного бюджета 6 533, 640 (95,5 % освоения). </w:t>
      </w:r>
      <w:proofErr w:type="gramStart"/>
      <w:r w:rsidRPr="000B232D">
        <w:rPr>
          <w:sz w:val="28"/>
          <w:szCs w:val="28"/>
        </w:rPr>
        <w:t xml:space="preserve">В связи с расторжением соглашения о передаче полномочий по решению вопросов местного значения </w:t>
      </w:r>
      <w:proofErr w:type="spellStart"/>
      <w:r w:rsidRPr="000B232D">
        <w:rPr>
          <w:sz w:val="28"/>
          <w:szCs w:val="28"/>
        </w:rPr>
        <w:t>Ванновского</w:t>
      </w:r>
      <w:proofErr w:type="spellEnd"/>
      <w:r w:rsidRPr="000B232D">
        <w:rPr>
          <w:sz w:val="28"/>
          <w:szCs w:val="28"/>
        </w:rPr>
        <w:t xml:space="preserve"> сельского поселения Тбилисского района в части организации в границах </w:t>
      </w:r>
      <w:proofErr w:type="spellStart"/>
      <w:r w:rsidRPr="000B232D">
        <w:rPr>
          <w:sz w:val="28"/>
          <w:szCs w:val="28"/>
        </w:rPr>
        <w:t>Ванновского</w:t>
      </w:r>
      <w:proofErr w:type="spellEnd"/>
      <w:r w:rsidRPr="000B232D">
        <w:rPr>
          <w:sz w:val="28"/>
          <w:szCs w:val="28"/>
        </w:rPr>
        <w:t xml:space="preserve"> сельского поселения Тбилисского района водоснабжения населения и соглашения о передаче полномочий по решению вопросов местного значения </w:t>
      </w:r>
      <w:proofErr w:type="spellStart"/>
      <w:r w:rsidRPr="000B232D">
        <w:rPr>
          <w:sz w:val="28"/>
          <w:szCs w:val="28"/>
        </w:rPr>
        <w:t>Ловлинского</w:t>
      </w:r>
      <w:proofErr w:type="spellEnd"/>
      <w:r w:rsidRPr="000B232D">
        <w:rPr>
          <w:sz w:val="28"/>
          <w:szCs w:val="28"/>
        </w:rPr>
        <w:t xml:space="preserve"> сельского поселения Тбилисского района в части организации в границах </w:t>
      </w:r>
      <w:proofErr w:type="spellStart"/>
      <w:r w:rsidRPr="000B232D">
        <w:rPr>
          <w:sz w:val="28"/>
          <w:szCs w:val="28"/>
        </w:rPr>
        <w:t>Ловлинского</w:t>
      </w:r>
      <w:proofErr w:type="spellEnd"/>
      <w:r w:rsidRPr="000B232D">
        <w:rPr>
          <w:sz w:val="28"/>
          <w:szCs w:val="28"/>
        </w:rPr>
        <w:t xml:space="preserve"> сельского поселения Тбилисского района водоснабжения населения, не освоено 304,66</w:t>
      </w:r>
      <w:proofErr w:type="gramEnd"/>
      <w:r w:rsidRPr="000B232D">
        <w:rPr>
          <w:sz w:val="28"/>
          <w:szCs w:val="28"/>
        </w:rPr>
        <w:t xml:space="preserve"> тыс. рублей.</w:t>
      </w:r>
    </w:p>
    <w:p w:rsidR="000B232D" w:rsidRPr="000B232D" w:rsidRDefault="000B232D" w:rsidP="000B232D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0B232D">
        <w:rPr>
          <w:sz w:val="28"/>
          <w:szCs w:val="28"/>
        </w:rPr>
        <w:t xml:space="preserve">Анализируя выполнение целевых показателей Программы можно отметить следующее. </w:t>
      </w:r>
    </w:p>
    <w:p w:rsidR="000B232D" w:rsidRPr="000B232D" w:rsidRDefault="000B232D" w:rsidP="000B232D">
      <w:pPr>
        <w:jc w:val="both"/>
        <w:rPr>
          <w:sz w:val="28"/>
          <w:szCs w:val="28"/>
        </w:rPr>
      </w:pPr>
      <w:r w:rsidRPr="000B232D">
        <w:rPr>
          <w:sz w:val="28"/>
          <w:szCs w:val="28"/>
        </w:rPr>
        <w:tab/>
        <w:t xml:space="preserve">Замена ветхих водопроводных сетей и ремонт водозаборных скважин является необходимостью, так как обеспечивают население питьевой водой, что является одной из приоритетных задач, решение которой необходимо для сохранения здоровья, улучшения условий деятельности и повышения уровня жизни населения. </w:t>
      </w:r>
    </w:p>
    <w:p w:rsidR="000B232D" w:rsidRPr="000B232D" w:rsidRDefault="000B232D" w:rsidP="000B232D">
      <w:pPr>
        <w:jc w:val="both"/>
        <w:rPr>
          <w:sz w:val="28"/>
          <w:szCs w:val="28"/>
        </w:rPr>
      </w:pPr>
      <w:r w:rsidRPr="000B232D">
        <w:rPr>
          <w:sz w:val="28"/>
          <w:szCs w:val="28"/>
        </w:rPr>
        <w:tab/>
        <w:t>Осуществление части переданных полномочий сельских поселений в сфере водоснабжения населения позволяет поддерживать работу муниципальных унитарных предприятий в бесперебойном состоянии в части водоснабжение населения.</w:t>
      </w:r>
    </w:p>
    <w:p w:rsidR="000B232D" w:rsidRPr="000B232D" w:rsidRDefault="000B232D" w:rsidP="000B232D">
      <w:pPr>
        <w:jc w:val="both"/>
        <w:rPr>
          <w:sz w:val="28"/>
          <w:szCs w:val="28"/>
        </w:rPr>
      </w:pPr>
      <w:r w:rsidRPr="000B232D">
        <w:rPr>
          <w:sz w:val="28"/>
          <w:szCs w:val="28"/>
        </w:rPr>
        <w:tab/>
      </w:r>
      <w:proofErr w:type="gramStart"/>
      <w:r w:rsidRPr="000B232D">
        <w:rPr>
          <w:sz w:val="28"/>
          <w:szCs w:val="28"/>
        </w:rPr>
        <w:t>Субсидии, выплачиваемые в рамках утвержденной Программы являются необходимой поддержкой муниципальных унитарных предприятий по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 услуг.</w:t>
      </w:r>
      <w:proofErr w:type="gramEnd"/>
    </w:p>
    <w:p w:rsidR="005817EC" w:rsidRPr="000B232D" w:rsidRDefault="005817EC" w:rsidP="00F628AB">
      <w:pPr>
        <w:jc w:val="both"/>
        <w:rPr>
          <w:rFonts w:eastAsia="Calibri"/>
          <w:b/>
          <w:bCs/>
          <w:i/>
          <w:sz w:val="28"/>
          <w:szCs w:val="28"/>
        </w:rPr>
      </w:pPr>
    </w:p>
    <w:p w:rsidR="000B232D" w:rsidRPr="000B232D" w:rsidRDefault="000B232D" w:rsidP="000B232D">
      <w:pPr>
        <w:ind w:firstLine="711"/>
        <w:jc w:val="center"/>
        <w:rPr>
          <w:b/>
          <w:i/>
          <w:sz w:val="28"/>
          <w:szCs w:val="28"/>
        </w:rPr>
      </w:pPr>
      <w:r w:rsidRPr="000B232D">
        <w:rPr>
          <w:b/>
          <w:i/>
          <w:sz w:val="28"/>
          <w:szCs w:val="28"/>
        </w:rPr>
        <w:t>3.1</w:t>
      </w:r>
      <w:r>
        <w:rPr>
          <w:b/>
          <w:i/>
          <w:sz w:val="28"/>
          <w:szCs w:val="28"/>
        </w:rPr>
        <w:t>8</w:t>
      </w:r>
      <w:r w:rsidRPr="000B232D">
        <w:rPr>
          <w:b/>
          <w:i/>
          <w:sz w:val="28"/>
          <w:szCs w:val="28"/>
        </w:rPr>
        <w:t>.</w:t>
      </w:r>
      <w:r>
        <w:rPr>
          <w:b/>
          <w:i/>
          <w:sz w:val="28"/>
          <w:szCs w:val="28"/>
        </w:rPr>
        <w:t>2</w:t>
      </w:r>
      <w:r w:rsidRPr="000B232D">
        <w:rPr>
          <w:b/>
          <w:i/>
          <w:sz w:val="28"/>
          <w:szCs w:val="28"/>
        </w:rPr>
        <w:t xml:space="preserve">. О ходе реализации подпрограммы № </w:t>
      </w:r>
      <w:r>
        <w:rPr>
          <w:b/>
          <w:i/>
          <w:sz w:val="28"/>
          <w:szCs w:val="28"/>
        </w:rPr>
        <w:t>2</w:t>
      </w:r>
    </w:p>
    <w:p w:rsidR="000B232D" w:rsidRPr="000B232D" w:rsidRDefault="000B232D" w:rsidP="000B232D">
      <w:pPr>
        <w:ind w:firstLine="711"/>
        <w:jc w:val="center"/>
        <w:rPr>
          <w:b/>
          <w:i/>
          <w:sz w:val="28"/>
          <w:szCs w:val="28"/>
        </w:rPr>
      </w:pPr>
      <w:r w:rsidRPr="000B232D">
        <w:rPr>
          <w:rFonts w:eastAsia="Calibri"/>
          <w:b/>
          <w:bCs/>
          <w:i/>
          <w:sz w:val="28"/>
          <w:szCs w:val="28"/>
        </w:rPr>
        <w:t>«</w:t>
      </w:r>
      <w:r w:rsidRPr="000B232D">
        <w:rPr>
          <w:b/>
          <w:i/>
          <w:sz w:val="28"/>
          <w:szCs w:val="28"/>
        </w:rPr>
        <w:t>Обращение с твердыми коммунальными отходами на территории муниципального образования Тбилисский район</w:t>
      </w:r>
      <w:r w:rsidRPr="000B232D">
        <w:rPr>
          <w:rFonts w:eastAsia="Calibri"/>
          <w:b/>
          <w:bCs/>
          <w:i/>
          <w:sz w:val="28"/>
          <w:szCs w:val="28"/>
        </w:rPr>
        <w:t>»</w:t>
      </w:r>
    </w:p>
    <w:p w:rsidR="00447EC2" w:rsidRDefault="00447EC2" w:rsidP="000B232D">
      <w:pPr>
        <w:ind w:firstLine="709"/>
        <w:jc w:val="both"/>
        <w:rPr>
          <w:sz w:val="28"/>
          <w:szCs w:val="28"/>
        </w:rPr>
      </w:pPr>
    </w:p>
    <w:p w:rsidR="000B232D" w:rsidRDefault="000B232D" w:rsidP="000B232D">
      <w:pPr>
        <w:ind w:firstLine="709"/>
        <w:jc w:val="both"/>
        <w:rPr>
          <w:sz w:val="28"/>
          <w:szCs w:val="28"/>
        </w:rPr>
      </w:pPr>
      <w:r w:rsidRPr="00AD6496">
        <w:rPr>
          <w:sz w:val="28"/>
          <w:szCs w:val="28"/>
        </w:rPr>
        <w:t>Мероприятия по данной подпрограмме в 202</w:t>
      </w:r>
      <w:r>
        <w:rPr>
          <w:sz w:val="28"/>
          <w:szCs w:val="28"/>
        </w:rPr>
        <w:t>3</w:t>
      </w:r>
      <w:r w:rsidRPr="00AD6496">
        <w:rPr>
          <w:sz w:val="28"/>
          <w:szCs w:val="28"/>
        </w:rPr>
        <w:t xml:space="preserve"> году не </w:t>
      </w:r>
      <w:proofErr w:type="gramStart"/>
      <w:r w:rsidRPr="00AD6496">
        <w:rPr>
          <w:sz w:val="28"/>
          <w:szCs w:val="28"/>
        </w:rPr>
        <w:t>проводились</w:t>
      </w:r>
      <w:proofErr w:type="gramEnd"/>
      <w:r w:rsidRPr="00AD6496">
        <w:rPr>
          <w:sz w:val="28"/>
          <w:szCs w:val="28"/>
        </w:rPr>
        <w:t xml:space="preserve"> и бюджетных средств не выделялось.</w:t>
      </w:r>
    </w:p>
    <w:p w:rsidR="00E66092" w:rsidRDefault="00E66092" w:rsidP="00447EC2">
      <w:pPr>
        <w:keepNext/>
        <w:jc w:val="center"/>
        <w:rPr>
          <w:b/>
          <w:i/>
          <w:sz w:val="28"/>
          <w:szCs w:val="28"/>
        </w:rPr>
      </w:pPr>
    </w:p>
    <w:p w:rsidR="00447EC2" w:rsidRPr="000053FC" w:rsidRDefault="00447EC2" w:rsidP="00447EC2">
      <w:pPr>
        <w:keepNext/>
        <w:jc w:val="center"/>
        <w:rPr>
          <w:b/>
          <w:i/>
          <w:sz w:val="28"/>
          <w:szCs w:val="28"/>
        </w:rPr>
      </w:pPr>
      <w:r w:rsidRPr="00523909">
        <w:rPr>
          <w:b/>
          <w:i/>
          <w:sz w:val="28"/>
          <w:szCs w:val="28"/>
        </w:rPr>
        <w:t>3.1</w:t>
      </w:r>
      <w:r>
        <w:rPr>
          <w:b/>
          <w:i/>
          <w:sz w:val="28"/>
          <w:szCs w:val="28"/>
        </w:rPr>
        <w:t>8</w:t>
      </w:r>
      <w:r w:rsidRPr="00523909">
        <w:rPr>
          <w:b/>
          <w:i/>
          <w:sz w:val="28"/>
          <w:szCs w:val="28"/>
        </w:rPr>
        <w:t>.</w:t>
      </w:r>
      <w:r>
        <w:rPr>
          <w:b/>
          <w:i/>
          <w:sz w:val="28"/>
          <w:szCs w:val="28"/>
        </w:rPr>
        <w:t>3</w:t>
      </w:r>
      <w:r w:rsidRPr="00523909">
        <w:rPr>
          <w:b/>
          <w:i/>
          <w:sz w:val="28"/>
          <w:szCs w:val="28"/>
        </w:rPr>
        <w:t xml:space="preserve">. Достижение целевых показателей муниципальной программы </w:t>
      </w:r>
      <w:r w:rsidRPr="000053FC">
        <w:rPr>
          <w:b/>
          <w:i/>
          <w:sz w:val="28"/>
          <w:szCs w:val="28"/>
        </w:rPr>
        <w:t>«</w:t>
      </w:r>
      <w:r>
        <w:rPr>
          <w:b/>
          <w:i/>
          <w:sz w:val="28"/>
          <w:szCs w:val="28"/>
        </w:rPr>
        <w:t>Развитие жилищно-коммунального хозяйства муниципального образования Тбилисский район»</w:t>
      </w:r>
    </w:p>
    <w:p w:rsidR="00447EC2" w:rsidRDefault="00447EC2" w:rsidP="00447EC2">
      <w:pPr>
        <w:widowControl w:val="0"/>
        <w:tabs>
          <w:tab w:val="left" w:pos="284"/>
          <w:tab w:val="left" w:pos="426"/>
        </w:tabs>
        <w:suppressAutoHyphens/>
        <w:jc w:val="both"/>
        <w:textAlignment w:val="baseline"/>
        <w:rPr>
          <w:b/>
          <w:i/>
          <w:sz w:val="28"/>
          <w:szCs w:val="28"/>
        </w:rPr>
      </w:pPr>
      <w:r w:rsidRPr="00523909">
        <w:rPr>
          <w:b/>
          <w:i/>
          <w:sz w:val="28"/>
          <w:szCs w:val="28"/>
        </w:rPr>
        <w:tab/>
        <w:t xml:space="preserve">       </w:t>
      </w:r>
    </w:p>
    <w:p w:rsidR="00447EC2" w:rsidRPr="00447EC2" w:rsidRDefault="00447EC2" w:rsidP="00447EC2">
      <w:pPr>
        <w:keepNext/>
        <w:jc w:val="both"/>
        <w:rPr>
          <w:rFonts w:eastAsia="Andale Sans UI"/>
          <w:kern w:val="1"/>
          <w:sz w:val="28"/>
          <w:szCs w:val="28"/>
          <w:lang w:eastAsia="fa-IR" w:bidi="fa-IR"/>
        </w:rPr>
      </w:pPr>
      <w:r>
        <w:rPr>
          <w:b/>
          <w:i/>
          <w:sz w:val="28"/>
          <w:szCs w:val="28"/>
        </w:rPr>
        <w:tab/>
      </w:r>
      <w:r w:rsidRPr="00447EC2">
        <w:rPr>
          <w:rFonts w:eastAsia="Andale Sans UI"/>
          <w:kern w:val="1"/>
          <w:sz w:val="28"/>
          <w:szCs w:val="28"/>
          <w:lang w:eastAsia="fa-IR" w:bidi="fa-IR"/>
        </w:rPr>
        <w:t xml:space="preserve">Целевые </w:t>
      </w:r>
      <w:proofErr w:type="gramStart"/>
      <w:r w:rsidRPr="00447EC2">
        <w:rPr>
          <w:rFonts w:eastAsia="Andale Sans UI"/>
          <w:kern w:val="1"/>
          <w:sz w:val="28"/>
          <w:szCs w:val="28"/>
          <w:lang w:eastAsia="fa-IR" w:bidi="fa-IR"/>
        </w:rPr>
        <w:t>показатели</w:t>
      </w:r>
      <w:proofErr w:type="gramEnd"/>
      <w:r w:rsidRPr="00447EC2">
        <w:rPr>
          <w:rFonts w:eastAsia="Andale Sans UI"/>
          <w:kern w:val="1"/>
          <w:sz w:val="28"/>
          <w:szCs w:val="28"/>
          <w:lang w:eastAsia="fa-IR" w:bidi="fa-IR"/>
        </w:rPr>
        <w:t xml:space="preserve"> предусмотренные муниципальной программой муниципального образования Тбилисский район «</w:t>
      </w:r>
      <w:r w:rsidRPr="00447EC2">
        <w:rPr>
          <w:sz w:val="28"/>
          <w:szCs w:val="28"/>
        </w:rPr>
        <w:t>Развитие жилищно-коммунального хозяйства муниципального образования Тбилисский район»</w:t>
      </w:r>
      <w:r>
        <w:rPr>
          <w:sz w:val="28"/>
          <w:szCs w:val="28"/>
        </w:rPr>
        <w:t xml:space="preserve"> </w:t>
      </w:r>
      <w:r w:rsidRPr="00447EC2">
        <w:rPr>
          <w:rFonts w:eastAsia="Andale Sans UI"/>
          <w:kern w:val="1"/>
          <w:sz w:val="28"/>
          <w:szCs w:val="28"/>
          <w:lang w:eastAsia="fa-IR" w:bidi="fa-IR"/>
        </w:rPr>
        <w:t>выполнены в полном объеме.</w:t>
      </w:r>
    </w:p>
    <w:p w:rsidR="00447EC2" w:rsidRPr="00523909" w:rsidRDefault="00447EC2" w:rsidP="00447EC2">
      <w:pPr>
        <w:widowControl w:val="0"/>
        <w:tabs>
          <w:tab w:val="left" w:pos="284"/>
          <w:tab w:val="left" w:pos="426"/>
        </w:tabs>
        <w:suppressAutoHyphens/>
        <w:jc w:val="both"/>
        <w:textAlignment w:val="baseline"/>
        <w:rPr>
          <w:rFonts w:eastAsia="Andale Sans UI"/>
          <w:kern w:val="1"/>
          <w:sz w:val="28"/>
          <w:szCs w:val="28"/>
          <w:highlight w:val="green"/>
          <w:lang w:eastAsia="fa-IR" w:bidi="fa-IR"/>
        </w:rPr>
      </w:pPr>
      <w:r w:rsidRPr="00523909">
        <w:rPr>
          <w:rFonts w:eastAsia="Andale Sans UI"/>
          <w:kern w:val="1"/>
          <w:sz w:val="28"/>
          <w:szCs w:val="28"/>
          <w:highlight w:val="green"/>
          <w:lang w:eastAsia="fa-IR" w:bidi="fa-IR"/>
        </w:rPr>
        <w:t xml:space="preserve">      </w:t>
      </w:r>
    </w:p>
    <w:p w:rsidR="00447EC2" w:rsidRPr="00523909" w:rsidRDefault="00447EC2" w:rsidP="00447EC2">
      <w:pPr>
        <w:jc w:val="center"/>
        <w:rPr>
          <w:b/>
          <w:i/>
          <w:color w:val="000000"/>
          <w:sz w:val="28"/>
          <w:szCs w:val="28"/>
        </w:rPr>
      </w:pPr>
      <w:r w:rsidRPr="00523909">
        <w:rPr>
          <w:b/>
          <w:i/>
          <w:color w:val="000000"/>
          <w:sz w:val="28"/>
          <w:szCs w:val="28"/>
        </w:rPr>
        <w:t>Вывод</w:t>
      </w:r>
    </w:p>
    <w:p w:rsidR="00447EC2" w:rsidRPr="00523909" w:rsidRDefault="00447EC2" w:rsidP="00447EC2">
      <w:pPr>
        <w:jc w:val="both"/>
        <w:rPr>
          <w:color w:val="000000"/>
          <w:sz w:val="28"/>
          <w:szCs w:val="28"/>
        </w:rPr>
      </w:pPr>
      <w:r w:rsidRPr="00523909">
        <w:rPr>
          <w:color w:val="000000"/>
          <w:sz w:val="28"/>
          <w:szCs w:val="28"/>
        </w:rPr>
        <w:t xml:space="preserve"> </w:t>
      </w:r>
      <w:r w:rsidRPr="00523909">
        <w:rPr>
          <w:color w:val="000000"/>
          <w:sz w:val="28"/>
          <w:szCs w:val="28"/>
        </w:rPr>
        <w:tab/>
        <w:t xml:space="preserve">По результатам </w:t>
      </w:r>
      <w:proofErr w:type="gramStart"/>
      <w:r w:rsidRPr="00523909">
        <w:rPr>
          <w:color w:val="000000"/>
          <w:sz w:val="28"/>
          <w:szCs w:val="28"/>
        </w:rPr>
        <w:t>оценки эффективности реализации муниципальной программы муниципального образования</w:t>
      </w:r>
      <w:proofErr w:type="gramEnd"/>
      <w:r w:rsidRPr="00523909">
        <w:rPr>
          <w:color w:val="000000"/>
          <w:sz w:val="28"/>
          <w:szCs w:val="28"/>
        </w:rPr>
        <w:t xml:space="preserve"> Тбилисский район </w:t>
      </w:r>
      <w:r w:rsidRPr="00447EC2">
        <w:rPr>
          <w:rFonts w:eastAsia="Andale Sans UI"/>
          <w:kern w:val="1"/>
          <w:sz w:val="28"/>
          <w:szCs w:val="28"/>
          <w:lang w:eastAsia="fa-IR" w:bidi="fa-IR"/>
        </w:rPr>
        <w:t>«</w:t>
      </w:r>
      <w:r w:rsidRPr="00447EC2">
        <w:rPr>
          <w:sz w:val="28"/>
          <w:szCs w:val="28"/>
        </w:rPr>
        <w:t>Развитие жилищно-коммунального хозяйства муниципального образования Тбилисский район»</w:t>
      </w:r>
      <w:r w:rsidRPr="00523909">
        <w:rPr>
          <w:sz w:val="28"/>
          <w:szCs w:val="28"/>
        </w:rPr>
        <w:t>, э</w:t>
      </w:r>
      <w:r w:rsidRPr="00523909">
        <w:rPr>
          <w:color w:val="000000"/>
          <w:sz w:val="28"/>
          <w:szCs w:val="28"/>
        </w:rPr>
        <w:t xml:space="preserve">ффективность реализации муниципальной </w:t>
      </w:r>
      <w:r w:rsidRPr="00523909">
        <w:rPr>
          <w:sz w:val="28"/>
          <w:szCs w:val="28"/>
        </w:rPr>
        <w:t>программы в 20</w:t>
      </w:r>
      <w:r>
        <w:rPr>
          <w:sz w:val="28"/>
          <w:szCs w:val="28"/>
        </w:rPr>
        <w:t>23</w:t>
      </w:r>
      <w:r w:rsidRPr="00523909">
        <w:rPr>
          <w:sz w:val="28"/>
          <w:szCs w:val="28"/>
        </w:rPr>
        <w:t xml:space="preserve"> году может быть признана высокой, коэффициент эффективности реализации муниципальной программы  составил – </w:t>
      </w:r>
      <w:r>
        <w:rPr>
          <w:sz w:val="28"/>
          <w:szCs w:val="28"/>
        </w:rPr>
        <w:t>0,95</w:t>
      </w:r>
      <w:r w:rsidRPr="00523909">
        <w:rPr>
          <w:sz w:val="28"/>
          <w:szCs w:val="28"/>
        </w:rPr>
        <w:t>.</w:t>
      </w:r>
      <w:r w:rsidRPr="00523909">
        <w:rPr>
          <w:color w:val="000000"/>
          <w:sz w:val="28"/>
          <w:szCs w:val="28"/>
        </w:rPr>
        <w:t xml:space="preserve"> </w:t>
      </w:r>
    </w:p>
    <w:p w:rsidR="00447EC2" w:rsidRDefault="00447EC2" w:rsidP="00447EC2">
      <w:pPr>
        <w:jc w:val="both"/>
        <w:rPr>
          <w:rFonts w:eastAsia="Calibri"/>
          <w:bCs/>
          <w:sz w:val="28"/>
          <w:szCs w:val="28"/>
        </w:rPr>
      </w:pPr>
      <w:r w:rsidRPr="00523909">
        <w:rPr>
          <w:sz w:val="28"/>
          <w:szCs w:val="28"/>
        </w:rPr>
        <w:t xml:space="preserve">          В ходе дальнейшей реализации муниципальной программы координатору - </w:t>
      </w:r>
      <w:r w:rsidRPr="00523909">
        <w:rPr>
          <w:rFonts w:eastAsia="Lucida Sans Unicode"/>
          <w:color w:val="000000"/>
          <w:kern w:val="28"/>
          <w:sz w:val="28"/>
          <w:szCs w:val="28"/>
          <w:lang w:eastAsia="ar-SA"/>
        </w:rPr>
        <w:t xml:space="preserve">отделу </w:t>
      </w:r>
      <w:r>
        <w:rPr>
          <w:rFonts w:eastAsia="Lucida Sans Unicode"/>
          <w:color w:val="000000"/>
          <w:kern w:val="28"/>
          <w:sz w:val="28"/>
          <w:szCs w:val="28"/>
          <w:lang w:eastAsia="ar-SA"/>
        </w:rPr>
        <w:t>ЖКХ, транспорту и связи управления по ЖКХ, строительству, архитектуре</w:t>
      </w:r>
      <w:r w:rsidRPr="000053FC">
        <w:rPr>
          <w:rFonts w:eastAsia="Lucida Sans Unicode"/>
          <w:color w:val="000000"/>
          <w:kern w:val="28"/>
          <w:sz w:val="28"/>
          <w:szCs w:val="28"/>
          <w:lang w:eastAsia="ar-SA"/>
        </w:rPr>
        <w:t xml:space="preserve"> администрации муниципального образования Тбилисский район</w:t>
      </w:r>
      <w:r w:rsidRPr="00523909">
        <w:rPr>
          <w:sz w:val="28"/>
          <w:szCs w:val="28"/>
        </w:rPr>
        <w:t xml:space="preserve"> необходимо продолжить постоянный мониторинг и </w:t>
      </w:r>
      <w:proofErr w:type="gramStart"/>
      <w:r w:rsidRPr="00523909">
        <w:rPr>
          <w:sz w:val="28"/>
          <w:szCs w:val="28"/>
        </w:rPr>
        <w:t>контроль за</w:t>
      </w:r>
      <w:proofErr w:type="gramEnd"/>
      <w:r w:rsidRPr="00523909">
        <w:rPr>
          <w:sz w:val="28"/>
          <w:szCs w:val="28"/>
        </w:rPr>
        <w:t xml:space="preserve"> выполнением программных мероприятий, достижением целевых показателей</w:t>
      </w:r>
      <w:r w:rsidRPr="00523909">
        <w:rPr>
          <w:rFonts w:eastAsia="Calibri"/>
          <w:bCs/>
          <w:sz w:val="28"/>
          <w:szCs w:val="28"/>
        </w:rPr>
        <w:t>.</w:t>
      </w:r>
    </w:p>
    <w:p w:rsidR="00B9094F" w:rsidRPr="000B232D" w:rsidRDefault="00B9094F" w:rsidP="00F628AB">
      <w:pPr>
        <w:jc w:val="both"/>
        <w:rPr>
          <w:rFonts w:eastAsia="Calibri"/>
          <w:b/>
          <w:bCs/>
          <w:i/>
          <w:sz w:val="28"/>
          <w:szCs w:val="28"/>
        </w:rPr>
      </w:pPr>
    </w:p>
    <w:p w:rsidR="00B9094F" w:rsidRDefault="00B9094F" w:rsidP="00F628AB">
      <w:pPr>
        <w:jc w:val="both"/>
        <w:rPr>
          <w:rFonts w:eastAsia="Calibri"/>
          <w:bCs/>
          <w:sz w:val="28"/>
          <w:szCs w:val="28"/>
        </w:rPr>
      </w:pPr>
    </w:p>
    <w:p w:rsidR="00E66092" w:rsidRPr="00241178" w:rsidRDefault="00E66092" w:rsidP="00F628AB">
      <w:pPr>
        <w:jc w:val="both"/>
        <w:rPr>
          <w:rFonts w:eastAsia="Calibri"/>
          <w:bCs/>
          <w:sz w:val="28"/>
          <w:szCs w:val="28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B9094F" w:rsidRPr="00241178" w:rsidTr="00B9094F">
        <w:tc>
          <w:tcPr>
            <w:tcW w:w="4927" w:type="dxa"/>
          </w:tcPr>
          <w:p w:rsidR="00B9094F" w:rsidRPr="00241178" w:rsidRDefault="00447EC2" w:rsidP="00447EC2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proofErr w:type="gramStart"/>
            <w:r>
              <w:rPr>
                <w:rFonts w:eastAsia="Calibri"/>
                <w:bCs/>
                <w:sz w:val="28"/>
                <w:szCs w:val="28"/>
              </w:rPr>
              <w:t>Исполняющий</w:t>
            </w:r>
            <w:proofErr w:type="gramEnd"/>
            <w:r>
              <w:rPr>
                <w:rFonts w:eastAsia="Calibri"/>
                <w:bCs/>
                <w:sz w:val="28"/>
                <w:szCs w:val="28"/>
              </w:rPr>
              <w:t xml:space="preserve"> обязанности заместителя </w:t>
            </w:r>
            <w:r w:rsidR="00B9094F" w:rsidRPr="00241178">
              <w:rPr>
                <w:rFonts w:eastAsia="Calibri"/>
                <w:bCs/>
                <w:sz w:val="28"/>
                <w:szCs w:val="28"/>
              </w:rPr>
              <w:t xml:space="preserve"> </w:t>
            </w:r>
            <w:r>
              <w:rPr>
                <w:rFonts w:eastAsia="Calibri"/>
                <w:bCs/>
                <w:sz w:val="28"/>
                <w:szCs w:val="28"/>
              </w:rPr>
              <w:t xml:space="preserve">  </w:t>
            </w:r>
            <w:r w:rsidR="00B9094F" w:rsidRPr="00241178">
              <w:rPr>
                <w:rFonts w:eastAsia="Calibri"/>
                <w:bCs/>
                <w:sz w:val="28"/>
                <w:szCs w:val="28"/>
              </w:rPr>
              <w:t>главы</w:t>
            </w:r>
            <w:r>
              <w:rPr>
                <w:rFonts w:eastAsia="Calibri"/>
                <w:bCs/>
                <w:sz w:val="28"/>
                <w:szCs w:val="28"/>
              </w:rPr>
              <w:t xml:space="preserve">   </w:t>
            </w:r>
            <w:r w:rsidR="00B9094F" w:rsidRPr="00241178">
              <w:rPr>
                <w:rFonts w:eastAsia="Calibri"/>
                <w:bCs/>
                <w:sz w:val="28"/>
                <w:szCs w:val="28"/>
              </w:rPr>
              <w:t xml:space="preserve"> муниципального</w:t>
            </w:r>
          </w:p>
        </w:tc>
        <w:tc>
          <w:tcPr>
            <w:tcW w:w="4927" w:type="dxa"/>
          </w:tcPr>
          <w:p w:rsidR="00B9094F" w:rsidRPr="00241178" w:rsidRDefault="00B9094F" w:rsidP="00F628AB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B9094F" w:rsidRPr="00241178" w:rsidTr="00B9094F">
        <w:tc>
          <w:tcPr>
            <w:tcW w:w="4927" w:type="dxa"/>
          </w:tcPr>
          <w:p w:rsidR="00B9094F" w:rsidRPr="00241178" w:rsidRDefault="00B9094F" w:rsidP="00447EC2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241178">
              <w:rPr>
                <w:rFonts w:eastAsia="Calibri"/>
                <w:bCs/>
                <w:sz w:val="28"/>
                <w:szCs w:val="28"/>
              </w:rPr>
              <w:t>образования Тбилисский район, начальник</w:t>
            </w:r>
            <w:r w:rsidR="00447EC2">
              <w:rPr>
                <w:rFonts w:eastAsia="Calibri"/>
                <w:bCs/>
                <w:sz w:val="28"/>
                <w:szCs w:val="28"/>
              </w:rPr>
              <w:t>а</w:t>
            </w:r>
            <w:r w:rsidRPr="00241178"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="00447EC2">
              <w:rPr>
                <w:rFonts w:eastAsia="Calibri"/>
                <w:bCs/>
                <w:sz w:val="28"/>
                <w:szCs w:val="28"/>
              </w:rPr>
              <w:t xml:space="preserve">  </w:t>
            </w:r>
            <w:r w:rsidRPr="00241178">
              <w:rPr>
                <w:rFonts w:eastAsia="Calibri"/>
                <w:bCs/>
                <w:sz w:val="28"/>
                <w:szCs w:val="28"/>
              </w:rPr>
              <w:t>финансового</w:t>
            </w:r>
            <w:r w:rsidR="00447EC2"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Pr="00241178">
              <w:rPr>
                <w:rFonts w:eastAsia="Calibri"/>
                <w:bCs/>
                <w:sz w:val="28"/>
                <w:szCs w:val="28"/>
              </w:rPr>
              <w:t xml:space="preserve"> управлений</w:t>
            </w:r>
          </w:p>
        </w:tc>
        <w:tc>
          <w:tcPr>
            <w:tcW w:w="4927" w:type="dxa"/>
          </w:tcPr>
          <w:p w:rsidR="00B9094F" w:rsidRPr="00241178" w:rsidRDefault="00B9094F" w:rsidP="00F628AB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  <w:p w:rsidR="00B9094F" w:rsidRPr="00241178" w:rsidRDefault="00447EC2" w:rsidP="00F628AB">
            <w:pPr>
              <w:jc w:val="right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А.В. Осина</w:t>
            </w:r>
          </w:p>
        </w:tc>
      </w:tr>
    </w:tbl>
    <w:p w:rsidR="00B9094F" w:rsidRPr="00241178" w:rsidRDefault="00B9094F" w:rsidP="00F628AB">
      <w:pPr>
        <w:jc w:val="both"/>
        <w:rPr>
          <w:rFonts w:eastAsia="Calibri"/>
          <w:bCs/>
          <w:sz w:val="28"/>
          <w:szCs w:val="28"/>
        </w:rPr>
      </w:pPr>
    </w:p>
    <w:sectPr w:rsidR="00B9094F" w:rsidRPr="00241178" w:rsidSect="001B155D">
      <w:headerReference w:type="default" r:id="rId13"/>
      <w:pgSz w:w="11906" w:h="16838"/>
      <w:pgMar w:top="1134" w:right="567" w:bottom="993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127" w:rsidRDefault="003F5127" w:rsidP="00BA130C">
      <w:r>
        <w:separator/>
      </w:r>
    </w:p>
  </w:endnote>
  <w:endnote w:type="continuationSeparator" w:id="0">
    <w:p w:rsidR="003F5127" w:rsidRDefault="003F5127" w:rsidP="00BA1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127" w:rsidRDefault="003F5127" w:rsidP="00BA130C">
      <w:r>
        <w:separator/>
      </w:r>
    </w:p>
  </w:footnote>
  <w:footnote w:type="continuationSeparator" w:id="0">
    <w:p w:rsidR="003F5127" w:rsidRDefault="003F5127" w:rsidP="00BA13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301910"/>
      <w:docPartObj>
        <w:docPartGallery w:val="Page Numbers (Top of Page)"/>
        <w:docPartUnique/>
      </w:docPartObj>
    </w:sdtPr>
    <w:sdtContent>
      <w:p w:rsidR="003F5127" w:rsidRPr="00CC7CDE" w:rsidRDefault="003F5127">
        <w:pPr>
          <w:pStyle w:val="ac"/>
          <w:jc w:val="center"/>
        </w:pPr>
        <w:r w:rsidRPr="00CC7CDE">
          <w:fldChar w:fldCharType="begin"/>
        </w:r>
        <w:r w:rsidRPr="00CC7CDE">
          <w:instrText>PAGE   \* MERGEFORMAT</w:instrText>
        </w:r>
        <w:r w:rsidRPr="00CC7CDE">
          <w:fldChar w:fldCharType="separate"/>
        </w:r>
        <w:r w:rsidR="00BC012B">
          <w:rPr>
            <w:noProof/>
          </w:rPr>
          <w:t>78</w:t>
        </w:r>
        <w:r w:rsidRPr="00CC7CDE">
          <w:fldChar w:fldCharType="end"/>
        </w:r>
      </w:p>
    </w:sdtContent>
  </w:sdt>
  <w:p w:rsidR="003F5127" w:rsidRDefault="003F512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44"/>
        </w:tabs>
        <w:ind w:left="1212" w:hanging="360"/>
      </w:pPr>
      <w:rPr>
        <w:rFonts w:ascii="Times New Roman" w:eastAsia="Times New Roman" w:hAnsi="Times New Roman" w:cs="Times New Roman"/>
        <w:color w:val="00000A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"/>
        </w:tabs>
        <w:ind w:left="1932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44"/>
        </w:tabs>
        <w:ind w:left="2652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44"/>
        </w:tabs>
        <w:ind w:left="3372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144"/>
        </w:tabs>
        <w:ind w:left="4092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144"/>
        </w:tabs>
        <w:ind w:left="4812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144"/>
        </w:tabs>
        <w:ind w:left="5532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144"/>
        </w:tabs>
        <w:ind w:left="6252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144"/>
        </w:tabs>
        <w:ind w:left="6972" w:hanging="180"/>
      </w:pPr>
      <w:rPr>
        <w:rFonts w:cs="Times New Roman"/>
      </w:rPr>
    </w:lvl>
  </w:abstractNum>
  <w:abstractNum w:abstractNumId="4">
    <w:nsid w:val="036276A3"/>
    <w:multiLevelType w:val="hybridMultilevel"/>
    <w:tmpl w:val="DF2ADAD8"/>
    <w:lvl w:ilvl="0" w:tplc="7AD6FC84">
      <w:start w:val="2"/>
      <w:numFmt w:val="bullet"/>
      <w:lvlText w:val=""/>
      <w:lvlJc w:val="left"/>
      <w:pPr>
        <w:ind w:left="36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5AB7DD8"/>
    <w:multiLevelType w:val="hybridMultilevel"/>
    <w:tmpl w:val="44FAC10E"/>
    <w:lvl w:ilvl="0" w:tplc="36502D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1315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B97CA5"/>
    <w:multiLevelType w:val="hybridMultilevel"/>
    <w:tmpl w:val="0944DCDC"/>
    <w:lvl w:ilvl="0" w:tplc="9856B7E0">
      <w:start w:val="1"/>
      <w:numFmt w:val="decimal"/>
      <w:lvlText w:val="%1)"/>
      <w:lvlJc w:val="left"/>
      <w:pPr>
        <w:ind w:left="92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21C240D6"/>
    <w:multiLevelType w:val="hybridMultilevel"/>
    <w:tmpl w:val="2F54F842"/>
    <w:lvl w:ilvl="0" w:tplc="593CD288">
      <w:start w:val="2"/>
      <w:numFmt w:val="bullet"/>
      <w:lvlText w:val=""/>
      <w:lvlJc w:val="left"/>
      <w:pPr>
        <w:ind w:left="9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0F43114"/>
    <w:multiLevelType w:val="multilevel"/>
    <w:tmpl w:val="FEBE5B40"/>
    <w:lvl w:ilvl="0">
      <w:start w:val="3"/>
      <w:numFmt w:val="decimal"/>
      <w:lvlText w:val="%1."/>
      <w:lvlJc w:val="left"/>
      <w:pPr>
        <w:ind w:left="825" w:hanging="825"/>
      </w:pPr>
      <w:rPr>
        <w:rFonts w:eastAsiaTheme="minorEastAsia" w:hint="default"/>
        <w:i/>
      </w:rPr>
    </w:lvl>
    <w:lvl w:ilvl="1">
      <w:start w:val="19"/>
      <w:numFmt w:val="decimal"/>
      <w:lvlText w:val="%1.%2."/>
      <w:lvlJc w:val="left"/>
      <w:pPr>
        <w:ind w:left="1391" w:hanging="825"/>
      </w:pPr>
      <w:rPr>
        <w:rFonts w:eastAsiaTheme="minorEastAsia" w:hint="default"/>
        <w:i/>
      </w:rPr>
    </w:lvl>
    <w:lvl w:ilvl="2">
      <w:start w:val="1"/>
      <w:numFmt w:val="decimal"/>
      <w:lvlText w:val="%1.%2.%3."/>
      <w:lvlJc w:val="left"/>
      <w:pPr>
        <w:ind w:left="1957" w:hanging="825"/>
      </w:pPr>
      <w:rPr>
        <w:rFonts w:eastAsiaTheme="minorEastAsia" w:hint="default"/>
        <w:i/>
      </w:rPr>
    </w:lvl>
    <w:lvl w:ilvl="3">
      <w:start w:val="1"/>
      <w:numFmt w:val="decimal"/>
      <w:lvlText w:val="%1.%2.%3.%4."/>
      <w:lvlJc w:val="left"/>
      <w:pPr>
        <w:ind w:left="2778" w:hanging="1080"/>
      </w:pPr>
      <w:rPr>
        <w:rFonts w:eastAsiaTheme="minorEastAsia" w:hint="default"/>
        <w:i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eastAsiaTheme="minorEastAsia" w:hint="default"/>
        <w:i/>
      </w:rPr>
    </w:lvl>
    <w:lvl w:ilvl="5">
      <w:start w:val="1"/>
      <w:numFmt w:val="decimal"/>
      <w:lvlText w:val="%1.%2.%3.%4.%5.%6."/>
      <w:lvlJc w:val="left"/>
      <w:pPr>
        <w:ind w:left="4270" w:hanging="1440"/>
      </w:pPr>
      <w:rPr>
        <w:rFonts w:eastAsiaTheme="minorEastAsia" w:hint="default"/>
        <w:i/>
      </w:rPr>
    </w:lvl>
    <w:lvl w:ilvl="6">
      <w:start w:val="1"/>
      <w:numFmt w:val="decimal"/>
      <w:lvlText w:val="%1.%2.%3.%4.%5.%6.%7."/>
      <w:lvlJc w:val="left"/>
      <w:pPr>
        <w:ind w:left="5196" w:hanging="1800"/>
      </w:pPr>
      <w:rPr>
        <w:rFonts w:eastAsiaTheme="minorEastAsia" w:hint="default"/>
        <w:i/>
      </w:rPr>
    </w:lvl>
    <w:lvl w:ilvl="7">
      <w:start w:val="1"/>
      <w:numFmt w:val="decimal"/>
      <w:lvlText w:val="%1.%2.%3.%4.%5.%6.%7.%8."/>
      <w:lvlJc w:val="left"/>
      <w:pPr>
        <w:ind w:left="5762" w:hanging="1800"/>
      </w:pPr>
      <w:rPr>
        <w:rFonts w:eastAsiaTheme="minorEastAsia" w:hint="default"/>
        <w:i/>
      </w:rPr>
    </w:lvl>
    <w:lvl w:ilvl="8">
      <w:start w:val="1"/>
      <w:numFmt w:val="decimal"/>
      <w:lvlText w:val="%1.%2.%3.%4.%5.%6.%7.%8.%9."/>
      <w:lvlJc w:val="left"/>
      <w:pPr>
        <w:ind w:left="6688" w:hanging="2160"/>
      </w:pPr>
      <w:rPr>
        <w:rFonts w:eastAsiaTheme="minorEastAsia" w:hint="default"/>
        <w:i/>
      </w:rPr>
    </w:lvl>
  </w:abstractNum>
  <w:abstractNum w:abstractNumId="9">
    <w:nsid w:val="32133D73"/>
    <w:multiLevelType w:val="multilevel"/>
    <w:tmpl w:val="568A4EF8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095" w:hanging="82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36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10">
    <w:nsid w:val="34555EA1"/>
    <w:multiLevelType w:val="hybridMultilevel"/>
    <w:tmpl w:val="AD368F36"/>
    <w:lvl w:ilvl="0" w:tplc="8CE254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50E09FF"/>
    <w:multiLevelType w:val="multilevel"/>
    <w:tmpl w:val="56264CB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095" w:hanging="82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36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12">
    <w:nsid w:val="3E516158"/>
    <w:multiLevelType w:val="hybridMultilevel"/>
    <w:tmpl w:val="0D46A9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3229D5"/>
    <w:multiLevelType w:val="hybridMultilevel"/>
    <w:tmpl w:val="904429A2"/>
    <w:lvl w:ilvl="0" w:tplc="A45E31EC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594579B"/>
    <w:multiLevelType w:val="multilevel"/>
    <w:tmpl w:val="E7FAE49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0"/>
      <w:numFmt w:val="decimal"/>
      <w:isLgl/>
      <w:lvlText w:val="%1.%2."/>
      <w:lvlJc w:val="left"/>
      <w:pPr>
        <w:ind w:left="1358" w:hanging="90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534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36" w:hanging="2160"/>
      </w:pPr>
      <w:rPr>
        <w:rFonts w:hint="default"/>
      </w:rPr>
    </w:lvl>
  </w:abstractNum>
  <w:abstractNum w:abstractNumId="15">
    <w:nsid w:val="6552561B"/>
    <w:multiLevelType w:val="hybridMultilevel"/>
    <w:tmpl w:val="F5FE976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77B20A5"/>
    <w:multiLevelType w:val="hybridMultilevel"/>
    <w:tmpl w:val="55D2D8BA"/>
    <w:lvl w:ilvl="0" w:tplc="F702C9D8">
      <w:start w:val="1"/>
      <w:numFmt w:val="decimal"/>
      <w:lvlText w:val="%1."/>
      <w:lvlJc w:val="left"/>
      <w:pPr>
        <w:ind w:left="928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6B5E332B"/>
    <w:multiLevelType w:val="multilevel"/>
    <w:tmpl w:val="56264CB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95" w:hanging="82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36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18">
    <w:nsid w:val="6D286DC9"/>
    <w:multiLevelType w:val="hybridMultilevel"/>
    <w:tmpl w:val="F1B425BA"/>
    <w:lvl w:ilvl="0" w:tplc="D286EEE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D2E3FFF"/>
    <w:multiLevelType w:val="hybridMultilevel"/>
    <w:tmpl w:val="612E9C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71D83ED1"/>
    <w:multiLevelType w:val="hybridMultilevel"/>
    <w:tmpl w:val="C6183B8A"/>
    <w:lvl w:ilvl="0" w:tplc="A7D89AE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9438AD"/>
    <w:multiLevelType w:val="hybridMultilevel"/>
    <w:tmpl w:val="A07A052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76252F32"/>
    <w:multiLevelType w:val="hybridMultilevel"/>
    <w:tmpl w:val="9CC80A4A"/>
    <w:lvl w:ilvl="0" w:tplc="E3BE70B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9E2296C"/>
    <w:multiLevelType w:val="hybridMultilevel"/>
    <w:tmpl w:val="7DAEFA4C"/>
    <w:lvl w:ilvl="0" w:tplc="020495E4">
      <w:start w:val="1"/>
      <w:numFmt w:val="decimal"/>
      <w:lvlText w:val="%1)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7C66396C"/>
    <w:multiLevelType w:val="hybridMultilevel"/>
    <w:tmpl w:val="CFF6AA2A"/>
    <w:lvl w:ilvl="0" w:tplc="AADAE1EC">
      <w:start w:val="1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num w:numId="1">
    <w:abstractNumId w:val="4"/>
  </w:num>
  <w:num w:numId="2">
    <w:abstractNumId w:val="7"/>
  </w:num>
  <w:num w:numId="3">
    <w:abstractNumId w:val="24"/>
  </w:num>
  <w:num w:numId="4">
    <w:abstractNumId w:val="19"/>
  </w:num>
  <w:num w:numId="5">
    <w:abstractNumId w:val="21"/>
  </w:num>
  <w:num w:numId="6">
    <w:abstractNumId w:val="18"/>
  </w:num>
  <w:num w:numId="7">
    <w:abstractNumId w:val="5"/>
  </w:num>
  <w:num w:numId="8">
    <w:abstractNumId w:val="23"/>
  </w:num>
  <w:num w:numId="9">
    <w:abstractNumId w:val="6"/>
  </w:num>
  <w:num w:numId="10">
    <w:abstractNumId w:val="13"/>
  </w:num>
  <w:num w:numId="11">
    <w:abstractNumId w:val="11"/>
  </w:num>
  <w:num w:numId="12">
    <w:abstractNumId w:val="17"/>
  </w:num>
  <w:num w:numId="13">
    <w:abstractNumId w:val="10"/>
  </w:num>
  <w:num w:numId="14">
    <w:abstractNumId w:val="9"/>
  </w:num>
  <w:num w:numId="15">
    <w:abstractNumId w:val="8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631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A4E1F"/>
    <w:rsid w:val="000003D6"/>
    <w:rsid w:val="00000B43"/>
    <w:rsid w:val="00002AC0"/>
    <w:rsid w:val="00002C40"/>
    <w:rsid w:val="000043AE"/>
    <w:rsid w:val="000048E9"/>
    <w:rsid w:val="000053FC"/>
    <w:rsid w:val="00006280"/>
    <w:rsid w:val="00010C07"/>
    <w:rsid w:val="00010EF2"/>
    <w:rsid w:val="00011F60"/>
    <w:rsid w:val="00012369"/>
    <w:rsid w:val="00012894"/>
    <w:rsid w:val="00012F4F"/>
    <w:rsid w:val="000139DC"/>
    <w:rsid w:val="00014B57"/>
    <w:rsid w:val="00014BC0"/>
    <w:rsid w:val="0001618A"/>
    <w:rsid w:val="00017257"/>
    <w:rsid w:val="000177F5"/>
    <w:rsid w:val="00017CBD"/>
    <w:rsid w:val="00021CEB"/>
    <w:rsid w:val="00022D83"/>
    <w:rsid w:val="00022E7E"/>
    <w:rsid w:val="00023FFA"/>
    <w:rsid w:val="000253F1"/>
    <w:rsid w:val="00025E1F"/>
    <w:rsid w:val="00026560"/>
    <w:rsid w:val="000279C9"/>
    <w:rsid w:val="00027AC0"/>
    <w:rsid w:val="00030237"/>
    <w:rsid w:val="000310C2"/>
    <w:rsid w:val="00031B91"/>
    <w:rsid w:val="00031C48"/>
    <w:rsid w:val="00031D36"/>
    <w:rsid w:val="0003219F"/>
    <w:rsid w:val="0003232C"/>
    <w:rsid w:val="00033AB8"/>
    <w:rsid w:val="00034AB0"/>
    <w:rsid w:val="00034BB8"/>
    <w:rsid w:val="00035D1F"/>
    <w:rsid w:val="0003712B"/>
    <w:rsid w:val="000376D4"/>
    <w:rsid w:val="00040055"/>
    <w:rsid w:val="000409B9"/>
    <w:rsid w:val="00040A52"/>
    <w:rsid w:val="00041429"/>
    <w:rsid w:val="000428ED"/>
    <w:rsid w:val="00042C30"/>
    <w:rsid w:val="00043053"/>
    <w:rsid w:val="00043DF8"/>
    <w:rsid w:val="000448E7"/>
    <w:rsid w:val="00044D50"/>
    <w:rsid w:val="00044D81"/>
    <w:rsid w:val="000455E0"/>
    <w:rsid w:val="00050CC9"/>
    <w:rsid w:val="000515A9"/>
    <w:rsid w:val="00052E5C"/>
    <w:rsid w:val="000531E5"/>
    <w:rsid w:val="0005369F"/>
    <w:rsid w:val="000539F4"/>
    <w:rsid w:val="00053C02"/>
    <w:rsid w:val="0005421A"/>
    <w:rsid w:val="00055996"/>
    <w:rsid w:val="00057A4D"/>
    <w:rsid w:val="00057C81"/>
    <w:rsid w:val="00057C91"/>
    <w:rsid w:val="00061193"/>
    <w:rsid w:val="00061E96"/>
    <w:rsid w:val="00063724"/>
    <w:rsid w:val="00064734"/>
    <w:rsid w:val="000654EB"/>
    <w:rsid w:val="000662E9"/>
    <w:rsid w:val="00067092"/>
    <w:rsid w:val="0006798A"/>
    <w:rsid w:val="000700C5"/>
    <w:rsid w:val="000708DC"/>
    <w:rsid w:val="00071105"/>
    <w:rsid w:val="0007166F"/>
    <w:rsid w:val="00071C96"/>
    <w:rsid w:val="00072610"/>
    <w:rsid w:val="00072653"/>
    <w:rsid w:val="000736CB"/>
    <w:rsid w:val="0007472A"/>
    <w:rsid w:val="00074F1F"/>
    <w:rsid w:val="00076F4D"/>
    <w:rsid w:val="00077A9B"/>
    <w:rsid w:val="000808FE"/>
    <w:rsid w:val="00082771"/>
    <w:rsid w:val="0008499D"/>
    <w:rsid w:val="00084F1A"/>
    <w:rsid w:val="0008558C"/>
    <w:rsid w:val="00085FEE"/>
    <w:rsid w:val="00086952"/>
    <w:rsid w:val="000872CE"/>
    <w:rsid w:val="000878D4"/>
    <w:rsid w:val="0009001A"/>
    <w:rsid w:val="0009022E"/>
    <w:rsid w:val="00090332"/>
    <w:rsid w:val="00090494"/>
    <w:rsid w:val="00090E90"/>
    <w:rsid w:val="000912EB"/>
    <w:rsid w:val="00091FBC"/>
    <w:rsid w:val="00092067"/>
    <w:rsid w:val="00093611"/>
    <w:rsid w:val="0009418F"/>
    <w:rsid w:val="00095C99"/>
    <w:rsid w:val="00095E44"/>
    <w:rsid w:val="00096F2A"/>
    <w:rsid w:val="000971C6"/>
    <w:rsid w:val="000A09FF"/>
    <w:rsid w:val="000A133F"/>
    <w:rsid w:val="000A215E"/>
    <w:rsid w:val="000A2216"/>
    <w:rsid w:val="000A234E"/>
    <w:rsid w:val="000A2D5F"/>
    <w:rsid w:val="000A2E5C"/>
    <w:rsid w:val="000A361B"/>
    <w:rsid w:val="000A3FB5"/>
    <w:rsid w:val="000A40F8"/>
    <w:rsid w:val="000A461B"/>
    <w:rsid w:val="000B1879"/>
    <w:rsid w:val="000B1E32"/>
    <w:rsid w:val="000B20D9"/>
    <w:rsid w:val="000B20E2"/>
    <w:rsid w:val="000B232D"/>
    <w:rsid w:val="000B244E"/>
    <w:rsid w:val="000B35BA"/>
    <w:rsid w:val="000B3A9E"/>
    <w:rsid w:val="000B475E"/>
    <w:rsid w:val="000B4BED"/>
    <w:rsid w:val="000B51EA"/>
    <w:rsid w:val="000B7AFF"/>
    <w:rsid w:val="000B7E55"/>
    <w:rsid w:val="000C0270"/>
    <w:rsid w:val="000C0498"/>
    <w:rsid w:val="000C0915"/>
    <w:rsid w:val="000C0EB4"/>
    <w:rsid w:val="000C13AB"/>
    <w:rsid w:val="000C1E21"/>
    <w:rsid w:val="000C2078"/>
    <w:rsid w:val="000C28FD"/>
    <w:rsid w:val="000C30C9"/>
    <w:rsid w:val="000C3973"/>
    <w:rsid w:val="000C3AD8"/>
    <w:rsid w:val="000C41B7"/>
    <w:rsid w:val="000C4CCD"/>
    <w:rsid w:val="000C7AB5"/>
    <w:rsid w:val="000D13C3"/>
    <w:rsid w:val="000D1C49"/>
    <w:rsid w:val="000D263C"/>
    <w:rsid w:val="000D2910"/>
    <w:rsid w:val="000D2B48"/>
    <w:rsid w:val="000D3BBF"/>
    <w:rsid w:val="000D3CBF"/>
    <w:rsid w:val="000D3E75"/>
    <w:rsid w:val="000D45EE"/>
    <w:rsid w:val="000D49CF"/>
    <w:rsid w:val="000D6808"/>
    <w:rsid w:val="000D6CB1"/>
    <w:rsid w:val="000D734C"/>
    <w:rsid w:val="000D767C"/>
    <w:rsid w:val="000D78F2"/>
    <w:rsid w:val="000D7E11"/>
    <w:rsid w:val="000E053E"/>
    <w:rsid w:val="000E22D7"/>
    <w:rsid w:val="000E40DF"/>
    <w:rsid w:val="000E6682"/>
    <w:rsid w:val="000E6D0B"/>
    <w:rsid w:val="000E6EED"/>
    <w:rsid w:val="000F01E2"/>
    <w:rsid w:val="000F05A1"/>
    <w:rsid w:val="000F31F3"/>
    <w:rsid w:val="000F37BE"/>
    <w:rsid w:val="000F3DF8"/>
    <w:rsid w:val="000F5A8F"/>
    <w:rsid w:val="000F639F"/>
    <w:rsid w:val="000F6ECA"/>
    <w:rsid w:val="00100070"/>
    <w:rsid w:val="001007B9"/>
    <w:rsid w:val="00100EC0"/>
    <w:rsid w:val="001019ED"/>
    <w:rsid w:val="00101E82"/>
    <w:rsid w:val="0010213F"/>
    <w:rsid w:val="00102415"/>
    <w:rsid w:val="00102DF1"/>
    <w:rsid w:val="0010387E"/>
    <w:rsid w:val="00103E38"/>
    <w:rsid w:val="00103E99"/>
    <w:rsid w:val="00105530"/>
    <w:rsid w:val="00105F8F"/>
    <w:rsid w:val="00107C51"/>
    <w:rsid w:val="00110052"/>
    <w:rsid w:val="00110958"/>
    <w:rsid w:val="00111282"/>
    <w:rsid w:val="00113237"/>
    <w:rsid w:val="0011380E"/>
    <w:rsid w:val="00113F56"/>
    <w:rsid w:val="0011438A"/>
    <w:rsid w:val="0011494F"/>
    <w:rsid w:val="00115B19"/>
    <w:rsid w:val="00115BBC"/>
    <w:rsid w:val="00116704"/>
    <w:rsid w:val="00116A5D"/>
    <w:rsid w:val="00116CF7"/>
    <w:rsid w:val="00117B57"/>
    <w:rsid w:val="0012006B"/>
    <w:rsid w:val="00120173"/>
    <w:rsid w:val="0012054D"/>
    <w:rsid w:val="00120DAE"/>
    <w:rsid w:val="00124A80"/>
    <w:rsid w:val="00124FAC"/>
    <w:rsid w:val="00127AF8"/>
    <w:rsid w:val="00127C13"/>
    <w:rsid w:val="00130644"/>
    <w:rsid w:val="00130DB4"/>
    <w:rsid w:val="00131CDC"/>
    <w:rsid w:val="00134319"/>
    <w:rsid w:val="0013465A"/>
    <w:rsid w:val="00135A77"/>
    <w:rsid w:val="001362AF"/>
    <w:rsid w:val="00137207"/>
    <w:rsid w:val="0014084E"/>
    <w:rsid w:val="00140EBE"/>
    <w:rsid w:val="00140F16"/>
    <w:rsid w:val="001413A1"/>
    <w:rsid w:val="00143205"/>
    <w:rsid w:val="00144254"/>
    <w:rsid w:val="00144A5D"/>
    <w:rsid w:val="00145721"/>
    <w:rsid w:val="00146247"/>
    <w:rsid w:val="0014669F"/>
    <w:rsid w:val="00146A46"/>
    <w:rsid w:val="001502DD"/>
    <w:rsid w:val="00151164"/>
    <w:rsid w:val="00152AFE"/>
    <w:rsid w:val="00153D07"/>
    <w:rsid w:val="001555AC"/>
    <w:rsid w:val="00157BCB"/>
    <w:rsid w:val="00157E83"/>
    <w:rsid w:val="00160D17"/>
    <w:rsid w:val="00161A5C"/>
    <w:rsid w:val="00161EA9"/>
    <w:rsid w:val="00162882"/>
    <w:rsid w:val="00162C97"/>
    <w:rsid w:val="00164504"/>
    <w:rsid w:val="001652F4"/>
    <w:rsid w:val="00170891"/>
    <w:rsid w:val="00170B1B"/>
    <w:rsid w:val="00170CAB"/>
    <w:rsid w:val="00170FEF"/>
    <w:rsid w:val="0017107D"/>
    <w:rsid w:val="0017108B"/>
    <w:rsid w:val="0017113E"/>
    <w:rsid w:val="00171AD9"/>
    <w:rsid w:val="0017354C"/>
    <w:rsid w:val="00173777"/>
    <w:rsid w:val="001737E0"/>
    <w:rsid w:val="00175E2D"/>
    <w:rsid w:val="00175FD8"/>
    <w:rsid w:val="001760B7"/>
    <w:rsid w:val="001765D3"/>
    <w:rsid w:val="00177D46"/>
    <w:rsid w:val="001823EB"/>
    <w:rsid w:val="0018492B"/>
    <w:rsid w:val="00185426"/>
    <w:rsid w:val="00185A01"/>
    <w:rsid w:val="00185D9F"/>
    <w:rsid w:val="00185EA8"/>
    <w:rsid w:val="00187D75"/>
    <w:rsid w:val="001903C1"/>
    <w:rsid w:val="00190422"/>
    <w:rsid w:val="001906A7"/>
    <w:rsid w:val="00190E5D"/>
    <w:rsid w:val="001928C7"/>
    <w:rsid w:val="00195098"/>
    <w:rsid w:val="001953D5"/>
    <w:rsid w:val="00195905"/>
    <w:rsid w:val="00195BEA"/>
    <w:rsid w:val="00196FC0"/>
    <w:rsid w:val="00197B17"/>
    <w:rsid w:val="001A037E"/>
    <w:rsid w:val="001A153D"/>
    <w:rsid w:val="001A1CA7"/>
    <w:rsid w:val="001A1E2B"/>
    <w:rsid w:val="001A20E2"/>
    <w:rsid w:val="001A2F91"/>
    <w:rsid w:val="001A3F37"/>
    <w:rsid w:val="001A41C5"/>
    <w:rsid w:val="001A4B69"/>
    <w:rsid w:val="001A5143"/>
    <w:rsid w:val="001A6490"/>
    <w:rsid w:val="001A6E8D"/>
    <w:rsid w:val="001A73E2"/>
    <w:rsid w:val="001A7B97"/>
    <w:rsid w:val="001A7EA4"/>
    <w:rsid w:val="001B084B"/>
    <w:rsid w:val="001B155D"/>
    <w:rsid w:val="001B23E3"/>
    <w:rsid w:val="001B5211"/>
    <w:rsid w:val="001B6E68"/>
    <w:rsid w:val="001B720F"/>
    <w:rsid w:val="001B760B"/>
    <w:rsid w:val="001C11F7"/>
    <w:rsid w:val="001C11FE"/>
    <w:rsid w:val="001C1A0D"/>
    <w:rsid w:val="001C3A46"/>
    <w:rsid w:val="001C454F"/>
    <w:rsid w:val="001C4C33"/>
    <w:rsid w:val="001C58AD"/>
    <w:rsid w:val="001C5CEA"/>
    <w:rsid w:val="001C5D56"/>
    <w:rsid w:val="001C6DAF"/>
    <w:rsid w:val="001D05CC"/>
    <w:rsid w:val="001D0E9A"/>
    <w:rsid w:val="001D2255"/>
    <w:rsid w:val="001D2B17"/>
    <w:rsid w:val="001D43C7"/>
    <w:rsid w:val="001D4502"/>
    <w:rsid w:val="001D7121"/>
    <w:rsid w:val="001D7CBF"/>
    <w:rsid w:val="001E15DF"/>
    <w:rsid w:val="001E18B9"/>
    <w:rsid w:val="001E2170"/>
    <w:rsid w:val="001E3531"/>
    <w:rsid w:val="001E47CF"/>
    <w:rsid w:val="001E6E3C"/>
    <w:rsid w:val="001E75CA"/>
    <w:rsid w:val="001E79F8"/>
    <w:rsid w:val="001F0A20"/>
    <w:rsid w:val="001F0F5B"/>
    <w:rsid w:val="001F15B2"/>
    <w:rsid w:val="001F1AEE"/>
    <w:rsid w:val="001F31DC"/>
    <w:rsid w:val="001F359C"/>
    <w:rsid w:val="001F438B"/>
    <w:rsid w:val="001F4D5B"/>
    <w:rsid w:val="001F4D73"/>
    <w:rsid w:val="001F652F"/>
    <w:rsid w:val="001F6771"/>
    <w:rsid w:val="001F684E"/>
    <w:rsid w:val="001F6D93"/>
    <w:rsid w:val="001F6EEC"/>
    <w:rsid w:val="0020098B"/>
    <w:rsid w:val="002009C1"/>
    <w:rsid w:val="00202616"/>
    <w:rsid w:val="00202A3A"/>
    <w:rsid w:val="002031EF"/>
    <w:rsid w:val="00203882"/>
    <w:rsid w:val="00203C90"/>
    <w:rsid w:val="00204A35"/>
    <w:rsid w:val="00205EAE"/>
    <w:rsid w:val="00206912"/>
    <w:rsid w:val="00206DC6"/>
    <w:rsid w:val="00207E55"/>
    <w:rsid w:val="00210048"/>
    <w:rsid w:val="002112F6"/>
    <w:rsid w:val="002113E5"/>
    <w:rsid w:val="002141F6"/>
    <w:rsid w:val="002152BF"/>
    <w:rsid w:val="00216020"/>
    <w:rsid w:val="00216A52"/>
    <w:rsid w:val="00216AFE"/>
    <w:rsid w:val="002178C8"/>
    <w:rsid w:val="00221A4D"/>
    <w:rsid w:val="00221F24"/>
    <w:rsid w:val="0022252C"/>
    <w:rsid w:val="002229A3"/>
    <w:rsid w:val="00224085"/>
    <w:rsid w:val="002242A9"/>
    <w:rsid w:val="002260E1"/>
    <w:rsid w:val="0022669F"/>
    <w:rsid w:val="0022707C"/>
    <w:rsid w:val="00232B6F"/>
    <w:rsid w:val="00232C24"/>
    <w:rsid w:val="002338EB"/>
    <w:rsid w:val="002343EA"/>
    <w:rsid w:val="00235664"/>
    <w:rsid w:val="002360D6"/>
    <w:rsid w:val="00237215"/>
    <w:rsid w:val="002376BF"/>
    <w:rsid w:val="002378A1"/>
    <w:rsid w:val="00241178"/>
    <w:rsid w:val="00243105"/>
    <w:rsid w:val="00243155"/>
    <w:rsid w:val="002432EE"/>
    <w:rsid w:val="002433B6"/>
    <w:rsid w:val="0024354A"/>
    <w:rsid w:val="00243A0F"/>
    <w:rsid w:val="002445F9"/>
    <w:rsid w:val="00246A5F"/>
    <w:rsid w:val="002472EF"/>
    <w:rsid w:val="002477CB"/>
    <w:rsid w:val="002479EE"/>
    <w:rsid w:val="00247CF9"/>
    <w:rsid w:val="00250073"/>
    <w:rsid w:val="002525FF"/>
    <w:rsid w:val="00253129"/>
    <w:rsid w:val="0025349F"/>
    <w:rsid w:val="002538C5"/>
    <w:rsid w:val="00253DAB"/>
    <w:rsid w:val="00255975"/>
    <w:rsid w:val="00255A95"/>
    <w:rsid w:val="00256344"/>
    <w:rsid w:val="002568DD"/>
    <w:rsid w:val="00256914"/>
    <w:rsid w:val="002570B0"/>
    <w:rsid w:val="002573AC"/>
    <w:rsid w:val="00257560"/>
    <w:rsid w:val="002578D5"/>
    <w:rsid w:val="002600FE"/>
    <w:rsid w:val="002604A5"/>
    <w:rsid w:val="002614A0"/>
    <w:rsid w:val="00261FD2"/>
    <w:rsid w:val="002626C3"/>
    <w:rsid w:val="002647E8"/>
    <w:rsid w:val="00265403"/>
    <w:rsid w:val="002660A9"/>
    <w:rsid w:val="00266ADE"/>
    <w:rsid w:val="0026761B"/>
    <w:rsid w:val="002679E1"/>
    <w:rsid w:val="00270D4C"/>
    <w:rsid w:val="00272774"/>
    <w:rsid w:val="00272EB2"/>
    <w:rsid w:val="002746D7"/>
    <w:rsid w:val="0027531B"/>
    <w:rsid w:val="0027609D"/>
    <w:rsid w:val="0027638A"/>
    <w:rsid w:val="00277891"/>
    <w:rsid w:val="002804DD"/>
    <w:rsid w:val="002806AF"/>
    <w:rsid w:val="00281B0D"/>
    <w:rsid w:val="00281D38"/>
    <w:rsid w:val="00283747"/>
    <w:rsid w:val="00283C71"/>
    <w:rsid w:val="00283DFE"/>
    <w:rsid w:val="00283E2F"/>
    <w:rsid w:val="00284459"/>
    <w:rsid w:val="00284F0B"/>
    <w:rsid w:val="002851B2"/>
    <w:rsid w:val="002868DD"/>
    <w:rsid w:val="00287884"/>
    <w:rsid w:val="00290732"/>
    <w:rsid w:val="00290AF2"/>
    <w:rsid w:val="00290BD0"/>
    <w:rsid w:val="00291242"/>
    <w:rsid w:val="0029196C"/>
    <w:rsid w:val="00291D88"/>
    <w:rsid w:val="0029258C"/>
    <w:rsid w:val="0029298A"/>
    <w:rsid w:val="00293102"/>
    <w:rsid w:val="00293848"/>
    <w:rsid w:val="0029455E"/>
    <w:rsid w:val="002946EC"/>
    <w:rsid w:val="00295D75"/>
    <w:rsid w:val="00296315"/>
    <w:rsid w:val="00296418"/>
    <w:rsid w:val="00296901"/>
    <w:rsid w:val="002969A9"/>
    <w:rsid w:val="002A0CB7"/>
    <w:rsid w:val="002A0D9F"/>
    <w:rsid w:val="002A18A6"/>
    <w:rsid w:val="002A378F"/>
    <w:rsid w:val="002A4943"/>
    <w:rsid w:val="002A5059"/>
    <w:rsid w:val="002A6017"/>
    <w:rsid w:val="002A6B1A"/>
    <w:rsid w:val="002A7942"/>
    <w:rsid w:val="002B09B8"/>
    <w:rsid w:val="002B1372"/>
    <w:rsid w:val="002B198B"/>
    <w:rsid w:val="002B1F72"/>
    <w:rsid w:val="002B224A"/>
    <w:rsid w:val="002B24A3"/>
    <w:rsid w:val="002B2E81"/>
    <w:rsid w:val="002B2FBD"/>
    <w:rsid w:val="002B3E08"/>
    <w:rsid w:val="002B4FB7"/>
    <w:rsid w:val="002B616F"/>
    <w:rsid w:val="002B720F"/>
    <w:rsid w:val="002B7E6C"/>
    <w:rsid w:val="002C1C19"/>
    <w:rsid w:val="002C1C63"/>
    <w:rsid w:val="002C1C88"/>
    <w:rsid w:val="002C4046"/>
    <w:rsid w:val="002C40E1"/>
    <w:rsid w:val="002C4642"/>
    <w:rsid w:val="002C49FC"/>
    <w:rsid w:val="002C52F7"/>
    <w:rsid w:val="002C55E1"/>
    <w:rsid w:val="002C56A9"/>
    <w:rsid w:val="002C5F4E"/>
    <w:rsid w:val="002C67A1"/>
    <w:rsid w:val="002C7AB1"/>
    <w:rsid w:val="002D0453"/>
    <w:rsid w:val="002D0D97"/>
    <w:rsid w:val="002D1676"/>
    <w:rsid w:val="002D1A74"/>
    <w:rsid w:val="002D2CCE"/>
    <w:rsid w:val="002D3FEA"/>
    <w:rsid w:val="002D402D"/>
    <w:rsid w:val="002D48C2"/>
    <w:rsid w:val="002D5B1B"/>
    <w:rsid w:val="002D5DA9"/>
    <w:rsid w:val="002D6CC1"/>
    <w:rsid w:val="002D6EDD"/>
    <w:rsid w:val="002D70AD"/>
    <w:rsid w:val="002D70BA"/>
    <w:rsid w:val="002D77D5"/>
    <w:rsid w:val="002D7C75"/>
    <w:rsid w:val="002D7DA8"/>
    <w:rsid w:val="002E139E"/>
    <w:rsid w:val="002E181F"/>
    <w:rsid w:val="002E1D4C"/>
    <w:rsid w:val="002E1F02"/>
    <w:rsid w:val="002E3038"/>
    <w:rsid w:val="002E31F2"/>
    <w:rsid w:val="002E3847"/>
    <w:rsid w:val="002E4129"/>
    <w:rsid w:val="002E431D"/>
    <w:rsid w:val="002E449B"/>
    <w:rsid w:val="002E500D"/>
    <w:rsid w:val="002E5394"/>
    <w:rsid w:val="002E62A9"/>
    <w:rsid w:val="002F0D31"/>
    <w:rsid w:val="002F0E66"/>
    <w:rsid w:val="002F1636"/>
    <w:rsid w:val="002F2DBB"/>
    <w:rsid w:val="002F3B1F"/>
    <w:rsid w:val="002F5D43"/>
    <w:rsid w:val="002F6211"/>
    <w:rsid w:val="002F65B1"/>
    <w:rsid w:val="002F70A5"/>
    <w:rsid w:val="002F7BC7"/>
    <w:rsid w:val="00300421"/>
    <w:rsid w:val="0030047B"/>
    <w:rsid w:val="00301105"/>
    <w:rsid w:val="00301682"/>
    <w:rsid w:val="003023C7"/>
    <w:rsid w:val="00302CBF"/>
    <w:rsid w:val="0030334C"/>
    <w:rsid w:val="003034AE"/>
    <w:rsid w:val="00303A96"/>
    <w:rsid w:val="003046F9"/>
    <w:rsid w:val="0030489E"/>
    <w:rsid w:val="00304DC4"/>
    <w:rsid w:val="0031052B"/>
    <w:rsid w:val="00311643"/>
    <w:rsid w:val="00311C26"/>
    <w:rsid w:val="00311D0D"/>
    <w:rsid w:val="0031226E"/>
    <w:rsid w:val="003122C0"/>
    <w:rsid w:val="0031233F"/>
    <w:rsid w:val="003131B7"/>
    <w:rsid w:val="0031329D"/>
    <w:rsid w:val="00313410"/>
    <w:rsid w:val="00313EE6"/>
    <w:rsid w:val="00315AAE"/>
    <w:rsid w:val="0031610D"/>
    <w:rsid w:val="003176ED"/>
    <w:rsid w:val="00317E22"/>
    <w:rsid w:val="0032083B"/>
    <w:rsid w:val="00322C31"/>
    <w:rsid w:val="00323896"/>
    <w:rsid w:val="00323D88"/>
    <w:rsid w:val="00324BF7"/>
    <w:rsid w:val="00325373"/>
    <w:rsid w:val="00325436"/>
    <w:rsid w:val="0032579E"/>
    <w:rsid w:val="00325A92"/>
    <w:rsid w:val="00327777"/>
    <w:rsid w:val="00327D2E"/>
    <w:rsid w:val="00330301"/>
    <w:rsid w:val="00330D9B"/>
    <w:rsid w:val="0033290F"/>
    <w:rsid w:val="00333D97"/>
    <w:rsid w:val="00334491"/>
    <w:rsid w:val="00334697"/>
    <w:rsid w:val="00334FE8"/>
    <w:rsid w:val="003352C5"/>
    <w:rsid w:val="00335B71"/>
    <w:rsid w:val="0033644F"/>
    <w:rsid w:val="003371C8"/>
    <w:rsid w:val="00337EC9"/>
    <w:rsid w:val="00337F54"/>
    <w:rsid w:val="00340973"/>
    <w:rsid w:val="003411B5"/>
    <w:rsid w:val="003425BF"/>
    <w:rsid w:val="00343FD4"/>
    <w:rsid w:val="0034451C"/>
    <w:rsid w:val="00345123"/>
    <w:rsid w:val="0034574F"/>
    <w:rsid w:val="00346534"/>
    <w:rsid w:val="003468B6"/>
    <w:rsid w:val="00346EC1"/>
    <w:rsid w:val="003470A9"/>
    <w:rsid w:val="003470F8"/>
    <w:rsid w:val="0034767B"/>
    <w:rsid w:val="00347D4A"/>
    <w:rsid w:val="00350474"/>
    <w:rsid w:val="003525D8"/>
    <w:rsid w:val="00353006"/>
    <w:rsid w:val="003545CB"/>
    <w:rsid w:val="00354B84"/>
    <w:rsid w:val="00354F59"/>
    <w:rsid w:val="00356527"/>
    <w:rsid w:val="00356EDA"/>
    <w:rsid w:val="00357060"/>
    <w:rsid w:val="00357352"/>
    <w:rsid w:val="00357CB0"/>
    <w:rsid w:val="0036090D"/>
    <w:rsid w:val="00360C26"/>
    <w:rsid w:val="003617C2"/>
    <w:rsid w:val="00362C62"/>
    <w:rsid w:val="00363151"/>
    <w:rsid w:val="00364176"/>
    <w:rsid w:val="003649D1"/>
    <w:rsid w:val="00364C12"/>
    <w:rsid w:val="003659BD"/>
    <w:rsid w:val="00366B0E"/>
    <w:rsid w:val="00366B98"/>
    <w:rsid w:val="00367221"/>
    <w:rsid w:val="00367550"/>
    <w:rsid w:val="00367E3E"/>
    <w:rsid w:val="00370349"/>
    <w:rsid w:val="0037062E"/>
    <w:rsid w:val="00371765"/>
    <w:rsid w:val="003720FF"/>
    <w:rsid w:val="00372E97"/>
    <w:rsid w:val="00373A2C"/>
    <w:rsid w:val="00373B2E"/>
    <w:rsid w:val="00373C30"/>
    <w:rsid w:val="0037437A"/>
    <w:rsid w:val="00374C37"/>
    <w:rsid w:val="003750BE"/>
    <w:rsid w:val="00375138"/>
    <w:rsid w:val="00375F84"/>
    <w:rsid w:val="00376D4B"/>
    <w:rsid w:val="00380649"/>
    <w:rsid w:val="00380FDE"/>
    <w:rsid w:val="00381237"/>
    <w:rsid w:val="00381803"/>
    <w:rsid w:val="0038222B"/>
    <w:rsid w:val="00382E2A"/>
    <w:rsid w:val="003839E7"/>
    <w:rsid w:val="0038507D"/>
    <w:rsid w:val="00385EC8"/>
    <w:rsid w:val="003865D8"/>
    <w:rsid w:val="003869BF"/>
    <w:rsid w:val="00387D1A"/>
    <w:rsid w:val="00387E73"/>
    <w:rsid w:val="003916CD"/>
    <w:rsid w:val="00394098"/>
    <w:rsid w:val="003951EE"/>
    <w:rsid w:val="00395A65"/>
    <w:rsid w:val="00395D6B"/>
    <w:rsid w:val="00395E83"/>
    <w:rsid w:val="00395FF8"/>
    <w:rsid w:val="00396221"/>
    <w:rsid w:val="003976D3"/>
    <w:rsid w:val="003A1A4E"/>
    <w:rsid w:val="003A1C30"/>
    <w:rsid w:val="003A1DD3"/>
    <w:rsid w:val="003A256A"/>
    <w:rsid w:val="003A3973"/>
    <w:rsid w:val="003A4655"/>
    <w:rsid w:val="003A4CC0"/>
    <w:rsid w:val="003A614A"/>
    <w:rsid w:val="003A65E3"/>
    <w:rsid w:val="003A6B0A"/>
    <w:rsid w:val="003A6CAC"/>
    <w:rsid w:val="003A6F47"/>
    <w:rsid w:val="003B2439"/>
    <w:rsid w:val="003B645D"/>
    <w:rsid w:val="003B6A67"/>
    <w:rsid w:val="003B6E76"/>
    <w:rsid w:val="003B7419"/>
    <w:rsid w:val="003B78ED"/>
    <w:rsid w:val="003C2E25"/>
    <w:rsid w:val="003C4DD1"/>
    <w:rsid w:val="003C6180"/>
    <w:rsid w:val="003C6302"/>
    <w:rsid w:val="003C6700"/>
    <w:rsid w:val="003C6B56"/>
    <w:rsid w:val="003C74BA"/>
    <w:rsid w:val="003C7726"/>
    <w:rsid w:val="003D0D9C"/>
    <w:rsid w:val="003D0FDC"/>
    <w:rsid w:val="003D17B4"/>
    <w:rsid w:val="003D22FA"/>
    <w:rsid w:val="003D241F"/>
    <w:rsid w:val="003D2E29"/>
    <w:rsid w:val="003D3041"/>
    <w:rsid w:val="003D320D"/>
    <w:rsid w:val="003D3752"/>
    <w:rsid w:val="003D5CF9"/>
    <w:rsid w:val="003D7A0E"/>
    <w:rsid w:val="003E01A3"/>
    <w:rsid w:val="003E0218"/>
    <w:rsid w:val="003E2468"/>
    <w:rsid w:val="003E2589"/>
    <w:rsid w:val="003E3CBD"/>
    <w:rsid w:val="003E3F41"/>
    <w:rsid w:val="003E3FEE"/>
    <w:rsid w:val="003E55B5"/>
    <w:rsid w:val="003F1352"/>
    <w:rsid w:val="003F17B1"/>
    <w:rsid w:val="003F3029"/>
    <w:rsid w:val="003F3A69"/>
    <w:rsid w:val="003F4C90"/>
    <w:rsid w:val="003F5127"/>
    <w:rsid w:val="003F62B6"/>
    <w:rsid w:val="003F722C"/>
    <w:rsid w:val="0040067D"/>
    <w:rsid w:val="00400C29"/>
    <w:rsid w:val="00401B0F"/>
    <w:rsid w:val="0040284B"/>
    <w:rsid w:val="00402F5C"/>
    <w:rsid w:val="004035BC"/>
    <w:rsid w:val="00403CFE"/>
    <w:rsid w:val="00403E64"/>
    <w:rsid w:val="00404367"/>
    <w:rsid w:val="00405AD0"/>
    <w:rsid w:val="004063C0"/>
    <w:rsid w:val="004071D8"/>
    <w:rsid w:val="00407296"/>
    <w:rsid w:val="004076A2"/>
    <w:rsid w:val="00407D9E"/>
    <w:rsid w:val="004102B2"/>
    <w:rsid w:val="00410ADD"/>
    <w:rsid w:val="00410DBD"/>
    <w:rsid w:val="00411EA5"/>
    <w:rsid w:val="00411EBC"/>
    <w:rsid w:val="00411F96"/>
    <w:rsid w:val="00412021"/>
    <w:rsid w:val="00412416"/>
    <w:rsid w:val="00412A0E"/>
    <w:rsid w:val="00414423"/>
    <w:rsid w:val="0041453B"/>
    <w:rsid w:val="00414DE7"/>
    <w:rsid w:val="004151D2"/>
    <w:rsid w:val="00415502"/>
    <w:rsid w:val="0041573F"/>
    <w:rsid w:val="0041701C"/>
    <w:rsid w:val="00417E18"/>
    <w:rsid w:val="00420587"/>
    <w:rsid w:val="0042073A"/>
    <w:rsid w:val="00420E26"/>
    <w:rsid w:val="0042108B"/>
    <w:rsid w:val="004219EA"/>
    <w:rsid w:val="00421F1F"/>
    <w:rsid w:val="00423066"/>
    <w:rsid w:val="00423917"/>
    <w:rsid w:val="00424141"/>
    <w:rsid w:val="0042425F"/>
    <w:rsid w:val="004249BC"/>
    <w:rsid w:val="00424C8D"/>
    <w:rsid w:val="004252B4"/>
    <w:rsid w:val="0042608E"/>
    <w:rsid w:val="00427C61"/>
    <w:rsid w:val="00430053"/>
    <w:rsid w:val="004301DA"/>
    <w:rsid w:val="00430F8F"/>
    <w:rsid w:val="00431E6C"/>
    <w:rsid w:val="004320FC"/>
    <w:rsid w:val="004344E8"/>
    <w:rsid w:val="004346A8"/>
    <w:rsid w:val="004357E6"/>
    <w:rsid w:val="0043684F"/>
    <w:rsid w:val="00436F89"/>
    <w:rsid w:val="00437612"/>
    <w:rsid w:val="00440685"/>
    <w:rsid w:val="00440C09"/>
    <w:rsid w:val="00442A32"/>
    <w:rsid w:val="004441AE"/>
    <w:rsid w:val="00444226"/>
    <w:rsid w:val="00444F0A"/>
    <w:rsid w:val="00445424"/>
    <w:rsid w:val="004467D2"/>
    <w:rsid w:val="004470A8"/>
    <w:rsid w:val="00447CEC"/>
    <w:rsid w:val="00447EC2"/>
    <w:rsid w:val="004503E1"/>
    <w:rsid w:val="00450700"/>
    <w:rsid w:val="00450925"/>
    <w:rsid w:val="00451160"/>
    <w:rsid w:val="0045213F"/>
    <w:rsid w:val="0045329B"/>
    <w:rsid w:val="00453725"/>
    <w:rsid w:val="00454BB4"/>
    <w:rsid w:val="00454C13"/>
    <w:rsid w:val="00454FFF"/>
    <w:rsid w:val="00455A8D"/>
    <w:rsid w:val="0045607C"/>
    <w:rsid w:val="004600A0"/>
    <w:rsid w:val="00460AFB"/>
    <w:rsid w:val="00460E2A"/>
    <w:rsid w:val="00460FE3"/>
    <w:rsid w:val="00461574"/>
    <w:rsid w:val="00462FAB"/>
    <w:rsid w:val="004635CE"/>
    <w:rsid w:val="00464768"/>
    <w:rsid w:val="004653B5"/>
    <w:rsid w:val="0046580D"/>
    <w:rsid w:val="00466992"/>
    <w:rsid w:val="00466F86"/>
    <w:rsid w:val="00467E36"/>
    <w:rsid w:val="00467F3E"/>
    <w:rsid w:val="00471183"/>
    <w:rsid w:val="00471601"/>
    <w:rsid w:val="00471647"/>
    <w:rsid w:val="00472185"/>
    <w:rsid w:val="004729A7"/>
    <w:rsid w:val="00472E6B"/>
    <w:rsid w:val="00473048"/>
    <w:rsid w:val="004732EF"/>
    <w:rsid w:val="00473A4A"/>
    <w:rsid w:val="00477F19"/>
    <w:rsid w:val="004832B3"/>
    <w:rsid w:val="00483B36"/>
    <w:rsid w:val="00483EC3"/>
    <w:rsid w:val="00484812"/>
    <w:rsid w:val="00484838"/>
    <w:rsid w:val="00485484"/>
    <w:rsid w:val="00486B28"/>
    <w:rsid w:val="004871A5"/>
    <w:rsid w:val="00490A41"/>
    <w:rsid w:val="004918C8"/>
    <w:rsid w:val="00492D7D"/>
    <w:rsid w:val="004937DB"/>
    <w:rsid w:val="00493A28"/>
    <w:rsid w:val="00493BF8"/>
    <w:rsid w:val="00494640"/>
    <w:rsid w:val="00494C50"/>
    <w:rsid w:val="0049528A"/>
    <w:rsid w:val="00495CF9"/>
    <w:rsid w:val="00497C58"/>
    <w:rsid w:val="004A1D40"/>
    <w:rsid w:val="004A2BAC"/>
    <w:rsid w:val="004A4C0A"/>
    <w:rsid w:val="004A4C5C"/>
    <w:rsid w:val="004B05DC"/>
    <w:rsid w:val="004B113A"/>
    <w:rsid w:val="004B11E4"/>
    <w:rsid w:val="004B13E4"/>
    <w:rsid w:val="004B1B2C"/>
    <w:rsid w:val="004B40E9"/>
    <w:rsid w:val="004B4475"/>
    <w:rsid w:val="004B53B2"/>
    <w:rsid w:val="004B6288"/>
    <w:rsid w:val="004B697D"/>
    <w:rsid w:val="004C08D8"/>
    <w:rsid w:val="004C0DF3"/>
    <w:rsid w:val="004C1E68"/>
    <w:rsid w:val="004C1FAA"/>
    <w:rsid w:val="004C2237"/>
    <w:rsid w:val="004C2AB5"/>
    <w:rsid w:val="004C394C"/>
    <w:rsid w:val="004C4A35"/>
    <w:rsid w:val="004C59BC"/>
    <w:rsid w:val="004C6A96"/>
    <w:rsid w:val="004C78D9"/>
    <w:rsid w:val="004C7EB9"/>
    <w:rsid w:val="004D0C8B"/>
    <w:rsid w:val="004D16BC"/>
    <w:rsid w:val="004D1ACA"/>
    <w:rsid w:val="004D3DFA"/>
    <w:rsid w:val="004D55E5"/>
    <w:rsid w:val="004D724B"/>
    <w:rsid w:val="004D7FC0"/>
    <w:rsid w:val="004E2D40"/>
    <w:rsid w:val="004E32A0"/>
    <w:rsid w:val="004E38AD"/>
    <w:rsid w:val="004E41C3"/>
    <w:rsid w:val="004E4487"/>
    <w:rsid w:val="004E4CEA"/>
    <w:rsid w:val="004E59A5"/>
    <w:rsid w:val="004E6A0C"/>
    <w:rsid w:val="004F0424"/>
    <w:rsid w:val="004F0A09"/>
    <w:rsid w:val="004F13A0"/>
    <w:rsid w:val="004F419C"/>
    <w:rsid w:val="004F4560"/>
    <w:rsid w:val="004F4565"/>
    <w:rsid w:val="004F5F61"/>
    <w:rsid w:val="004F6A6B"/>
    <w:rsid w:val="004F6E74"/>
    <w:rsid w:val="004F7741"/>
    <w:rsid w:val="004F7E29"/>
    <w:rsid w:val="00501564"/>
    <w:rsid w:val="00501B87"/>
    <w:rsid w:val="00502652"/>
    <w:rsid w:val="00505672"/>
    <w:rsid w:val="0050683C"/>
    <w:rsid w:val="00507890"/>
    <w:rsid w:val="00507A49"/>
    <w:rsid w:val="00511B10"/>
    <w:rsid w:val="0051215F"/>
    <w:rsid w:val="00512EF8"/>
    <w:rsid w:val="0051305C"/>
    <w:rsid w:val="005144D7"/>
    <w:rsid w:val="00514D1E"/>
    <w:rsid w:val="00514F3D"/>
    <w:rsid w:val="00515393"/>
    <w:rsid w:val="005159A4"/>
    <w:rsid w:val="00517800"/>
    <w:rsid w:val="00517B6C"/>
    <w:rsid w:val="00520CE7"/>
    <w:rsid w:val="005221FB"/>
    <w:rsid w:val="00522FC1"/>
    <w:rsid w:val="005234E1"/>
    <w:rsid w:val="0052381E"/>
    <w:rsid w:val="00523909"/>
    <w:rsid w:val="00524452"/>
    <w:rsid w:val="00524721"/>
    <w:rsid w:val="00524977"/>
    <w:rsid w:val="00524B6E"/>
    <w:rsid w:val="00525AE1"/>
    <w:rsid w:val="00526099"/>
    <w:rsid w:val="0052677C"/>
    <w:rsid w:val="0052751F"/>
    <w:rsid w:val="0052781C"/>
    <w:rsid w:val="00527C3E"/>
    <w:rsid w:val="005304B3"/>
    <w:rsid w:val="005305E1"/>
    <w:rsid w:val="00530774"/>
    <w:rsid w:val="005314C5"/>
    <w:rsid w:val="00531E14"/>
    <w:rsid w:val="005322B1"/>
    <w:rsid w:val="00532BD5"/>
    <w:rsid w:val="00533601"/>
    <w:rsid w:val="00533F81"/>
    <w:rsid w:val="0053419D"/>
    <w:rsid w:val="005368BA"/>
    <w:rsid w:val="005368BC"/>
    <w:rsid w:val="00540135"/>
    <w:rsid w:val="00540B10"/>
    <w:rsid w:val="005411EA"/>
    <w:rsid w:val="00542B29"/>
    <w:rsid w:val="00542C40"/>
    <w:rsid w:val="00546694"/>
    <w:rsid w:val="00546C6B"/>
    <w:rsid w:val="00546EF7"/>
    <w:rsid w:val="00552BD7"/>
    <w:rsid w:val="005543FC"/>
    <w:rsid w:val="00554BAE"/>
    <w:rsid w:val="0055580F"/>
    <w:rsid w:val="00555E25"/>
    <w:rsid w:val="00556F31"/>
    <w:rsid w:val="00557832"/>
    <w:rsid w:val="005601F8"/>
    <w:rsid w:val="00560D01"/>
    <w:rsid w:val="005616A2"/>
    <w:rsid w:val="00561EE4"/>
    <w:rsid w:val="0056254F"/>
    <w:rsid w:val="0056274A"/>
    <w:rsid w:val="00563600"/>
    <w:rsid w:val="005639A4"/>
    <w:rsid w:val="00564232"/>
    <w:rsid w:val="005654B6"/>
    <w:rsid w:val="0056575E"/>
    <w:rsid w:val="005700C3"/>
    <w:rsid w:val="005709A0"/>
    <w:rsid w:val="0057127A"/>
    <w:rsid w:val="00571395"/>
    <w:rsid w:val="005715DA"/>
    <w:rsid w:val="00572E30"/>
    <w:rsid w:val="00575E65"/>
    <w:rsid w:val="00580CB4"/>
    <w:rsid w:val="005817EC"/>
    <w:rsid w:val="00582F32"/>
    <w:rsid w:val="00582F65"/>
    <w:rsid w:val="00583D9C"/>
    <w:rsid w:val="00584D79"/>
    <w:rsid w:val="00584F52"/>
    <w:rsid w:val="00585308"/>
    <w:rsid w:val="00585F57"/>
    <w:rsid w:val="00586AA7"/>
    <w:rsid w:val="00586E02"/>
    <w:rsid w:val="0058713F"/>
    <w:rsid w:val="00587A94"/>
    <w:rsid w:val="00590352"/>
    <w:rsid w:val="0059147C"/>
    <w:rsid w:val="00593646"/>
    <w:rsid w:val="00593CC8"/>
    <w:rsid w:val="00594787"/>
    <w:rsid w:val="00594891"/>
    <w:rsid w:val="00595C69"/>
    <w:rsid w:val="00596234"/>
    <w:rsid w:val="005A0D8B"/>
    <w:rsid w:val="005A0E3E"/>
    <w:rsid w:val="005A2547"/>
    <w:rsid w:val="005A2747"/>
    <w:rsid w:val="005A28BF"/>
    <w:rsid w:val="005A2944"/>
    <w:rsid w:val="005A2FC8"/>
    <w:rsid w:val="005A31D6"/>
    <w:rsid w:val="005A3DB0"/>
    <w:rsid w:val="005A586D"/>
    <w:rsid w:val="005A71BC"/>
    <w:rsid w:val="005B0348"/>
    <w:rsid w:val="005B1379"/>
    <w:rsid w:val="005B236F"/>
    <w:rsid w:val="005B34CE"/>
    <w:rsid w:val="005B4424"/>
    <w:rsid w:val="005B60F3"/>
    <w:rsid w:val="005C0907"/>
    <w:rsid w:val="005C0942"/>
    <w:rsid w:val="005C1718"/>
    <w:rsid w:val="005C22A4"/>
    <w:rsid w:val="005C2B46"/>
    <w:rsid w:val="005C59FD"/>
    <w:rsid w:val="005C7960"/>
    <w:rsid w:val="005D01F7"/>
    <w:rsid w:val="005D12E0"/>
    <w:rsid w:val="005D14B7"/>
    <w:rsid w:val="005D1AD0"/>
    <w:rsid w:val="005D1E8B"/>
    <w:rsid w:val="005D1FB3"/>
    <w:rsid w:val="005D2294"/>
    <w:rsid w:val="005D2777"/>
    <w:rsid w:val="005D2C00"/>
    <w:rsid w:val="005D2D36"/>
    <w:rsid w:val="005D2F53"/>
    <w:rsid w:val="005D4B7F"/>
    <w:rsid w:val="005D6913"/>
    <w:rsid w:val="005E0667"/>
    <w:rsid w:val="005E0B39"/>
    <w:rsid w:val="005E153D"/>
    <w:rsid w:val="005E1734"/>
    <w:rsid w:val="005E2C4F"/>
    <w:rsid w:val="005E3908"/>
    <w:rsid w:val="005E4864"/>
    <w:rsid w:val="005E5965"/>
    <w:rsid w:val="005E6EBC"/>
    <w:rsid w:val="005E725A"/>
    <w:rsid w:val="005F085E"/>
    <w:rsid w:val="005F1DF0"/>
    <w:rsid w:val="005F1F28"/>
    <w:rsid w:val="005F264D"/>
    <w:rsid w:val="005F41C2"/>
    <w:rsid w:val="005F4842"/>
    <w:rsid w:val="005F491D"/>
    <w:rsid w:val="005F557C"/>
    <w:rsid w:val="005F7479"/>
    <w:rsid w:val="00600985"/>
    <w:rsid w:val="00600F06"/>
    <w:rsid w:val="0060118B"/>
    <w:rsid w:val="0060248B"/>
    <w:rsid w:val="00602596"/>
    <w:rsid w:val="0060288A"/>
    <w:rsid w:val="006037B7"/>
    <w:rsid w:val="006045D7"/>
    <w:rsid w:val="00605604"/>
    <w:rsid w:val="0060720E"/>
    <w:rsid w:val="00607CBC"/>
    <w:rsid w:val="0061061C"/>
    <w:rsid w:val="00611F98"/>
    <w:rsid w:val="006127AB"/>
    <w:rsid w:val="00613478"/>
    <w:rsid w:val="00613B47"/>
    <w:rsid w:val="006143AC"/>
    <w:rsid w:val="00614E9B"/>
    <w:rsid w:val="00614FAF"/>
    <w:rsid w:val="006151B7"/>
    <w:rsid w:val="00615485"/>
    <w:rsid w:val="006159D3"/>
    <w:rsid w:val="00621318"/>
    <w:rsid w:val="0062363B"/>
    <w:rsid w:val="00623997"/>
    <w:rsid w:val="00624156"/>
    <w:rsid w:val="00625007"/>
    <w:rsid w:val="00625105"/>
    <w:rsid w:val="0062531F"/>
    <w:rsid w:val="00626836"/>
    <w:rsid w:val="006269AA"/>
    <w:rsid w:val="006269F8"/>
    <w:rsid w:val="00626CD3"/>
    <w:rsid w:val="006274D7"/>
    <w:rsid w:val="006277C4"/>
    <w:rsid w:val="00630D4B"/>
    <w:rsid w:val="00630E83"/>
    <w:rsid w:val="00630F45"/>
    <w:rsid w:val="006316FE"/>
    <w:rsid w:val="00633BEA"/>
    <w:rsid w:val="0063617A"/>
    <w:rsid w:val="00637224"/>
    <w:rsid w:val="0063752A"/>
    <w:rsid w:val="006407AB"/>
    <w:rsid w:val="006412B3"/>
    <w:rsid w:val="00643EBD"/>
    <w:rsid w:val="00643F28"/>
    <w:rsid w:val="00645193"/>
    <w:rsid w:val="0064642E"/>
    <w:rsid w:val="006471A7"/>
    <w:rsid w:val="00647529"/>
    <w:rsid w:val="00647D5D"/>
    <w:rsid w:val="00647D7F"/>
    <w:rsid w:val="00647EBA"/>
    <w:rsid w:val="0065013A"/>
    <w:rsid w:val="00650785"/>
    <w:rsid w:val="006508BB"/>
    <w:rsid w:val="006509A9"/>
    <w:rsid w:val="00651A72"/>
    <w:rsid w:val="006533DC"/>
    <w:rsid w:val="006610D2"/>
    <w:rsid w:val="00662B70"/>
    <w:rsid w:val="0066333E"/>
    <w:rsid w:val="00663774"/>
    <w:rsid w:val="00664499"/>
    <w:rsid w:val="00664576"/>
    <w:rsid w:val="00665496"/>
    <w:rsid w:val="006672B7"/>
    <w:rsid w:val="00667CF0"/>
    <w:rsid w:val="006710F0"/>
    <w:rsid w:val="00671A5C"/>
    <w:rsid w:val="006731FC"/>
    <w:rsid w:val="006736BB"/>
    <w:rsid w:val="006757D5"/>
    <w:rsid w:val="00675B5D"/>
    <w:rsid w:val="00675BF5"/>
    <w:rsid w:val="00675C2D"/>
    <w:rsid w:val="006777AE"/>
    <w:rsid w:val="006801B8"/>
    <w:rsid w:val="00680D16"/>
    <w:rsid w:val="00682173"/>
    <w:rsid w:val="00684ADF"/>
    <w:rsid w:val="0068543F"/>
    <w:rsid w:val="00685F80"/>
    <w:rsid w:val="00686E32"/>
    <w:rsid w:val="00691064"/>
    <w:rsid w:val="006917E8"/>
    <w:rsid w:val="00692EF4"/>
    <w:rsid w:val="00693527"/>
    <w:rsid w:val="00693A48"/>
    <w:rsid w:val="00693E7A"/>
    <w:rsid w:val="00694969"/>
    <w:rsid w:val="00694F36"/>
    <w:rsid w:val="00696735"/>
    <w:rsid w:val="00696BE1"/>
    <w:rsid w:val="006A173A"/>
    <w:rsid w:val="006A2E28"/>
    <w:rsid w:val="006A4145"/>
    <w:rsid w:val="006A4290"/>
    <w:rsid w:val="006A4625"/>
    <w:rsid w:val="006A4B16"/>
    <w:rsid w:val="006A4F78"/>
    <w:rsid w:val="006A5782"/>
    <w:rsid w:val="006A656B"/>
    <w:rsid w:val="006A6718"/>
    <w:rsid w:val="006A6908"/>
    <w:rsid w:val="006A7AC3"/>
    <w:rsid w:val="006B03B2"/>
    <w:rsid w:val="006B1BB8"/>
    <w:rsid w:val="006B20D7"/>
    <w:rsid w:val="006B3D4C"/>
    <w:rsid w:val="006B564F"/>
    <w:rsid w:val="006C0329"/>
    <w:rsid w:val="006C149C"/>
    <w:rsid w:val="006C189E"/>
    <w:rsid w:val="006C1CCB"/>
    <w:rsid w:val="006C1D10"/>
    <w:rsid w:val="006C2442"/>
    <w:rsid w:val="006C3C2F"/>
    <w:rsid w:val="006C4E5D"/>
    <w:rsid w:val="006C57EE"/>
    <w:rsid w:val="006C6701"/>
    <w:rsid w:val="006C7191"/>
    <w:rsid w:val="006D17E5"/>
    <w:rsid w:val="006D2739"/>
    <w:rsid w:val="006D2AFC"/>
    <w:rsid w:val="006D2D4C"/>
    <w:rsid w:val="006D4C11"/>
    <w:rsid w:val="006D6F70"/>
    <w:rsid w:val="006D7511"/>
    <w:rsid w:val="006D7DBD"/>
    <w:rsid w:val="006E0D16"/>
    <w:rsid w:val="006E225D"/>
    <w:rsid w:val="006E35A3"/>
    <w:rsid w:val="006E3F46"/>
    <w:rsid w:val="006E418D"/>
    <w:rsid w:val="006E4844"/>
    <w:rsid w:val="006E514E"/>
    <w:rsid w:val="006E5968"/>
    <w:rsid w:val="006E6F54"/>
    <w:rsid w:val="006E775B"/>
    <w:rsid w:val="006F071B"/>
    <w:rsid w:val="006F11C9"/>
    <w:rsid w:val="006F1B3F"/>
    <w:rsid w:val="006F42A6"/>
    <w:rsid w:val="006F4811"/>
    <w:rsid w:val="006F5233"/>
    <w:rsid w:val="006F648F"/>
    <w:rsid w:val="006F68DF"/>
    <w:rsid w:val="006F6F2E"/>
    <w:rsid w:val="006F7736"/>
    <w:rsid w:val="00700B0F"/>
    <w:rsid w:val="00701A8C"/>
    <w:rsid w:val="00702D78"/>
    <w:rsid w:val="0070431D"/>
    <w:rsid w:val="00704B64"/>
    <w:rsid w:val="007061C7"/>
    <w:rsid w:val="007066BA"/>
    <w:rsid w:val="00706B4C"/>
    <w:rsid w:val="0071280E"/>
    <w:rsid w:val="0071290F"/>
    <w:rsid w:val="00712B3C"/>
    <w:rsid w:val="00714E48"/>
    <w:rsid w:val="007154EA"/>
    <w:rsid w:val="00715C6F"/>
    <w:rsid w:val="0071601D"/>
    <w:rsid w:val="00716A38"/>
    <w:rsid w:val="00717599"/>
    <w:rsid w:val="00720281"/>
    <w:rsid w:val="007209B8"/>
    <w:rsid w:val="00720B20"/>
    <w:rsid w:val="007212C6"/>
    <w:rsid w:val="0072264D"/>
    <w:rsid w:val="0072269B"/>
    <w:rsid w:val="00723AB3"/>
    <w:rsid w:val="0072403C"/>
    <w:rsid w:val="00725359"/>
    <w:rsid w:val="00725AC4"/>
    <w:rsid w:val="00725B87"/>
    <w:rsid w:val="00725C85"/>
    <w:rsid w:val="007262B6"/>
    <w:rsid w:val="00726DC8"/>
    <w:rsid w:val="0072748F"/>
    <w:rsid w:val="00727D39"/>
    <w:rsid w:val="00730E0B"/>
    <w:rsid w:val="00733B2C"/>
    <w:rsid w:val="00733D5B"/>
    <w:rsid w:val="00734D5C"/>
    <w:rsid w:val="00735E7D"/>
    <w:rsid w:val="007410CA"/>
    <w:rsid w:val="0074241F"/>
    <w:rsid w:val="00742EFB"/>
    <w:rsid w:val="007433F7"/>
    <w:rsid w:val="00743CBF"/>
    <w:rsid w:val="00744110"/>
    <w:rsid w:val="0074505A"/>
    <w:rsid w:val="007452B5"/>
    <w:rsid w:val="00747F41"/>
    <w:rsid w:val="00751FB2"/>
    <w:rsid w:val="00753561"/>
    <w:rsid w:val="007536C1"/>
    <w:rsid w:val="007546E4"/>
    <w:rsid w:val="00754D6B"/>
    <w:rsid w:val="00756294"/>
    <w:rsid w:val="00757486"/>
    <w:rsid w:val="007616B6"/>
    <w:rsid w:val="00762A3A"/>
    <w:rsid w:val="0076320C"/>
    <w:rsid w:val="00764CCF"/>
    <w:rsid w:val="00766DBF"/>
    <w:rsid w:val="00767B2B"/>
    <w:rsid w:val="00767D7B"/>
    <w:rsid w:val="00767EDA"/>
    <w:rsid w:val="00771E9E"/>
    <w:rsid w:val="00772B9D"/>
    <w:rsid w:val="00773B4C"/>
    <w:rsid w:val="007740FF"/>
    <w:rsid w:val="0077508E"/>
    <w:rsid w:val="00775473"/>
    <w:rsid w:val="00775C9F"/>
    <w:rsid w:val="00777243"/>
    <w:rsid w:val="007775DB"/>
    <w:rsid w:val="00777EAF"/>
    <w:rsid w:val="0078097B"/>
    <w:rsid w:val="007822D4"/>
    <w:rsid w:val="007832A4"/>
    <w:rsid w:val="00783F53"/>
    <w:rsid w:val="0078402F"/>
    <w:rsid w:val="007842DA"/>
    <w:rsid w:val="00784EBE"/>
    <w:rsid w:val="007870F1"/>
    <w:rsid w:val="0078729F"/>
    <w:rsid w:val="0078763F"/>
    <w:rsid w:val="007903DC"/>
    <w:rsid w:val="007904B1"/>
    <w:rsid w:val="0079271A"/>
    <w:rsid w:val="007927E3"/>
    <w:rsid w:val="00793811"/>
    <w:rsid w:val="00793D9D"/>
    <w:rsid w:val="00793E8A"/>
    <w:rsid w:val="00794E29"/>
    <w:rsid w:val="00795285"/>
    <w:rsid w:val="00796B8A"/>
    <w:rsid w:val="007A4A94"/>
    <w:rsid w:val="007A4E37"/>
    <w:rsid w:val="007A518B"/>
    <w:rsid w:val="007A59DF"/>
    <w:rsid w:val="007A61C3"/>
    <w:rsid w:val="007A69B7"/>
    <w:rsid w:val="007A6B05"/>
    <w:rsid w:val="007B0DBA"/>
    <w:rsid w:val="007B39E8"/>
    <w:rsid w:val="007B3BC9"/>
    <w:rsid w:val="007B48F5"/>
    <w:rsid w:val="007B4CE1"/>
    <w:rsid w:val="007B50B8"/>
    <w:rsid w:val="007B59D6"/>
    <w:rsid w:val="007B6502"/>
    <w:rsid w:val="007C04AE"/>
    <w:rsid w:val="007C1237"/>
    <w:rsid w:val="007C17FB"/>
    <w:rsid w:val="007C24E0"/>
    <w:rsid w:val="007C3AA9"/>
    <w:rsid w:val="007C4DDF"/>
    <w:rsid w:val="007C4F42"/>
    <w:rsid w:val="007C5A19"/>
    <w:rsid w:val="007C7318"/>
    <w:rsid w:val="007C74AA"/>
    <w:rsid w:val="007D1618"/>
    <w:rsid w:val="007D1632"/>
    <w:rsid w:val="007D2A01"/>
    <w:rsid w:val="007D5707"/>
    <w:rsid w:val="007D5C76"/>
    <w:rsid w:val="007D5D95"/>
    <w:rsid w:val="007D5F9F"/>
    <w:rsid w:val="007D7209"/>
    <w:rsid w:val="007D72B0"/>
    <w:rsid w:val="007E0285"/>
    <w:rsid w:val="007E073C"/>
    <w:rsid w:val="007E146D"/>
    <w:rsid w:val="007E274A"/>
    <w:rsid w:val="007E5B67"/>
    <w:rsid w:val="007E6690"/>
    <w:rsid w:val="007E6B6D"/>
    <w:rsid w:val="007F0081"/>
    <w:rsid w:val="007F2010"/>
    <w:rsid w:val="007F492D"/>
    <w:rsid w:val="007F4C3E"/>
    <w:rsid w:val="007F5A84"/>
    <w:rsid w:val="007F68B2"/>
    <w:rsid w:val="007F7B9F"/>
    <w:rsid w:val="0080105A"/>
    <w:rsid w:val="00801310"/>
    <w:rsid w:val="008032DA"/>
    <w:rsid w:val="00804932"/>
    <w:rsid w:val="00805320"/>
    <w:rsid w:val="0080553E"/>
    <w:rsid w:val="008055CA"/>
    <w:rsid w:val="00805B16"/>
    <w:rsid w:val="008116CF"/>
    <w:rsid w:val="0081187E"/>
    <w:rsid w:val="00811E94"/>
    <w:rsid w:val="0081251B"/>
    <w:rsid w:val="00812D66"/>
    <w:rsid w:val="008130B8"/>
    <w:rsid w:val="0081342C"/>
    <w:rsid w:val="008139C4"/>
    <w:rsid w:val="00813D50"/>
    <w:rsid w:val="0081496C"/>
    <w:rsid w:val="00814F64"/>
    <w:rsid w:val="0081628B"/>
    <w:rsid w:val="00816A60"/>
    <w:rsid w:val="00817672"/>
    <w:rsid w:val="008203A2"/>
    <w:rsid w:val="00821021"/>
    <w:rsid w:val="008222F8"/>
    <w:rsid w:val="00823898"/>
    <w:rsid w:val="00824A1B"/>
    <w:rsid w:val="00825898"/>
    <w:rsid w:val="00825D4B"/>
    <w:rsid w:val="008263C8"/>
    <w:rsid w:val="008266F8"/>
    <w:rsid w:val="00826C75"/>
    <w:rsid w:val="00826D91"/>
    <w:rsid w:val="00827091"/>
    <w:rsid w:val="00827504"/>
    <w:rsid w:val="00827FA7"/>
    <w:rsid w:val="0083020C"/>
    <w:rsid w:val="00831FE0"/>
    <w:rsid w:val="0083278E"/>
    <w:rsid w:val="00832F40"/>
    <w:rsid w:val="00833256"/>
    <w:rsid w:val="00834172"/>
    <w:rsid w:val="00835178"/>
    <w:rsid w:val="00835241"/>
    <w:rsid w:val="00835263"/>
    <w:rsid w:val="008352E8"/>
    <w:rsid w:val="0083692F"/>
    <w:rsid w:val="00836E42"/>
    <w:rsid w:val="00837365"/>
    <w:rsid w:val="00841BC2"/>
    <w:rsid w:val="00842162"/>
    <w:rsid w:val="00842BEE"/>
    <w:rsid w:val="008438CC"/>
    <w:rsid w:val="00843FFF"/>
    <w:rsid w:val="0084485B"/>
    <w:rsid w:val="00845E76"/>
    <w:rsid w:val="0084663E"/>
    <w:rsid w:val="00851195"/>
    <w:rsid w:val="008514AF"/>
    <w:rsid w:val="00851575"/>
    <w:rsid w:val="0085167C"/>
    <w:rsid w:val="0085188D"/>
    <w:rsid w:val="00851962"/>
    <w:rsid w:val="008552C1"/>
    <w:rsid w:val="00856088"/>
    <w:rsid w:val="00856644"/>
    <w:rsid w:val="00856F25"/>
    <w:rsid w:val="0085709E"/>
    <w:rsid w:val="00860DC6"/>
    <w:rsid w:val="00861394"/>
    <w:rsid w:val="00861710"/>
    <w:rsid w:val="00861F20"/>
    <w:rsid w:val="008629F5"/>
    <w:rsid w:val="00862A09"/>
    <w:rsid w:val="00863688"/>
    <w:rsid w:val="00863DA2"/>
    <w:rsid w:val="00863F82"/>
    <w:rsid w:val="0086558F"/>
    <w:rsid w:val="00866143"/>
    <w:rsid w:val="008671F4"/>
    <w:rsid w:val="00871121"/>
    <w:rsid w:val="00871BCE"/>
    <w:rsid w:val="00871F0D"/>
    <w:rsid w:val="00872704"/>
    <w:rsid w:val="008728A5"/>
    <w:rsid w:val="00872A43"/>
    <w:rsid w:val="00872C42"/>
    <w:rsid w:val="00872C4D"/>
    <w:rsid w:val="00872F6A"/>
    <w:rsid w:val="0087324E"/>
    <w:rsid w:val="00873AD8"/>
    <w:rsid w:val="00875952"/>
    <w:rsid w:val="0087695F"/>
    <w:rsid w:val="008774D7"/>
    <w:rsid w:val="00877AE2"/>
    <w:rsid w:val="00877E41"/>
    <w:rsid w:val="00881720"/>
    <w:rsid w:val="00881B97"/>
    <w:rsid w:val="0088283D"/>
    <w:rsid w:val="00883657"/>
    <w:rsid w:val="00883BDA"/>
    <w:rsid w:val="00884CC0"/>
    <w:rsid w:val="00885DCC"/>
    <w:rsid w:val="008864A8"/>
    <w:rsid w:val="00886C4C"/>
    <w:rsid w:val="0088730C"/>
    <w:rsid w:val="00887F20"/>
    <w:rsid w:val="00891A4F"/>
    <w:rsid w:val="0089223D"/>
    <w:rsid w:val="00893B95"/>
    <w:rsid w:val="00893C54"/>
    <w:rsid w:val="008949C5"/>
    <w:rsid w:val="00895BCD"/>
    <w:rsid w:val="00895EE8"/>
    <w:rsid w:val="0089636E"/>
    <w:rsid w:val="00896A7D"/>
    <w:rsid w:val="00897BCA"/>
    <w:rsid w:val="008A0392"/>
    <w:rsid w:val="008A1CD0"/>
    <w:rsid w:val="008A232A"/>
    <w:rsid w:val="008A4084"/>
    <w:rsid w:val="008A5601"/>
    <w:rsid w:val="008A58D7"/>
    <w:rsid w:val="008A67FD"/>
    <w:rsid w:val="008B0BCC"/>
    <w:rsid w:val="008B103C"/>
    <w:rsid w:val="008B11C9"/>
    <w:rsid w:val="008B2065"/>
    <w:rsid w:val="008B3004"/>
    <w:rsid w:val="008B57B4"/>
    <w:rsid w:val="008B7CB8"/>
    <w:rsid w:val="008B7F39"/>
    <w:rsid w:val="008C0CD8"/>
    <w:rsid w:val="008C2E1D"/>
    <w:rsid w:val="008C3F50"/>
    <w:rsid w:val="008C4BCF"/>
    <w:rsid w:val="008C5B32"/>
    <w:rsid w:val="008C632A"/>
    <w:rsid w:val="008C74B7"/>
    <w:rsid w:val="008C7ECF"/>
    <w:rsid w:val="008D0A54"/>
    <w:rsid w:val="008D0C54"/>
    <w:rsid w:val="008D0E32"/>
    <w:rsid w:val="008D25F6"/>
    <w:rsid w:val="008D53FB"/>
    <w:rsid w:val="008D5573"/>
    <w:rsid w:val="008D64B7"/>
    <w:rsid w:val="008D664F"/>
    <w:rsid w:val="008D704A"/>
    <w:rsid w:val="008D7FB4"/>
    <w:rsid w:val="008E0594"/>
    <w:rsid w:val="008E1107"/>
    <w:rsid w:val="008E118A"/>
    <w:rsid w:val="008E51A2"/>
    <w:rsid w:val="008E66EA"/>
    <w:rsid w:val="008E697E"/>
    <w:rsid w:val="008E6C7B"/>
    <w:rsid w:val="008E70CD"/>
    <w:rsid w:val="008F0868"/>
    <w:rsid w:val="008F0A6D"/>
    <w:rsid w:val="008F2E1B"/>
    <w:rsid w:val="008F2E2E"/>
    <w:rsid w:val="008F3241"/>
    <w:rsid w:val="008F37F7"/>
    <w:rsid w:val="008F59A2"/>
    <w:rsid w:val="008F5A25"/>
    <w:rsid w:val="008F60A3"/>
    <w:rsid w:val="008F72C4"/>
    <w:rsid w:val="008F7D29"/>
    <w:rsid w:val="009006B4"/>
    <w:rsid w:val="00902780"/>
    <w:rsid w:val="00903263"/>
    <w:rsid w:val="00903D21"/>
    <w:rsid w:val="00903FA4"/>
    <w:rsid w:val="009063E2"/>
    <w:rsid w:val="0090722E"/>
    <w:rsid w:val="0090780C"/>
    <w:rsid w:val="0091148D"/>
    <w:rsid w:val="00911B78"/>
    <w:rsid w:val="009124F1"/>
    <w:rsid w:val="00913BE7"/>
    <w:rsid w:val="00913E10"/>
    <w:rsid w:val="00914C03"/>
    <w:rsid w:val="0091598C"/>
    <w:rsid w:val="00915F9B"/>
    <w:rsid w:val="009161E0"/>
    <w:rsid w:val="0091670D"/>
    <w:rsid w:val="009171F3"/>
    <w:rsid w:val="009218EE"/>
    <w:rsid w:val="0092246C"/>
    <w:rsid w:val="00922C79"/>
    <w:rsid w:val="009245EF"/>
    <w:rsid w:val="00924647"/>
    <w:rsid w:val="00925055"/>
    <w:rsid w:val="0092591C"/>
    <w:rsid w:val="00925D80"/>
    <w:rsid w:val="009269F1"/>
    <w:rsid w:val="00927BD7"/>
    <w:rsid w:val="00927F8A"/>
    <w:rsid w:val="00930BEF"/>
    <w:rsid w:val="009311FA"/>
    <w:rsid w:val="00931432"/>
    <w:rsid w:val="009326C2"/>
    <w:rsid w:val="009328C7"/>
    <w:rsid w:val="009330E3"/>
    <w:rsid w:val="0093319C"/>
    <w:rsid w:val="0093402B"/>
    <w:rsid w:val="00934097"/>
    <w:rsid w:val="009351D1"/>
    <w:rsid w:val="009354E8"/>
    <w:rsid w:val="00936554"/>
    <w:rsid w:val="00936983"/>
    <w:rsid w:val="009374C0"/>
    <w:rsid w:val="00941FC8"/>
    <w:rsid w:val="009433B0"/>
    <w:rsid w:val="0094360B"/>
    <w:rsid w:val="00943D04"/>
    <w:rsid w:val="00944F8C"/>
    <w:rsid w:val="00946DDC"/>
    <w:rsid w:val="00951FA5"/>
    <w:rsid w:val="009529FB"/>
    <w:rsid w:val="00954872"/>
    <w:rsid w:val="00954D38"/>
    <w:rsid w:val="00956A7C"/>
    <w:rsid w:val="00960067"/>
    <w:rsid w:val="009624BF"/>
    <w:rsid w:val="00962682"/>
    <w:rsid w:val="00963C02"/>
    <w:rsid w:val="00963C06"/>
    <w:rsid w:val="009640C6"/>
    <w:rsid w:val="0096781A"/>
    <w:rsid w:val="009679B3"/>
    <w:rsid w:val="0097003A"/>
    <w:rsid w:val="009707A1"/>
    <w:rsid w:val="00971118"/>
    <w:rsid w:val="00971DB2"/>
    <w:rsid w:val="00972706"/>
    <w:rsid w:val="00972AA6"/>
    <w:rsid w:val="00972F65"/>
    <w:rsid w:val="009739E4"/>
    <w:rsid w:val="00973DFE"/>
    <w:rsid w:val="00974660"/>
    <w:rsid w:val="00974788"/>
    <w:rsid w:val="0097509A"/>
    <w:rsid w:val="00976A81"/>
    <w:rsid w:val="00977147"/>
    <w:rsid w:val="00977553"/>
    <w:rsid w:val="009800D2"/>
    <w:rsid w:val="00980659"/>
    <w:rsid w:val="00980E32"/>
    <w:rsid w:val="0098122D"/>
    <w:rsid w:val="0098130F"/>
    <w:rsid w:val="00981383"/>
    <w:rsid w:val="00982309"/>
    <w:rsid w:val="0098281E"/>
    <w:rsid w:val="00982F2F"/>
    <w:rsid w:val="0098332F"/>
    <w:rsid w:val="00984A20"/>
    <w:rsid w:val="00984A76"/>
    <w:rsid w:val="00984F3A"/>
    <w:rsid w:val="00985F66"/>
    <w:rsid w:val="009861A7"/>
    <w:rsid w:val="009873C4"/>
    <w:rsid w:val="009878D0"/>
    <w:rsid w:val="00990B68"/>
    <w:rsid w:val="0099167C"/>
    <w:rsid w:val="00991B1C"/>
    <w:rsid w:val="00991EB0"/>
    <w:rsid w:val="00992C6D"/>
    <w:rsid w:val="00993BAA"/>
    <w:rsid w:val="0099425B"/>
    <w:rsid w:val="009948B6"/>
    <w:rsid w:val="009967F1"/>
    <w:rsid w:val="00997127"/>
    <w:rsid w:val="009A0AA6"/>
    <w:rsid w:val="009A14BA"/>
    <w:rsid w:val="009A1BB1"/>
    <w:rsid w:val="009A2155"/>
    <w:rsid w:val="009A3BB6"/>
    <w:rsid w:val="009A52FC"/>
    <w:rsid w:val="009A56DF"/>
    <w:rsid w:val="009A5A55"/>
    <w:rsid w:val="009A65D3"/>
    <w:rsid w:val="009A6F7C"/>
    <w:rsid w:val="009A763D"/>
    <w:rsid w:val="009B19EC"/>
    <w:rsid w:val="009B27DD"/>
    <w:rsid w:val="009B2AD9"/>
    <w:rsid w:val="009B2BF7"/>
    <w:rsid w:val="009B3DA3"/>
    <w:rsid w:val="009B67FE"/>
    <w:rsid w:val="009B70DC"/>
    <w:rsid w:val="009B7A46"/>
    <w:rsid w:val="009C084B"/>
    <w:rsid w:val="009C3054"/>
    <w:rsid w:val="009C31AA"/>
    <w:rsid w:val="009C392C"/>
    <w:rsid w:val="009C42E5"/>
    <w:rsid w:val="009C4669"/>
    <w:rsid w:val="009C4BF5"/>
    <w:rsid w:val="009C4D38"/>
    <w:rsid w:val="009C5172"/>
    <w:rsid w:val="009C564C"/>
    <w:rsid w:val="009C5A50"/>
    <w:rsid w:val="009C5BB6"/>
    <w:rsid w:val="009C6229"/>
    <w:rsid w:val="009C77C8"/>
    <w:rsid w:val="009D13E2"/>
    <w:rsid w:val="009D2F9E"/>
    <w:rsid w:val="009D2FC3"/>
    <w:rsid w:val="009D431C"/>
    <w:rsid w:val="009D52F7"/>
    <w:rsid w:val="009D729C"/>
    <w:rsid w:val="009D7BCE"/>
    <w:rsid w:val="009D7D8E"/>
    <w:rsid w:val="009E0B20"/>
    <w:rsid w:val="009E0B8F"/>
    <w:rsid w:val="009E0EB2"/>
    <w:rsid w:val="009E317F"/>
    <w:rsid w:val="009E3496"/>
    <w:rsid w:val="009E4C82"/>
    <w:rsid w:val="009E627A"/>
    <w:rsid w:val="009F2A9E"/>
    <w:rsid w:val="009F2C77"/>
    <w:rsid w:val="009F2F4B"/>
    <w:rsid w:val="009F30AD"/>
    <w:rsid w:val="009F4110"/>
    <w:rsid w:val="009F51E4"/>
    <w:rsid w:val="009F5CEC"/>
    <w:rsid w:val="009F6CF4"/>
    <w:rsid w:val="00A005D4"/>
    <w:rsid w:val="00A01455"/>
    <w:rsid w:val="00A02098"/>
    <w:rsid w:val="00A020DF"/>
    <w:rsid w:val="00A03894"/>
    <w:rsid w:val="00A03AEF"/>
    <w:rsid w:val="00A0484F"/>
    <w:rsid w:val="00A04D3F"/>
    <w:rsid w:val="00A057E1"/>
    <w:rsid w:val="00A06593"/>
    <w:rsid w:val="00A06F8C"/>
    <w:rsid w:val="00A108B1"/>
    <w:rsid w:val="00A11219"/>
    <w:rsid w:val="00A12D53"/>
    <w:rsid w:val="00A12EB6"/>
    <w:rsid w:val="00A1351E"/>
    <w:rsid w:val="00A13B41"/>
    <w:rsid w:val="00A13E8A"/>
    <w:rsid w:val="00A14CA8"/>
    <w:rsid w:val="00A156DE"/>
    <w:rsid w:val="00A15FA1"/>
    <w:rsid w:val="00A162E0"/>
    <w:rsid w:val="00A16847"/>
    <w:rsid w:val="00A17DC8"/>
    <w:rsid w:val="00A21376"/>
    <w:rsid w:val="00A219D0"/>
    <w:rsid w:val="00A23346"/>
    <w:rsid w:val="00A234EA"/>
    <w:rsid w:val="00A249DE"/>
    <w:rsid w:val="00A24C48"/>
    <w:rsid w:val="00A25193"/>
    <w:rsid w:val="00A253A6"/>
    <w:rsid w:val="00A259D5"/>
    <w:rsid w:val="00A261C9"/>
    <w:rsid w:val="00A263F6"/>
    <w:rsid w:val="00A26504"/>
    <w:rsid w:val="00A30B89"/>
    <w:rsid w:val="00A31071"/>
    <w:rsid w:val="00A3277E"/>
    <w:rsid w:val="00A32F1F"/>
    <w:rsid w:val="00A33F5E"/>
    <w:rsid w:val="00A34595"/>
    <w:rsid w:val="00A35430"/>
    <w:rsid w:val="00A4050E"/>
    <w:rsid w:val="00A4157A"/>
    <w:rsid w:val="00A4161B"/>
    <w:rsid w:val="00A504B9"/>
    <w:rsid w:val="00A508C9"/>
    <w:rsid w:val="00A50D24"/>
    <w:rsid w:val="00A51014"/>
    <w:rsid w:val="00A511B3"/>
    <w:rsid w:val="00A54224"/>
    <w:rsid w:val="00A54B4A"/>
    <w:rsid w:val="00A54EC4"/>
    <w:rsid w:val="00A54F4F"/>
    <w:rsid w:val="00A55615"/>
    <w:rsid w:val="00A55C6D"/>
    <w:rsid w:val="00A56C26"/>
    <w:rsid w:val="00A56CF1"/>
    <w:rsid w:val="00A57754"/>
    <w:rsid w:val="00A57CDD"/>
    <w:rsid w:val="00A57EEB"/>
    <w:rsid w:val="00A603EC"/>
    <w:rsid w:val="00A6086F"/>
    <w:rsid w:val="00A61340"/>
    <w:rsid w:val="00A61BA8"/>
    <w:rsid w:val="00A6217E"/>
    <w:rsid w:val="00A62211"/>
    <w:rsid w:val="00A63075"/>
    <w:rsid w:val="00A637CE"/>
    <w:rsid w:val="00A63FB6"/>
    <w:rsid w:val="00A64A10"/>
    <w:rsid w:val="00A64F35"/>
    <w:rsid w:val="00A65165"/>
    <w:rsid w:val="00A669D3"/>
    <w:rsid w:val="00A67677"/>
    <w:rsid w:val="00A67831"/>
    <w:rsid w:val="00A67EFA"/>
    <w:rsid w:val="00A67F66"/>
    <w:rsid w:val="00A710A9"/>
    <w:rsid w:val="00A71539"/>
    <w:rsid w:val="00A71579"/>
    <w:rsid w:val="00A71AE5"/>
    <w:rsid w:val="00A72A5E"/>
    <w:rsid w:val="00A73805"/>
    <w:rsid w:val="00A74B11"/>
    <w:rsid w:val="00A75D03"/>
    <w:rsid w:val="00A801C5"/>
    <w:rsid w:val="00A802AE"/>
    <w:rsid w:val="00A809FD"/>
    <w:rsid w:val="00A818EA"/>
    <w:rsid w:val="00A83CCD"/>
    <w:rsid w:val="00A83EED"/>
    <w:rsid w:val="00A843D6"/>
    <w:rsid w:val="00A8525B"/>
    <w:rsid w:val="00A86E54"/>
    <w:rsid w:val="00A90414"/>
    <w:rsid w:val="00A90BD2"/>
    <w:rsid w:val="00A90E53"/>
    <w:rsid w:val="00A91ED3"/>
    <w:rsid w:val="00A930FE"/>
    <w:rsid w:val="00A93413"/>
    <w:rsid w:val="00A937D7"/>
    <w:rsid w:val="00A94E0F"/>
    <w:rsid w:val="00A966A4"/>
    <w:rsid w:val="00A9735F"/>
    <w:rsid w:val="00AA03D7"/>
    <w:rsid w:val="00AA0690"/>
    <w:rsid w:val="00AA158B"/>
    <w:rsid w:val="00AA1BF9"/>
    <w:rsid w:val="00AA40D6"/>
    <w:rsid w:val="00AA4E1F"/>
    <w:rsid w:val="00AA4E9F"/>
    <w:rsid w:val="00AA5836"/>
    <w:rsid w:val="00AA6418"/>
    <w:rsid w:val="00AA7D54"/>
    <w:rsid w:val="00AB189C"/>
    <w:rsid w:val="00AB2A2E"/>
    <w:rsid w:val="00AB2B1D"/>
    <w:rsid w:val="00AB38B0"/>
    <w:rsid w:val="00AB3C88"/>
    <w:rsid w:val="00AB5320"/>
    <w:rsid w:val="00AB53E8"/>
    <w:rsid w:val="00AB58AA"/>
    <w:rsid w:val="00AB5B5A"/>
    <w:rsid w:val="00AB6F23"/>
    <w:rsid w:val="00AB75C3"/>
    <w:rsid w:val="00AC0291"/>
    <w:rsid w:val="00AC13D1"/>
    <w:rsid w:val="00AC1419"/>
    <w:rsid w:val="00AC188C"/>
    <w:rsid w:val="00AC18BA"/>
    <w:rsid w:val="00AC2429"/>
    <w:rsid w:val="00AC35C1"/>
    <w:rsid w:val="00AC36AC"/>
    <w:rsid w:val="00AC449A"/>
    <w:rsid w:val="00AC61C1"/>
    <w:rsid w:val="00AC6FB1"/>
    <w:rsid w:val="00AC7BC4"/>
    <w:rsid w:val="00AC7EB8"/>
    <w:rsid w:val="00AD03C5"/>
    <w:rsid w:val="00AD12B2"/>
    <w:rsid w:val="00AD18CD"/>
    <w:rsid w:val="00AD36F7"/>
    <w:rsid w:val="00AD3DC5"/>
    <w:rsid w:val="00AD4BC3"/>
    <w:rsid w:val="00AD5CE5"/>
    <w:rsid w:val="00AD5ED4"/>
    <w:rsid w:val="00AD6496"/>
    <w:rsid w:val="00AE0802"/>
    <w:rsid w:val="00AE12CE"/>
    <w:rsid w:val="00AE2899"/>
    <w:rsid w:val="00AE2AC5"/>
    <w:rsid w:val="00AE2D89"/>
    <w:rsid w:val="00AE35E6"/>
    <w:rsid w:val="00AE3D86"/>
    <w:rsid w:val="00AE501F"/>
    <w:rsid w:val="00AE512D"/>
    <w:rsid w:val="00AE65A7"/>
    <w:rsid w:val="00AE7D81"/>
    <w:rsid w:val="00AF02BD"/>
    <w:rsid w:val="00AF0DAB"/>
    <w:rsid w:val="00AF0DE2"/>
    <w:rsid w:val="00AF1F7F"/>
    <w:rsid w:val="00AF2450"/>
    <w:rsid w:val="00AF2B17"/>
    <w:rsid w:val="00AF425E"/>
    <w:rsid w:val="00AF50D3"/>
    <w:rsid w:val="00AF5BF7"/>
    <w:rsid w:val="00AF695E"/>
    <w:rsid w:val="00B0429F"/>
    <w:rsid w:val="00B0466D"/>
    <w:rsid w:val="00B04947"/>
    <w:rsid w:val="00B05999"/>
    <w:rsid w:val="00B072E3"/>
    <w:rsid w:val="00B078E5"/>
    <w:rsid w:val="00B100E1"/>
    <w:rsid w:val="00B120A1"/>
    <w:rsid w:val="00B1343F"/>
    <w:rsid w:val="00B14B06"/>
    <w:rsid w:val="00B162C3"/>
    <w:rsid w:val="00B16BFC"/>
    <w:rsid w:val="00B1743B"/>
    <w:rsid w:val="00B17B35"/>
    <w:rsid w:val="00B20A4C"/>
    <w:rsid w:val="00B20A9E"/>
    <w:rsid w:val="00B22F9D"/>
    <w:rsid w:val="00B2313E"/>
    <w:rsid w:val="00B24363"/>
    <w:rsid w:val="00B253FC"/>
    <w:rsid w:val="00B259B8"/>
    <w:rsid w:val="00B26276"/>
    <w:rsid w:val="00B26700"/>
    <w:rsid w:val="00B26BA4"/>
    <w:rsid w:val="00B273CC"/>
    <w:rsid w:val="00B275B8"/>
    <w:rsid w:val="00B27A32"/>
    <w:rsid w:val="00B30A0E"/>
    <w:rsid w:val="00B30B9F"/>
    <w:rsid w:val="00B31177"/>
    <w:rsid w:val="00B32077"/>
    <w:rsid w:val="00B336A7"/>
    <w:rsid w:val="00B3376A"/>
    <w:rsid w:val="00B3480A"/>
    <w:rsid w:val="00B34D00"/>
    <w:rsid w:val="00B359A0"/>
    <w:rsid w:val="00B35E6E"/>
    <w:rsid w:val="00B365BE"/>
    <w:rsid w:val="00B37C95"/>
    <w:rsid w:val="00B4041F"/>
    <w:rsid w:val="00B4084F"/>
    <w:rsid w:val="00B422BA"/>
    <w:rsid w:val="00B4252D"/>
    <w:rsid w:val="00B431C7"/>
    <w:rsid w:val="00B4468E"/>
    <w:rsid w:val="00B52596"/>
    <w:rsid w:val="00B52F0A"/>
    <w:rsid w:val="00B5368B"/>
    <w:rsid w:val="00B53A33"/>
    <w:rsid w:val="00B5440D"/>
    <w:rsid w:val="00B56C2A"/>
    <w:rsid w:val="00B57EF2"/>
    <w:rsid w:val="00B60478"/>
    <w:rsid w:val="00B605C0"/>
    <w:rsid w:val="00B605F4"/>
    <w:rsid w:val="00B607D2"/>
    <w:rsid w:val="00B60914"/>
    <w:rsid w:val="00B61850"/>
    <w:rsid w:val="00B629FA"/>
    <w:rsid w:val="00B63462"/>
    <w:rsid w:val="00B63C72"/>
    <w:rsid w:val="00B63CD2"/>
    <w:rsid w:val="00B65F14"/>
    <w:rsid w:val="00B66445"/>
    <w:rsid w:val="00B66D32"/>
    <w:rsid w:val="00B67D4F"/>
    <w:rsid w:val="00B70B68"/>
    <w:rsid w:val="00B70DA1"/>
    <w:rsid w:val="00B71289"/>
    <w:rsid w:val="00B7347D"/>
    <w:rsid w:val="00B735D7"/>
    <w:rsid w:val="00B738EA"/>
    <w:rsid w:val="00B73F71"/>
    <w:rsid w:val="00B74B67"/>
    <w:rsid w:val="00B7677E"/>
    <w:rsid w:val="00B76C74"/>
    <w:rsid w:val="00B770B1"/>
    <w:rsid w:val="00B82D2B"/>
    <w:rsid w:val="00B840E1"/>
    <w:rsid w:val="00B841FE"/>
    <w:rsid w:val="00B84681"/>
    <w:rsid w:val="00B84FA0"/>
    <w:rsid w:val="00B8507D"/>
    <w:rsid w:val="00B86344"/>
    <w:rsid w:val="00B871DF"/>
    <w:rsid w:val="00B87B75"/>
    <w:rsid w:val="00B903C4"/>
    <w:rsid w:val="00B9094F"/>
    <w:rsid w:val="00B917DC"/>
    <w:rsid w:val="00B9242C"/>
    <w:rsid w:val="00B93304"/>
    <w:rsid w:val="00B941DD"/>
    <w:rsid w:val="00B95E06"/>
    <w:rsid w:val="00B97202"/>
    <w:rsid w:val="00B97CB4"/>
    <w:rsid w:val="00BA082A"/>
    <w:rsid w:val="00BA12B8"/>
    <w:rsid w:val="00BA130C"/>
    <w:rsid w:val="00BA145E"/>
    <w:rsid w:val="00BA17CF"/>
    <w:rsid w:val="00BA38A3"/>
    <w:rsid w:val="00BB000E"/>
    <w:rsid w:val="00BB0271"/>
    <w:rsid w:val="00BB0B0E"/>
    <w:rsid w:val="00BB1757"/>
    <w:rsid w:val="00BB22DF"/>
    <w:rsid w:val="00BB624F"/>
    <w:rsid w:val="00BB6D4C"/>
    <w:rsid w:val="00BB716A"/>
    <w:rsid w:val="00BC012B"/>
    <w:rsid w:val="00BC0AB7"/>
    <w:rsid w:val="00BC1DA3"/>
    <w:rsid w:val="00BC1F5B"/>
    <w:rsid w:val="00BC20F9"/>
    <w:rsid w:val="00BC3904"/>
    <w:rsid w:val="00BC4BD4"/>
    <w:rsid w:val="00BC55D1"/>
    <w:rsid w:val="00BC5D98"/>
    <w:rsid w:val="00BC6B51"/>
    <w:rsid w:val="00BC7775"/>
    <w:rsid w:val="00BC7C0D"/>
    <w:rsid w:val="00BD31D4"/>
    <w:rsid w:val="00BD5CE6"/>
    <w:rsid w:val="00BD687D"/>
    <w:rsid w:val="00BD7A9D"/>
    <w:rsid w:val="00BE0377"/>
    <w:rsid w:val="00BE04BF"/>
    <w:rsid w:val="00BE0AC0"/>
    <w:rsid w:val="00BE0BCB"/>
    <w:rsid w:val="00BE11C4"/>
    <w:rsid w:val="00BE1726"/>
    <w:rsid w:val="00BE247A"/>
    <w:rsid w:val="00BE3335"/>
    <w:rsid w:val="00BE3D7A"/>
    <w:rsid w:val="00BE3F41"/>
    <w:rsid w:val="00BE4CBF"/>
    <w:rsid w:val="00BE5868"/>
    <w:rsid w:val="00BE5EE5"/>
    <w:rsid w:val="00BE627E"/>
    <w:rsid w:val="00BE6F4B"/>
    <w:rsid w:val="00BE7EAE"/>
    <w:rsid w:val="00BF05F8"/>
    <w:rsid w:val="00BF1208"/>
    <w:rsid w:val="00BF26F9"/>
    <w:rsid w:val="00BF3000"/>
    <w:rsid w:val="00BF5329"/>
    <w:rsid w:val="00BF6ADA"/>
    <w:rsid w:val="00BF7712"/>
    <w:rsid w:val="00BF7C8B"/>
    <w:rsid w:val="00BF7ECB"/>
    <w:rsid w:val="00C004F3"/>
    <w:rsid w:val="00C01500"/>
    <w:rsid w:val="00C01B68"/>
    <w:rsid w:val="00C04056"/>
    <w:rsid w:val="00C04E84"/>
    <w:rsid w:val="00C0544C"/>
    <w:rsid w:val="00C05612"/>
    <w:rsid w:val="00C066F8"/>
    <w:rsid w:val="00C071FA"/>
    <w:rsid w:val="00C10431"/>
    <w:rsid w:val="00C10AC9"/>
    <w:rsid w:val="00C112A7"/>
    <w:rsid w:val="00C1243B"/>
    <w:rsid w:val="00C13DE1"/>
    <w:rsid w:val="00C1481D"/>
    <w:rsid w:val="00C15688"/>
    <w:rsid w:val="00C15D3C"/>
    <w:rsid w:val="00C16047"/>
    <w:rsid w:val="00C1657B"/>
    <w:rsid w:val="00C16B54"/>
    <w:rsid w:val="00C210C5"/>
    <w:rsid w:val="00C2115E"/>
    <w:rsid w:val="00C2146C"/>
    <w:rsid w:val="00C2166C"/>
    <w:rsid w:val="00C21ED1"/>
    <w:rsid w:val="00C22BB7"/>
    <w:rsid w:val="00C22E18"/>
    <w:rsid w:val="00C23215"/>
    <w:rsid w:val="00C25039"/>
    <w:rsid w:val="00C25B90"/>
    <w:rsid w:val="00C261DF"/>
    <w:rsid w:val="00C278C4"/>
    <w:rsid w:val="00C27A35"/>
    <w:rsid w:val="00C302E5"/>
    <w:rsid w:val="00C308C1"/>
    <w:rsid w:val="00C31B0A"/>
    <w:rsid w:val="00C31B34"/>
    <w:rsid w:val="00C31B6E"/>
    <w:rsid w:val="00C321B6"/>
    <w:rsid w:val="00C3304D"/>
    <w:rsid w:val="00C348A1"/>
    <w:rsid w:val="00C34CD1"/>
    <w:rsid w:val="00C35C78"/>
    <w:rsid w:val="00C3680C"/>
    <w:rsid w:val="00C36E62"/>
    <w:rsid w:val="00C40B82"/>
    <w:rsid w:val="00C41626"/>
    <w:rsid w:val="00C42102"/>
    <w:rsid w:val="00C44151"/>
    <w:rsid w:val="00C44BC8"/>
    <w:rsid w:val="00C44C35"/>
    <w:rsid w:val="00C467BE"/>
    <w:rsid w:val="00C4774D"/>
    <w:rsid w:val="00C479A1"/>
    <w:rsid w:val="00C5051E"/>
    <w:rsid w:val="00C52CC3"/>
    <w:rsid w:val="00C55BF4"/>
    <w:rsid w:val="00C5711D"/>
    <w:rsid w:val="00C572BC"/>
    <w:rsid w:val="00C60137"/>
    <w:rsid w:val="00C61B8E"/>
    <w:rsid w:val="00C63461"/>
    <w:rsid w:val="00C64961"/>
    <w:rsid w:val="00C662E9"/>
    <w:rsid w:val="00C67A83"/>
    <w:rsid w:val="00C70092"/>
    <w:rsid w:val="00C7449C"/>
    <w:rsid w:val="00C766A1"/>
    <w:rsid w:val="00C770F1"/>
    <w:rsid w:val="00C7717D"/>
    <w:rsid w:val="00C80549"/>
    <w:rsid w:val="00C8128F"/>
    <w:rsid w:val="00C813EC"/>
    <w:rsid w:val="00C81E17"/>
    <w:rsid w:val="00C87650"/>
    <w:rsid w:val="00C901DC"/>
    <w:rsid w:val="00C9044D"/>
    <w:rsid w:val="00C90CBF"/>
    <w:rsid w:val="00C90E1A"/>
    <w:rsid w:val="00C91BA9"/>
    <w:rsid w:val="00C91FBB"/>
    <w:rsid w:val="00C92C02"/>
    <w:rsid w:val="00C93DD1"/>
    <w:rsid w:val="00C93F2A"/>
    <w:rsid w:val="00C9492A"/>
    <w:rsid w:val="00C961D5"/>
    <w:rsid w:val="00C96C5C"/>
    <w:rsid w:val="00C973CD"/>
    <w:rsid w:val="00C977CD"/>
    <w:rsid w:val="00C97A8F"/>
    <w:rsid w:val="00CA1367"/>
    <w:rsid w:val="00CA1769"/>
    <w:rsid w:val="00CA1ABC"/>
    <w:rsid w:val="00CA25ED"/>
    <w:rsid w:val="00CA4F35"/>
    <w:rsid w:val="00CA7FB6"/>
    <w:rsid w:val="00CB07D0"/>
    <w:rsid w:val="00CB087B"/>
    <w:rsid w:val="00CB1595"/>
    <w:rsid w:val="00CB2CB6"/>
    <w:rsid w:val="00CB2EB0"/>
    <w:rsid w:val="00CB3131"/>
    <w:rsid w:val="00CB340B"/>
    <w:rsid w:val="00CB3C59"/>
    <w:rsid w:val="00CB400D"/>
    <w:rsid w:val="00CB4AD5"/>
    <w:rsid w:val="00CB4D42"/>
    <w:rsid w:val="00CB5D3E"/>
    <w:rsid w:val="00CB7D71"/>
    <w:rsid w:val="00CC02DF"/>
    <w:rsid w:val="00CC0A40"/>
    <w:rsid w:val="00CC1169"/>
    <w:rsid w:val="00CC3667"/>
    <w:rsid w:val="00CC5AB4"/>
    <w:rsid w:val="00CC6C3A"/>
    <w:rsid w:val="00CC7370"/>
    <w:rsid w:val="00CC764D"/>
    <w:rsid w:val="00CC7CDE"/>
    <w:rsid w:val="00CD09AD"/>
    <w:rsid w:val="00CD0F48"/>
    <w:rsid w:val="00CD15F6"/>
    <w:rsid w:val="00CD4DAE"/>
    <w:rsid w:val="00CD4E3B"/>
    <w:rsid w:val="00CD68E9"/>
    <w:rsid w:val="00CD7401"/>
    <w:rsid w:val="00CD7822"/>
    <w:rsid w:val="00CE1555"/>
    <w:rsid w:val="00CE2850"/>
    <w:rsid w:val="00CE4B33"/>
    <w:rsid w:val="00CE745E"/>
    <w:rsid w:val="00CE7624"/>
    <w:rsid w:val="00CE76CD"/>
    <w:rsid w:val="00CE7733"/>
    <w:rsid w:val="00CF18B1"/>
    <w:rsid w:val="00CF318C"/>
    <w:rsid w:val="00CF3ABD"/>
    <w:rsid w:val="00CF4172"/>
    <w:rsid w:val="00CF691B"/>
    <w:rsid w:val="00CF794B"/>
    <w:rsid w:val="00CF7B03"/>
    <w:rsid w:val="00D00716"/>
    <w:rsid w:val="00D01215"/>
    <w:rsid w:val="00D01683"/>
    <w:rsid w:val="00D0232B"/>
    <w:rsid w:val="00D05174"/>
    <w:rsid w:val="00D058F0"/>
    <w:rsid w:val="00D079ED"/>
    <w:rsid w:val="00D07FF3"/>
    <w:rsid w:val="00D102F6"/>
    <w:rsid w:val="00D1036A"/>
    <w:rsid w:val="00D10801"/>
    <w:rsid w:val="00D10E94"/>
    <w:rsid w:val="00D11182"/>
    <w:rsid w:val="00D1148C"/>
    <w:rsid w:val="00D117BC"/>
    <w:rsid w:val="00D11F17"/>
    <w:rsid w:val="00D136AA"/>
    <w:rsid w:val="00D13D71"/>
    <w:rsid w:val="00D140C7"/>
    <w:rsid w:val="00D14DE4"/>
    <w:rsid w:val="00D150E6"/>
    <w:rsid w:val="00D158B4"/>
    <w:rsid w:val="00D208D7"/>
    <w:rsid w:val="00D20B8F"/>
    <w:rsid w:val="00D2130B"/>
    <w:rsid w:val="00D2230D"/>
    <w:rsid w:val="00D235A3"/>
    <w:rsid w:val="00D241FB"/>
    <w:rsid w:val="00D263C2"/>
    <w:rsid w:val="00D2681A"/>
    <w:rsid w:val="00D27411"/>
    <w:rsid w:val="00D27D11"/>
    <w:rsid w:val="00D27E05"/>
    <w:rsid w:val="00D30C6C"/>
    <w:rsid w:val="00D3232E"/>
    <w:rsid w:val="00D32590"/>
    <w:rsid w:val="00D32C7C"/>
    <w:rsid w:val="00D33219"/>
    <w:rsid w:val="00D340E5"/>
    <w:rsid w:val="00D34428"/>
    <w:rsid w:val="00D347E7"/>
    <w:rsid w:val="00D34EB0"/>
    <w:rsid w:val="00D35795"/>
    <w:rsid w:val="00D35893"/>
    <w:rsid w:val="00D36997"/>
    <w:rsid w:val="00D36DD1"/>
    <w:rsid w:val="00D3749A"/>
    <w:rsid w:val="00D40971"/>
    <w:rsid w:val="00D40F33"/>
    <w:rsid w:val="00D41010"/>
    <w:rsid w:val="00D41269"/>
    <w:rsid w:val="00D42071"/>
    <w:rsid w:val="00D42BC0"/>
    <w:rsid w:val="00D43050"/>
    <w:rsid w:val="00D455FC"/>
    <w:rsid w:val="00D503A5"/>
    <w:rsid w:val="00D517CA"/>
    <w:rsid w:val="00D5274C"/>
    <w:rsid w:val="00D54230"/>
    <w:rsid w:val="00D544DD"/>
    <w:rsid w:val="00D54D21"/>
    <w:rsid w:val="00D55325"/>
    <w:rsid w:val="00D55863"/>
    <w:rsid w:val="00D56ADD"/>
    <w:rsid w:val="00D56F5F"/>
    <w:rsid w:val="00D57C92"/>
    <w:rsid w:val="00D60463"/>
    <w:rsid w:val="00D60529"/>
    <w:rsid w:val="00D608E3"/>
    <w:rsid w:val="00D60DF6"/>
    <w:rsid w:val="00D616AE"/>
    <w:rsid w:val="00D618C9"/>
    <w:rsid w:val="00D62381"/>
    <w:rsid w:val="00D626AC"/>
    <w:rsid w:val="00D6376B"/>
    <w:rsid w:val="00D649BC"/>
    <w:rsid w:val="00D7101C"/>
    <w:rsid w:val="00D712EB"/>
    <w:rsid w:val="00D724E8"/>
    <w:rsid w:val="00D72AA3"/>
    <w:rsid w:val="00D73098"/>
    <w:rsid w:val="00D7312B"/>
    <w:rsid w:val="00D7411D"/>
    <w:rsid w:val="00D74735"/>
    <w:rsid w:val="00D749CF"/>
    <w:rsid w:val="00D76C5D"/>
    <w:rsid w:val="00D7751A"/>
    <w:rsid w:val="00D806F0"/>
    <w:rsid w:val="00D81505"/>
    <w:rsid w:val="00D81A54"/>
    <w:rsid w:val="00D81A8C"/>
    <w:rsid w:val="00D830C5"/>
    <w:rsid w:val="00D836B7"/>
    <w:rsid w:val="00D83D16"/>
    <w:rsid w:val="00D84860"/>
    <w:rsid w:val="00D85C63"/>
    <w:rsid w:val="00D9023E"/>
    <w:rsid w:val="00D911B6"/>
    <w:rsid w:val="00D91B03"/>
    <w:rsid w:val="00D94D2A"/>
    <w:rsid w:val="00D959D0"/>
    <w:rsid w:val="00D95DD0"/>
    <w:rsid w:val="00D9656E"/>
    <w:rsid w:val="00DA0B37"/>
    <w:rsid w:val="00DA197F"/>
    <w:rsid w:val="00DA3B6B"/>
    <w:rsid w:val="00DA4DCE"/>
    <w:rsid w:val="00DA529D"/>
    <w:rsid w:val="00DA5360"/>
    <w:rsid w:val="00DA5402"/>
    <w:rsid w:val="00DA5DF5"/>
    <w:rsid w:val="00DA6203"/>
    <w:rsid w:val="00DA6336"/>
    <w:rsid w:val="00DA7358"/>
    <w:rsid w:val="00DA7A34"/>
    <w:rsid w:val="00DA7DF3"/>
    <w:rsid w:val="00DB0E4D"/>
    <w:rsid w:val="00DB17EC"/>
    <w:rsid w:val="00DB1E94"/>
    <w:rsid w:val="00DB2198"/>
    <w:rsid w:val="00DB2506"/>
    <w:rsid w:val="00DB31C0"/>
    <w:rsid w:val="00DB4D8F"/>
    <w:rsid w:val="00DB61A6"/>
    <w:rsid w:val="00DB6EC0"/>
    <w:rsid w:val="00DC0328"/>
    <w:rsid w:val="00DC117B"/>
    <w:rsid w:val="00DC2DA4"/>
    <w:rsid w:val="00DC3668"/>
    <w:rsid w:val="00DC372F"/>
    <w:rsid w:val="00DC3DA9"/>
    <w:rsid w:val="00DC41F9"/>
    <w:rsid w:val="00DC4274"/>
    <w:rsid w:val="00DC47A3"/>
    <w:rsid w:val="00DC6FCB"/>
    <w:rsid w:val="00DC75ED"/>
    <w:rsid w:val="00DD04CF"/>
    <w:rsid w:val="00DD104B"/>
    <w:rsid w:val="00DD12F7"/>
    <w:rsid w:val="00DD140E"/>
    <w:rsid w:val="00DD152B"/>
    <w:rsid w:val="00DD1AD5"/>
    <w:rsid w:val="00DD2166"/>
    <w:rsid w:val="00DD354C"/>
    <w:rsid w:val="00DD3F80"/>
    <w:rsid w:val="00DD4258"/>
    <w:rsid w:val="00DD4687"/>
    <w:rsid w:val="00DD48EE"/>
    <w:rsid w:val="00DE118A"/>
    <w:rsid w:val="00DE20B9"/>
    <w:rsid w:val="00DE234C"/>
    <w:rsid w:val="00DE3076"/>
    <w:rsid w:val="00DE4030"/>
    <w:rsid w:val="00DE4265"/>
    <w:rsid w:val="00DE4521"/>
    <w:rsid w:val="00DE4D4E"/>
    <w:rsid w:val="00DE57E6"/>
    <w:rsid w:val="00DE6503"/>
    <w:rsid w:val="00DE6768"/>
    <w:rsid w:val="00DE6AB4"/>
    <w:rsid w:val="00DE71C4"/>
    <w:rsid w:val="00DE74C7"/>
    <w:rsid w:val="00DE7B60"/>
    <w:rsid w:val="00DE7FBE"/>
    <w:rsid w:val="00DF0E10"/>
    <w:rsid w:val="00DF1C1A"/>
    <w:rsid w:val="00DF1FD8"/>
    <w:rsid w:val="00DF2436"/>
    <w:rsid w:val="00DF48EE"/>
    <w:rsid w:val="00DF4AD1"/>
    <w:rsid w:val="00DF52FD"/>
    <w:rsid w:val="00DF56D5"/>
    <w:rsid w:val="00DF6303"/>
    <w:rsid w:val="00DF7550"/>
    <w:rsid w:val="00DF7645"/>
    <w:rsid w:val="00E00997"/>
    <w:rsid w:val="00E00B6F"/>
    <w:rsid w:val="00E02DAD"/>
    <w:rsid w:val="00E033ED"/>
    <w:rsid w:val="00E053A5"/>
    <w:rsid w:val="00E061FD"/>
    <w:rsid w:val="00E06FA6"/>
    <w:rsid w:val="00E11C68"/>
    <w:rsid w:val="00E12836"/>
    <w:rsid w:val="00E12A03"/>
    <w:rsid w:val="00E12F2C"/>
    <w:rsid w:val="00E130B4"/>
    <w:rsid w:val="00E13C00"/>
    <w:rsid w:val="00E13F2B"/>
    <w:rsid w:val="00E1645F"/>
    <w:rsid w:val="00E17223"/>
    <w:rsid w:val="00E17868"/>
    <w:rsid w:val="00E2012B"/>
    <w:rsid w:val="00E20A4A"/>
    <w:rsid w:val="00E20CC2"/>
    <w:rsid w:val="00E212CF"/>
    <w:rsid w:val="00E21494"/>
    <w:rsid w:val="00E215F8"/>
    <w:rsid w:val="00E22AE1"/>
    <w:rsid w:val="00E22B58"/>
    <w:rsid w:val="00E23574"/>
    <w:rsid w:val="00E25706"/>
    <w:rsid w:val="00E25E06"/>
    <w:rsid w:val="00E25EFC"/>
    <w:rsid w:val="00E26513"/>
    <w:rsid w:val="00E314F0"/>
    <w:rsid w:val="00E31582"/>
    <w:rsid w:val="00E328EA"/>
    <w:rsid w:val="00E330F9"/>
    <w:rsid w:val="00E338B8"/>
    <w:rsid w:val="00E33CDA"/>
    <w:rsid w:val="00E342FC"/>
    <w:rsid w:val="00E37F80"/>
    <w:rsid w:val="00E40B12"/>
    <w:rsid w:val="00E412AC"/>
    <w:rsid w:val="00E42436"/>
    <w:rsid w:val="00E426D9"/>
    <w:rsid w:val="00E42926"/>
    <w:rsid w:val="00E431B7"/>
    <w:rsid w:val="00E44E36"/>
    <w:rsid w:val="00E50E0A"/>
    <w:rsid w:val="00E517BB"/>
    <w:rsid w:val="00E533A3"/>
    <w:rsid w:val="00E53748"/>
    <w:rsid w:val="00E56756"/>
    <w:rsid w:val="00E61110"/>
    <w:rsid w:val="00E618B0"/>
    <w:rsid w:val="00E62F94"/>
    <w:rsid w:val="00E630FF"/>
    <w:rsid w:val="00E6540A"/>
    <w:rsid w:val="00E65DC8"/>
    <w:rsid w:val="00E65F5E"/>
    <w:rsid w:val="00E65FBF"/>
    <w:rsid w:val="00E66092"/>
    <w:rsid w:val="00E67424"/>
    <w:rsid w:val="00E67CA1"/>
    <w:rsid w:val="00E728CC"/>
    <w:rsid w:val="00E72953"/>
    <w:rsid w:val="00E72AB2"/>
    <w:rsid w:val="00E736D3"/>
    <w:rsid w:val="00E73D95"/>
    <w:rsid w:val="00E74052"/>
    <w:rsid w:val="00E751DA"/>
    <w:rsid w:val="00E7565D"/>
    <w:rsid w:val="00E76EEA"/>
    <w:rsid w:val="00E778C2"/>
    <w:rsid w:val="00E80CD4"/>
    <w:rsid w:val="00E826FB"/>
    <w:rsid w:val="00E83198"/>
    <w:rsid w:val="00E8319C"/>
    <w:rsid w:val="00E8346E"/>
    <w:rsid w:val="00E83A6A"/>
    <w:rsid w:val="00E8425E"/>
    <w:rsid w:val="00E856C6"/>
    <w:rsid w:val="00E85B35"/>
    <w:rsid w:val="00E860E4"/>
    <w:rsid w:val="00E878B8"/>
    <w:rsid w:val="00E87AEF"/>
    <w:rsid w:val="00E87C4F"/>
    <w:rsid w:val="00E902B6"/>
    <w:rsid w:val="00E90B73"/>
    <w:rsid w:val="00E91A07"/>
    <w:rsid w:val="00E92096"/>
    <w:rsid w:val="00E92129"/>
    <w:rsid w:val="00E92D6C"/>
    <w:rsid w:val="00E937A8"/>
    <w:rsid w:val="00E9399A"/>
    <w:rsid w:val="00E95682"/>
    <w:rsid w:val="00E95982"/>
    <w:rsid w:val="00E963D5"/>
    <w:rsid w:val="00E96AF7"/>
    <w:rsid w:val="00E97E65"/>
    <w:rsid w:val="00EA02A9"/>
    <w:rsid w:val="00EA2549"/>
    <w:rsid w:val="00EA3C26"/>
    <w:rsid w:val="00EA4948"/>
    <w:rsid w:val="00EA4DAB"/>
    <w:rsid w:val="00EA55AD"/>
    <w:rsid w:val="00EA78CE"/>
    <w:rsid w:val="00EA7C62"/>
    <w:rsid w:val="00EB00B4"/>
    <w:rsid w:val="00EB13C7"/>
    <w:rsid w:val="00EB1C12"/>
    <w:rsid w:val="00EB40DE"/>
    <w:rsid w:val="00EB49F5"/>
    <w:rsid w:val="00EB4FB3"/>
    <w:rsid w:val="00EB5348"/>
    <w:rsid w:val="00EB70D7"/>
    <w:rsid w:val="00EB713E"/>
    <w:rsid w:val="00EC0948"/>
    <w:rsid w:val="00EC0DB9"/>
    <w:rsid w:val="00EC190A"/>
    <w:rsid w:val="00EC2992"/>
    <w:rsid w:val="00EC29A3"/>
    <w:rsid w:val="00EC302F"/>
    <w:rsid w:val="00EC3D7A"/>
    <w:rsid w:val="00EC40AE"/>
    <w:rsid w:val="00EC435F"/>
    <w:rsid w:val="00EC47DD"/>
    <w:rsid w:val="00EC4DAC"/>
    <w:rsid w:val="00EC5C1D"/>
    <w:rsid w:val="00EC6567"/>
    <w:rsid w:val="00EC6A78"/>
    <w:rsid w:val="00EC717E"/>
    <w:rsid w:val="00ED10D9"/>
    <w:rsid w:val="00ED1955"/>
    <w:rsid w:val="00ED1D38"/>
    <w:rsid w:val="00ED357D"/>
    <w:rsid w:val="00ED38FA"/>
    <w:rsid w:val="00ED3F24"/>
    <w:rsid w:val="00ED4F15"/>
    <w:rsid w:val="00ED6709"/>
    <w:rsid w:val="00ED6963"/>
    <w:rsid w:val="00ED696E"/>
    <w:rsid w:val="00ED6D14"/>
    <w:rsid w:val="00ED6F5F"/>
    <w:rsid w:val="00ED7541"/>
    <w:rsid w:val="00ED7689"/>
    <w:rsid w:val="00ED79BE"/>
    <w:rsid w:val="00EE0802"/>
    <w:rsid w:val="00EE2571"/>
    <w:rsid w:val="00EE2AEB"/>
    <w:rsid w:val="00EE4B65"/>
    <w:rsid w:val="00EE6B54"/>
    <w:rsid w:val="00EE75BD"/>
    <w:rsid w:val="00EF019A"/>
    <w:rsid w:val="00EF0424"/>
    <w:rsid w:val="00EF095F"/>
    <w:rsid w:val="00EF1EE4"/>
    <w:rsid w:val="00EF24C6"/>
    <w:rsid w:val="00EF2D4E"/>
    <w:rsid w:val="00EF3040"/>
    <w:rsid w:val="00EF4849"/>
    <w:rsid w:val="00EF48D7"/>
    <w:rsid w:val="00EF4DD5"/>
    <w:rsid w:val="00EF523F"/>
    <w:rsid w:val="00EF5A5F"/>
    <w:rsid w:val="00EF6C15"/>
    <w:rsid w:val="00F00CF4"/>
    <w:rsid w:val="00F01108"/>
    <w:rsid w:val="00F022C6"/>
    <w:rsid w:val="00F0339F"/>
    <w:rsid w:val="00F04BCC"/>
    <w:rsid w:val="00F04F26"/>
    <w:rsid w:val="00F051F9"/>
    <w:rsid w:val="00F055EF"/>
    <w:rsid w:val="00F059EA"/>
    <w:rsid w:val="00F10BB6"/>
    <w:rsid w:val="00F10FC3"/>
    <w:rsid w:val="00F1175D"/>
    <w:rsid w:val="00F13E46"/>
    <w:rsid w:val="00F144A0"/>
    <w:rsid w:val="00F14724"/>
    <w:rsid w:val="00F149E7"/>
    <w:rsid w:val="00F14E9A"/>
    <w:rsid w:val="00F153F9"/>
    <w:rsid w:val="00F16032"/>
    <w:rsid w:val="00F166F8"/>
    <w:rsid w:val="00F16B42"/>
    <w:rsid w:val="00F17575"/>
    <w:rsid w:val="00F1764D"/>
    <w:rsid w:val="00F1787D"/>
    <w:rsid w:val="00F209A1"/>
    <w:rsid w:val="00F20F1B"/>
    <w:rsid w:val="00F22B2E"/>
    <w:rsid w:val="00F242C5"/>
    <w:rsid w:val="00F25F98"/>
    <w:rsid w:val="00F26D99"/>
    <w:rsid w:val="00F3069A"/>
    <w:rsid w:val="00F312C9"/>
    <w:rsid w:val="00F31627"/>
    <w:rsid w:val="00F33E45"/>
    <w:rsid w:val="00F34085"/>
    <w:rsid w:val="00F3689F"/>
    <w:rsid w:val="00F40459"/>
    <w:rsid w:val="00F41873"/>
    <w:rsid w:val="00F42FEF"/>
    <w:rsid w:val="00F43616"/>
    <w:rsid w:val="00F4566D"/>
    <w:rsid w:val="00F45DC7"/>
    <w:rsid w:val="00F46ACA"/>
    <w:rsid w:val="00F46E12"/>
    <w:rsid w:val="00F47C60"/>
    <w:rsid w:val="00F509D0"/>
    <w:rsid w:val="00F511EA"/>
    <w:rsid w:val="00F512B8"/>
    <w:rsid w:val="00F522E9"/>
    <w:rsid w:val="00F52476"/>
    <w:rsid w:val="00F527FF"/>
    <w:rsid w:val="00F53089"/>
    <w:rsid w:val="00F539DF"/>
    <w:rsid w:val="00F53C50"/>
    <w:rsid w:val="00F56DCB"/>
    <w:rsid w:val="00F60771"/>
    <w:rsid w:val="00F610CC"/>
    <w:rsid w:val="00F6156E"/>
    <w:rsid w:val="00F61EC9"/>
    <w:rsid w:val="00F61FFB"/>
    <w:rsid w:val="00F624BF"/>
    <w:rsid w:val="00F628AB"/>
    <w:rsid w:val="00F63DBB"/>
    <w:rsid w:val="00F645E2"/>
    <w:rsid w:val="00F649D1"/>
    <w:rsid w:val="00F649D2"/>
    <w:rsid w:val="00F656EA"/>
    <w:rsid w:val="00F65D65"/>
    <w:rsid w:val="00F67B28"/>
    <w:rsid w:val="00F705D5"/>
    <w:rsid w:val="00F708FE"/>
    <w:rsid w:val="00F70EC3"/>
    <w:rsid w:val="00F74195"/>
    <w:rsid w:val="00F74ACE"/>
    <w:rsid w:val="00F75763"/>
    <w:rsid w:val="00F75AA6"/>
    <w:rsid w:val="00F75B51"/>
    <w:rsid w:val="00F80578"/>
    <w:rsid w:val="00F81B02"/>
    <w:rsid w:val="00F81D5C"/>
    <w:rsid w:val="00F832A3"/>
    <w:rsid w:val="00F8400C"/>
    <w:rsid w:val="00F8569C"/>
    <w:rsid w:val="00F86025"/>
    <w:rsid w:val="00F8619D"/>
    <w:rsid w:val="00F86C17"/>
    <w:rsid w:val="00F8750E"/>
    <w:rsid w:val="00F90C00"/>
    <w:rsid w:val="00F90F1D"/>
    <w:rsid w:val="00F91D75"/>
    <w:rsid w:val="00F92292"/>
    <w:rsid w:val="00F92386"/>
    <w:rsid w:val="00F92507"/>
    <w:rsid w:val="00F92617"/>
    <w:rsid w:val="00F93319"/>
    <w:rsid w:val="00F940C6"/>
    <w:rsid w:val="00F95CA9"/>
    <w:rsid w:val="00F96502"/>
    <w:rsid w:val="00F96944"/>
    <w:rsid w:val="00F970DE"/>
    <w:rsid w:val="00F97EFF"/>
    <w:rsid w:val="00FA0328"/>
    <w:rsid w:val="00FA1456"/>
    <w:rsid w:val="00FA1793"/>
    <w:rsid w:val="00FA2671"/>
    <w:rsid w:val="00FA2CBA"/>
    <w:rsid w:val="00FA2F69"/>
    <w:rsid w:val="00FA3542"/>
    <w:rsid w:val="00FA4072"/>
    <w:rsid w:val="00FA5906"/>
    <w:rsid w:val="00FA5D40"/>
    <w:rsid w:val="00FA7AFC"/>
    <w:rsid w:val="00FB0966"/>
    <w:rsid w:val="00FB12C9"/>
    <w:rsid w:val="00FB1734"/>
    <w:rsid w:val="00FB2C00"/>
    <w:rsid w:val="00FB36A5"/>
    <w:rsid w:val="00FB3DFE"/>
    <w:rsid w:val="00FB4707"/>
    <w:rsid w:val="00FB5B13"/>
    <w:rsid w:val="00FB77B7"/>
    <w:rsid w:val="00FB7D3B"/>
    <w:rsid w:val="00FC08E5"/>
    <w:rsid w:val="00FC1276"/>
    <w:rsid w:val="00FC1EA1"/>
    <w:rsid w:val="00FC23CD"/>
    <w:rsid w:val="00FC2B55"/>
    <w:rsid w:val="00FC2EC6"/>
    <w:rsid w:val="00FC44DC"/>
    <w:rsid w:val="00FC536E"/>
    <w:rsid w:val="00FC56ED"/>
    <w:rsid w:val="00FC6ECA"/>
    <w:rsid w:val="00FD1535"/>
    <w:rsid w:val="00FD1BCE"/>
    <w:rsid w:val="00FD328F"/>
    <w:rsid w:val="00FD3BE9"/>
    <w:rsid w:val="00FD4C02"/>
    <w:rsid w:val="00FD6A04"/>
    <w:rsid w:val="00FD7D10"/>
    <w:rsid w:val="00FE0274"/>
    <w:rsid w:val="00FE064D"/>
    <w:rsid w:val="00FE0AB7"/>
    <w:rsid w:val="00FE13AA"/>
    <w:rsid w:val="00FE2BF6"/>
    <w:rsid w:val="00FE3E3F"/>
    <w:rsid w:val="00FE4E06"/>
    <w:rsid w:val="00FE5760"/>
    <w:rsid w:val="00FF08B3"/>
    <w:rsid w:val="00FF0ACF"/>
    <w:rsid w:val="00FF0D36"/>
    <w:rsid w:val="00FF120E"/>
    <w:rsid w:val="00FF17EE"/>
    <w:rsid w:val="00FF2CA9"/>
    <w:rsid w:val="00FF2DCB"/>
    <w:rsid w:val="00FF3138"/>
    <w:rsid w:val="00FF4784"/>
    <w:rsid w:val="00FF4C63"/>
    <w:rsid w:val="00FF505A"/>
    <w:rsid w:val="00FF547C"/>
    <w:rsid w:val="00FF63DF"/>
    <w:rsid w:val="00FF6736"/>
    <w:rsid w:val="00FF7533"/>
    <w:rsid w:val="00FF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3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C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51FB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A6718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D2AFC"/>
    <w:pPr>
      <w:keepNext/>
      <w:ind w:firstLine="709"/>
      <w:jc w:val="both"/>
      <w:outlineLvl w:val="2"/>
    </w:pPr>
    <w:rPr>
      <w:bCs/>
      <w:i/>
      <w:sz w:val="28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7D3B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AA4E1F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30">
    <w:name w:val="Заголовок 3 Знак"/>
    <w:basedOn w:val="a0"/>
    <w:link w:val="3"/>
    <w:rsid w:val="006D2AFC"/>
    <w:rPr>
      <w:rFonts w:ascii="Times New Roman" w:eastAsia="Times New Roman" w:hAnsi="Times New Roman" w:cs="Times New Roman"/>
      <w:bCs/>
      <w:i/>
      <w:sz w:val="28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206DC6"/>
    <w:rPr>
      <w:rFonts w:ascii="Tahoma" w:eastAsiaTheme="minorEastAsi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6DC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51F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List Paragraph"/>
    <w:basedOn w:val="a"/>
    <w:uiPriority w:val="34"/>
    <w:qFormat/>
    <w:rsid w:val="00895BC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12">
    <w:name w:val="Абзац списка1"/>
    <w:basedOn w:val="a"/>
    <w:rsid w:val="006A6718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6A67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7">
    <w:name w:val="Hyperlink"/>
    <w:semiHidden/>
    <w:unhideWhenUsed/>
    <w:rsid w:val="006A6718"/>
    <w:rPr>
      <w:color w:val="0000FF"/>
      <w:u w:val="single"/>
    </w:rPr>
  </w:style>
  <w:style w:type="paragraph" w:customStyle="1" w:styleId="13">
    <w:name w:val="Без интервала1"/>
    <w:link w:val="NoSpacingChar"/>
    <w:qFormat/>
    <w:rsid w:val="006A6718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p1">
    <w:name w:val="p1"/>
    <w:basedOn w:val="a"/>
    <w:rsid w:val="006A6718"/>
    <w:pPr>
      <w:spacing w:before="100" w:beforeAutospacing="1" w:after="100" w:afterAutospacing="1"/>
    </w:pPr>
  </w:style>
  <w:style w:type="paragraph" w:customStyle="1" w:styleId="p2">
    <w:name w:val="p2"/>
    <w:basedOn w:val="a"/>
    <w:rsid w:val="006A6718"/>
    <w:pPr>
      <w:spacing w:before="100" w:beforeAutospacing="1" w:after="100" w:afterAutospacing="1"/>
    </w:pPr>
  </w:style>
  <w:style w:type="character" w:customStyle="1" w:styleId="s1">
    <w:name w:val="s1"/>
    <w:basedOn w:val="a0"/>
    <w:rsid w:val="006A6718"/>
  </w:style>
  <w:style w:type="character" w:customStyle="1" w:styleId="apple-converted-space">
    <w:name w:val="apple-converted-space"/>
    <w:basedOn w:val="a0"/>
    <w:uiPriority w:val="99"/>
    <w:rsid w:val="006A6718"/>
  </w:style>
  <w:style w:type="character" w:customStyle="1" w:styleId="s3">
    <w:name w:val="s3"/>
    <w:basedOn w:val="a0"/>
    <w:rsid w:val="006A6718"/>
  </w:style>
  <w:style w:type="character" w:customStyle="1" w:styleId="s4">
    <w:name w:val="s4"/>
    <w:basedOn w:val="a0"/>
    <w:rsid w:val="006A6718"/>
  </w:style>
  <w:style w:type="paragraph" w:styleId="a8">
    <w:name w:val="Normal (Web)"/>
    <w:basedOn w:val="a"/>
    <w:uiPriority w:val="99"/>
    <w:qFormat/>
    <w:rsid w:val="00440685"/>
    <w:pPr>
      <w:spacing w:before="100" w:beforeAutospacing="1" w:after="100" w:afterAutospacing="1"/>
    </w:pPr>
  </w:style>
  <w:style w:type="paragraph" w:styleId="14">
    <w:name w:val="toc 1"/>
    <w:basedOn w:val="a"/>
    <w:next w:val="a"/>
    <w:autoRedefine/>
    <w:uiPriority w:val="39"/>
    <w:unhideWhenUsed/>
    <w:rsid w:val="00454C13"/>
    <w:pPr>
      <w:tabs>
        <w:tab w:val="right" w:leader="dot" w:pos="9639"/>
      </w:tabs>
      <w:ind w:right="-1"/>
      <w:jc w:val="both"/>
    </w:pPr>
    <w:rPr>
      <w:rFonts w:eastAsia="Calibri"/>
      <w:bCs/>
      <w:noProof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ED4F15"/>
    <w:pPr>
      <w:tabs>
        <w:tab w:val="right" w:leader="dot" w:pos="9628"/>
      </w:tabs>
      <w:spacing w:after="100" w:line="276" w:lineRule="auto"/>
      <w:ind w:firstLine="567"/>
    </w:pPr>
    <w:rPr>
      <w:rFonts w:eastAsiaTheme="minorEastAsia" w:cstheme="minorBidi"/>
      <w:sz w:val="28"/>
      <w:szCs w:val="22"/>
    </w:rPr>
  </w:style>
  <w:style w:type="paragraph" w:customStyle="1" w:styleId="ConsPlusTitle">
    <w:name w:val="ConsPlusTitle"/>
    <w:uiPriority w:val="99"/>
    <w:rsid w:val="00ED4F1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b/>
      <w:bCs/>
      <w:sz w:val="28"/>
      <w:szCs w:val="28"/>
      <w:lang w:eastAsia="en-US" w:bidi="ne-NP"/>
    </w:rPr>
  </w:style>
  <w:style w:type="character" w:customStyle="1" w:styleId="a9">
    <w:name w:val="Гипертекстовая ссылка"/>
    <w:basedOn w:val="a0"/>
    <w:rsid w:val="00044D50"/>
    <w:rPr>
      <w:rFonts w:cs="Times New Roman"/>
      <w:color w:val="106BBE"/>
    </w:rPr>
  </w:style>
  <w:style w:type="paragraph" w:styleId="aa">
    <w:name w:val="Document Map"/>
    <w:basedOn w:val="a"/>
    <w:link w:val="ab"/>
    <w:uiPriority w:val="99"/>
    <w:semiHidden/>
    <w:unhideWhenUsed/>
    <w:rsid w:val="00044D50"/>
    <w:rPr>
      <w:rFonts w:ascii="Tahoma" w:eastAsiaTheme="minorEastAsi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44D5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BA130C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d">
    <w:name w:val="Верхний колонтитул Знак"/>
    <w:basedOn w:val="a0"/>
    <w:link w:val="ac"/>
    <w:uiPriority w:val="99"/>
    <w:rsid w:val="00BA130C"/>
  </w:style>
  <w:style w:type="paragraph" w:styleId="ae">
    <w:name w:val="footer"/>
    <w:basedOn w:val="a"/>
    <w:link w:val="af"/>
    <w:uiPriority w:val="99"/>
    <w:unhideWhenUsed/>
    <w:rsid w:val="00BA130C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">
    <w:name w:val="Нижний колонтитул Знак"/>
    <w:basedOn w:val="a0"/>
    <w:link w:val="ae"/>
    <w:uiPriority w:val="99"/>
    <w:rsid w:val="00BA130C"/>
  </w:style>
  <w:style w:type="paragraph" w:styleId="af0">
    <w:name w:val="No Spacing"/>
    <w:link w:val="af1"/>
    <w:qFormat/>
    <w:rsid w:val="004832B3"/>
    <w:pPr>
      <w:spacing w:after="0" w:line="240" w:lineRule="auto"/>
    </w:pPr>
  </w:style>
  <w:style w:type="character" w:customStyle="1" w:styleId="af1">
    <w:name w:val="Без интервала Знак"/>
    <w:basedOn w:val="a0"/>
    <w:link w:val="af0"/>
    <w:uiPriority w:val="1"/>
    <w:rsid w:val="004832B3"/>
  </w:style>
  <w:style w:type="paragraph" w:styleId="af2">
    <w:name w:val="Body Text"/>
    <w:basedOn w:val="a"/>
    <w:link w:val="af3"/>
    <w:unhideWhenUsed/>
    <w:rsid w:val="002525FF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3">
    <w:name w:val="Основной текст Знак"/>
    <w:basedOn w:val="a0"/>
    <w:link w:val="af2"/>
    <w:rsid w:val="002525FF"/>
  </w:style>
  <w:style w:type="table" w:styleId="af4">
    <w:name w:val="Table Grid"/>
    <w:basedOn w:val="a1"/>
    <w:uiPriority w:val="59"/>
    <w:rsid w:val="00F624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2A794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f5">
    <w:name w:val="Основной текст_"/>
    <w:basedOn w:val="a0"/>
    <w:link w:val="22"/>
    <w:rsid w:val="009C392C"/>
    <w:rPr>
      <w:rFonts w:ascii="Times New Roman" w:eastAsia="Times New Roman" w:hAnsi="Times New Roman" w:cs="Times New Roman"/>
      <w:spacing w:val="-2"/>
      <w:sz w:val="26"/>
      <w:szCs w:val="26"/>
      <w:shd w:val="clear" w:color="auto" w:fill="FFFFFF"/>
    </w:rPr>
  </w:style>
  <w:style w:type="paragraph" w:customStyle="1" w:styleId="22">
    <w:name w:val="Основной текст2"/>
    <w:basedOn w:val="a"/>
    <w:link w:val="af5"/>
    <w:rsid w:val="009C392C"/>
    <w:pPr>
      <w:widowControl w:val="0"/>
      <w:shd w:val="clear" w:color="auto" w:fill="FFFFFF"/>
      <w:spacing w:before="300" w:line="322" w:lineRule="exact"/>
      <w:jc w:val="both"/>
    </w:pPr>
    <w:rPr>
      <w:spacing w:val="-2"/>
      <w:sz w:val="26"/>
      <w:szCs w:val="26"/>
    </w:rPr>
  </w:style>
  <w:style w:type="paragraph" w:styleId="af6">
    <w:name w:val="Body Text Indent"/>
    <w:basedOn w:val="a"/>
    <w:link w:val="af7"/>
    <w:uiPriority w:val="99"/>
    <w:semiHidden/>
    <w:unhideWhenUsed/>
    <w:rsid w:val="009C392C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9C392C"/>
  </w:style>
  <w:style w:type="paragraph" w:customStyle="1" w:styleId="ConsPlusNormal">
    <w:name w:val="ConsPlusNormal"/>
    <w:rsid w:val="009C39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table" w:customStyle="1" w:styleId="15">
    <w:name w:val="Сетка таблицы1"/>
    <w:basedOn w:val="a1"/>
    <w:next w:val="af4"/>
    <w:uiPriority w:val="59"/>
    <w:rsid w:val="009C392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link w:val="13"/>
    <w:qFormat/>
    <w:locked/>
    <w:rsid w:val="00991B1C"/>
    <w:rPr>
      <w:rFonts w:ascii="Calibri" w:eastAsia="Times New Roman" w:hAnsi="Calibri" w:cs="Times New Roman"/>
      <w:lang w:eastAsia="en-US"/>
    </w:rPr>
  </w:style>
  <w:style w:type="character" w:styleId="af8">
    <w:name w:val="Emphasis"/>
    <w:basedOn w:val="a0"/>
    <w:qFormat/>
    <w:rsid w:val="00D235A3"/>
    <w:rPr>
      <w:i/>
      <w:iCs/>
    </w:rPr>
  </w:style>
  <w:style w:type="character" w:styleId="af9">
    <w:name w:val="Strong"/>
    <w:basedOn w:val="a0"/>
    <w:uiPriority w:val="22"/>
    <w:qFormat/>
    <w:rsid w:val="000C4CCD"/>
    <w:rPr>
      <w:b/>
      <w:bCs/>
    </w:rPr>
  </w:style>
  <w:style w:type="character" w:customStyle="1" w:styleId="FontStyle54">
    <w:name w:val="Font Style54"/>
    <w:rsid w:val="0051215F"/>
    <w:rPr>
      <w:rFonts w:ascii="Times New Roman" w:hAnsi="Times New Roman" w:cs="Times New Roman"/>
      <w:b/>
      <w:bCs/>
      <w:sz w:val="16"/>
      <w:szCs w:val="16"/>
    </w:rPr>
  </w:style>
  <w:style w:type="paragraph" w:customStyle="1" w:styleId="120">
    <w:name w:val="Заголовок 12"/>
    <w:basedOn w:val="a"/>
    <w:next w:val="a"/>
    <w:rsid w:val="00B63462"/>
    <w:pPr>
      <w:widowControl w:val="0"/>
      <w:tabs>
        <w:tab w:val="num" w:pos="432"/>
      </w:tabs>
      <w:suppressAutoHyphens/>
      <w:autoSpaceDE w:val="0"/>
      <w:spacing w:before="108" w:after="108"/>
      <w:jc w:val="center"/>
      <w:outlineLvl w:val="0"/>
    </w:pPr>
    <w:rPr>
      <w:rFonts w:ascii="Arial" w:hAnsi="Arial" w:cs="Arial"/>
      <w:b/>
      <w:bCs/>
      <w:color w:val="26282F"/>
      <w:lang w:eastAsia="hi-IN" w:bidi="hi-IN"/>
    </w:rPr>
  </w:style>
  <w:style w:type="paragraph" w:customStyle="1" w:styleId="11">
    <w:name w:val="Заголовок 11"/>
    <w:basedOn w:val="a"/>
    <w:next w:val="a"/>
    <w:uiPriority w:val="99"/>
    <w:rsid w:val="00DA6203"/>
    <w:pPr>
      <w:widowControl w:val="0"/>
      <w:numPr>
        <w:numId w:val="23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lang w:eastAsia="hi-IN" w:bidi="hi-IN"/>
    </w:rPr>
  </w:style>
  <w:style w:type="paragraph" w:customStyle="1" w:styleId="210">
    <w:name w:val="Основной текст 21"/>
    <w:basedOn w:val="Standard"/>
    <w:rsid w:val="0057127A"/>
    <w:pPr>
      <w:jc w:val="both"/>
      <w:textAlignment w:val="auto"/>
    </w:pPr>
    <w:rPr>
      <w:rFonts w:eastAsia="Lucida Sans Unicode" w:cs="Times New Roman"/>
      <w:b/>
      <w:i/>
      <w:lang w:val="ru-RU" w:eastAsia="ru-RU" w:bidi="ar-SA"/>
    </w:rPr>
  </w:style>
  <w:style w:type="paragraph" w:customStyle="1" w:styleId="ConsPlusNonformat">
    <w:name w:val="ConsPlusNonformat"/>
    <w:uiPriority w:val="99"/>
    <w:qFormat/>
    <w:rsid w:val="003F62B6"/>
    <w:pPr>
      <w:widowControl w:val="0"/>
      <w:spacing w:after="0" w:line="240" w:lineRule="auto"/>
    </w:pPr>
    <w:rPr>
      <w:rFonts w:ascii="Courier New" w:eastAsia="Times New Roman" w:hAnsi="Courier New" w:cs="Courier New"/>
      <w:color w:val="00000A"/>
      <w:sz w:val="20"/>
      <w:szCs w:val="20"/>
    </w:rPr>
  </w:style>
  <w:style w:type="character" w:customStyle="1" w:styleId="StrongEmphasis">
    <w:name w:val="Strong Emphasis"/>
    <w:basedOn w:val="a0"/>
    <w:rsid w:val="00CE745E"/>
    <w:rPr>
      <w:b/>
      <w:bCs/>
    </w:rPr>
  </w:style>
  <w:style w:type="character" w:customStyle="1" w:styleId="text">
    <w:name w:val="text Знак"/>
    <w:basedOn w:val="a0"/>
    <w:link w:val="text0"/>
    <w:locked/>
    <w:rsid w:val="00A801C5"/>
    <w:rPr>
      <w:rFonts w:ascii="Times New Roman" w:eastAsia="Andale Sans UI" w:hAnsi="Times New Roman" w:cs="Times New Roman"/>
      <w:kern w:val="2"/>
      <w:sz w:val="24"/>
      <w:szCs w:val="24"/>
      <w:lang w:eastAsia="fa-IR" w:bidi="fa-IR"/>
    </w:rPr>
  </w:style>
  <w:style w:type="paragraph" w:customStyle="1" w:styleId="text0">
    <w:name w:val="text"/>
    <w:basedOn w:val="a"/>
    <w:link w:val="text"/>
    <w:qFormat/>
    <w:rsid w:val="00A801C5"/>
    <w:pPr>
      <w:widowControl w:val="0"/>
      <w:tabs>
        <w:tab w:val="left" w:pos="567"/>
        <w:tab w:val="left" w:pos="851"/>
        <w:tab w:val="left" w:pos="1134"/>
      </w:tabs>
      <w:suppressAutoHyphens/>
      <w:ind w:firstLine="567"/>
      <w:jc w:val="both"/>
    </w:pPr>
    <w:rPr>
      <w:rFonts w:eastAsia="Andale Sans UI"/>
      <w:kern w:val="2"/>
      <w:lang w:eastAsia="fa-IR" w:bidi="fa-IR"/>
    </w:rPr>
  </w:style>
  <w:style w:type="character" w:customStyle="1" w:styleId="blk">
    <w:name w:val="blk"/>
    <w:basedOn w:val="a0"/>
    <w:rsid w:val="007A4A94"/>
  </w:style>
  <w:style w:type="character" w:customStyle="1" w:styleId="40">
    <w:name w:val="Заголовок 4 Знак"/>
    <w:basedOn w:val="a0"/>
    <w:link w:val="4"/>
    <w:uiPriority w:val="9"/>
    <w:semiHidden/>
    <w:rsid w:val="00FB7D3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fa">
    <w:name w:val="Цветовое выделение для Текст"/>
    <w:qFormat/>
    <w:rsid w:val="00092067"/>
    <w:rPr>
      <w:sz w:val="24"/>
    </w:rPr>
  </w:style>
  <w:style w:type="paragraph" w:customStyle="1" w:styleId="Aacaenyeonoie">
    <w:name w:val="Aac aeny?eo no?ie"/>
    <w:basedOn w:val="a"/>
    <w:next w:val="a"/>
    <w:rsid w:val="00633BEA"/>
    <w:pPr>
      <w:autoSpaceDE w:val="0"/>
      <w:autoSpaceDN w:val="0"/>
      <w:adjustRightInd w:val="0"/>
      <w:spacing w:line="311" w:lineRule="exact"/>
      <w:ind w:firstLine="709"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2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7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5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6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://www.utp.sberbank-ast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hart" Target="charts/chart2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chart" Target="charts/chart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image" Target="../media/image1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1"/>
    </mc:Choice>
    <mc:Fallback>
      <c:style val="31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Объем расходов бюджета муниципального образования Тбилисский район на 2023 год (млн. рублей)</a:t>
            </a:r>
          </a:p>
        </c:rich>
      </c:tx>
      <c:layout/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0969389763779527"/>
          <c:y val="0.3011731471710366"/>
          <c:w val="0.81064477939248514"/>
          <c:h val="0.6447828455405338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Объем расходов бюджета МО Тбилисский район на 2022 год (млн. руб.)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489611220472441"/>
                  <c:y val="-9.3396325459317586E-2"/>
                </c:manualLayout>
              </c:layout>
              <c:tx>
                <c:rich>
                  <a:bodyPr/>
                  <a:lstStyle/>
                  <a:p>
                    <a:r>
                      <a:rPr lang="ru-RU" sz="1150" b="1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Муниципальные  программы
2562,0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0.13294736966504148"/>
                  <c:y val="7.8773127073818533E-2"/>
                </c:manualLayout>
              </c:layout>
              <c:tx>
                <c:rich>
                  <a:bodyPr/>
                  <a:lstStyle/>
                  <a:p>
                    <a:r>
                      <a:rPr lang="ru-RU" sz="1170" b="1" baseline="0">
                        <a:solidFill>
                          <a:sysClr val="windowText" lastClr="000000"/>
                        </a:solidFill>
                        <a:latin typeface="Times New Roman" pitchFamily="18" charset="0"/>
                      </a:rPr>
                      <a:t>Непрограммные расходы
177,9</a:t>
                    </a:r>
                    <a:endParaRPr lang="ru-RU" sz="1250" b="1">
                      <a:solidFill>
                        <a:srgbClr val="002060"/>
                      </a:solidFill>
                    </a:endParaRP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</c:dLbl>
            <c:numFmt formatCode="#,##0.00" sourceLinked="0"/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Муниципальные  программы</c:v>
                </c:pt>
                <c:pt idx="1">
                  <c:v>Непрограммные расходы</c:v>
                </c:pt>
              </c:strCache>
            </c:strRef>
          </c:cat>
          <c:val>
            <c:numRef>
              <c:f>Лист1!$B$2:$B$3</c:f>
              <c:numCache>
                <c:formatCode>0.0</c:formatCode>
                <c:ptCount val="2"/>
                <c:pt idx="0">
                  <c:v>1608.2</c:v>
                </c:pt>
                <c:pt idx="1">
                  <c:v>178.5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zero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5"/>
    </mc:Choice>
    <mc:Fallback>
      <c:style val="35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Объем  финансирования муниципальных программ  МО Тбилисский район  в 2023 году</a:t>
            </a:r>
          </a:p>
          <a:p>
            <a:pPr>
              <a:defRPr/>
            </a:pPr>
            <a:r>
              <a:rPr lang="ru-RU"/>
              <a:t> </a:t>
            </a:r>
          </a:p>
        </c:rich>
      </c:tx>
      <c:layout>
        <c:manualLayout>
          <c:xMode val="edge"/>
          <c:yMode val="edge"/>
          <c:x val="0.1205471207361534"/>
          <c:y val="0"/>
        </c:manualLayout>
      </c:layout>
      <c:overlay val="0"/>
    </c:title>
    <c:autoTitleDeleted val="0"/>
    <c:view3D>
      <c:rotX val="15"/>
      <c:rotY val="4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предусмотрено программой на 2023 год, млн. руб.</c:v>
                </c:pt>
              </c:strCache>
            </c:strRef>
          </c:tx>
          <c:spPr>
            <a:blipFill>
              <a:blip xmlns:r="http://schemas.openxmlformats.org/officeDocument/2006/relationships" r:embed="rId1"/>
              <a:tile tx="0" ty="0" sx="100000" sy="100000" flip="none" algn="tl"/>
            </a:blipFill>
          </c:spPr>
          <c:invertIfNegative val="0"/>
          <c:dLbls>
            <c:dLbl>
              <c:idx val="0"/>
              <c:layout>
                <c:manualLayout>
                  <c:x val="7.8817733990148211E-3"/>
                  <c:y val="-2.82352941176470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9113300492611024E-3"/>
                  <c:y val="-3.29411764705883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7.88177339901475E-3"/>
                  <c:y val="-2.58823529411764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1822660098522227E-2"/>
                  <c:y val="-2.11764705882353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федеральный бюджет </c:v>
                </c:pt>
                <c:pt idx="1">
                  <c:v>краевой бюджет</c:v>
                </c:pt>
                <c:pt idx="2">
                  <c:v>местный бюджет</c:v>
                </c:pt>
                <c:pt idx="3">
                  <c:v>бюджет сельских
поселений</c:v>
                </c:pt>
                <c:pt idx="4">
                  <c:v>внебюджетные источники финансирования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497.61</c:v>
                </c:pt>
                <c:pt idx="1">
                  <c:v>1419.39</c:v>
                </c:pt>
                <c:pt idx="2">
                  <c:v>638.78</c:v>
                </c:pt>
                <c:pt idx="3" formatCode="#,##0.00">
                  <c:v>6.16</c:v>
                </c:pt>
                <c:pt idx="4">
                  <c:v>1.9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исполнено за 2023год, млн. руб.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5615763546798041E-2"/>
                  <c:y val="-1.17647058823529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4.3349753694581279E-2"/>
                  <c:y val="-1.64705882352941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5763546798029562E-2"/>
                  <c:y val="-1.88235294117648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5.7142857142857162E-2"/>
                  <c:y val="-1.17647058823529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федеральный бюджет </c:v>
                </c:pt>
                <c:pt idx="1">
                  <c:v>краевой бюджет</c:v>
                </c:pt>
                <c:pt idx="2">
                  <c:v>местный бюджет</c:v>
                </c:pt>
                <c:pt idx="3">
                  <c:v>бюджет сельских
поселений</c:v>
                </c:pt>
                <c:pt idx="4">
                  <c:v>внебюджетные источники финансирования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496.39</c:v>
                </c:pt>
                <c:pt idx="1">
                  <c:v>1404.11</c:v>
                </c:pt>
                <c:pt idx="2">
                  <c:v>580.86</c:v>
                </c:pt>
                <c:pt idx="3">
                  <c:v>6.16</c:v>
                </c:pt>
                <c:pt idx="4">
                  <c:v>1.8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one"/>
        <c:axId val="95155328"/>
        <c:axId val="95156864"/>
        <c:axId val="0"/>
      </c:bar3DChart>
      <c:catAx>
        <c:axId val="95155328"/>
        <c:scaling>
          <c:orientation val="minMax"/>
        </c:scaling>
        <c:delete val="0"/>
        <c:axPos val="b"/>
        <c:majorTickMark val="none"/>
        <c:minorTickMark val="none"/>
        <c:tickLblPos val="nextTo"/>
        <c:crossAx val="95156864"/>
        <c:crosses val="autoZero"/>
        <c:auto val="1"/>
        <c:lblAlgn val="ctr"/>
        <c:lblOffset val="100"/>
        <c:noMultiLvlLbl val="0"/>
      </c:catAx>
      <c:valAx>
        <c:axId val="95156864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95155328"/>
        <c:crosses val="autoZero"/>
        <c:crossBetween val="between"/>
      </c:valAx>
    </c:plotArea>
    <c:legend>
      <c:legendPos val="t"/>
      <c:layout/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за 2017 год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3ED8F-747C-4B99-B9F5-991FA6542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16330</TotalTime>
  <Pages>79</Pages>
  <Words>27780</Words>
  <Characters>158351</Characters>
  <Application>Microsoft Office Word</Application>
  <DocSecurity>0</DocSecurity>
  <Lines>1319</Lines>
  <Paragraphs>371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СВОДНЫЙ ГОДОВОЙ ДОКЛАД</vt:lpstr>
    </vt:vector>
  </TitlesOfParts>
  <Company/>
  <LinksUpToDate>false</LinksUpToDate>
  <CharactersWithSpaces>185760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СВОДНЫЙ ГОДОВОЙ ДОКЛАД</dc:title>
  <dc:subject>о ходе реализации и оценке эффективности муниципальных  программ муниципального образования Тбилисский район</dc:subject>
  <dc:creator>updn3</dc:creator>
  <cp:keywords/>
  <dc:description/>
  <cp:lastModifiedBy>PK-6</cp:lastModifiedBy>
  <cp:revision>227</cp:revision>
  <cp:lastPrinted>2024-03-28T12:44:00Z</cp:lastPrinted>
  <dcterms:created xsi:type="dcterms:W3CDTF">2017-03-21T11:29:00Z</dcterms:created>
  <dcterms:modified xsi:type="dcterms:W3CDTF">2024-03-28T13:02:00Z</dcterms:modified>
</cp:coreProperties>
</file>